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97FA7" w:rsidRPr="00A25D1B" w:rsidRDefault="00A25D1B" w:rsidP="00A25D1B">
      <w:pPr>
        <w:pStyle w:val="Nagwek5"/>
        <w:spacing w:line="276" w:lineRule="auto"/>
        <w:jc w:val="right"/>
        <w:rPr>
          <w:rFonts w:asciiTheme="minorHAnsi" w:hAnsiTheme="minorHAnsi" w:cstheme="minorHAnsi"/>
          <w:iCs/>
          <w:sz w:val="24"/>
          <w:szCs w:val="24"/>
        </w:rPr>
      </w:pPr>
      <w:r w:rsidRPr="00A25D1B">
        <w:rPr>
          <w:rFonts w:asciiTheme="minorHAnsi" w:hAnsiTheme="minorHAnsi" w:cstheme="minorHAnsi"/>
          <w:iCs/>
          <w:sz w:val="24"/>
          <w:szCs w:val="24"/>
        </w:rPr>
        <w:t>P</w:t>
      </w:r>
      <w:r w:rsidR="00A97FA7" w:rsidRPr="00A25D1B">
        <w:rPr>
          <w:rFonts w:asciiTheme="minorHAnsi" w:hAnsiTheme="minorHAnsi" w:cstheme="minorHAnsi"/>
          <w:iCs/>
          <w:sz w:val="24"/>
          <w:szCs w:val="24"/>
        </w:rPr>
        <w:t>rojektowane postanowienia umowy w sprawie zamówienia publicznego</w:t>
      </w:r>
    </w:p>
    <w:p w:rsidR="00A25D1B" w:rsidRDefault="00A25D1B" w:rsidP="00A97FA7">
      <w:pPr>
        <w:pStyle w:val="Nagwek5"/>
        <w:spacing w:line="276" w:lineRule="auto"/>
        <w:rPr>
          <w:rFonts w:asciiTheme="minorHAnsi" w:hAnsiTheme="minorHAnsi" w:cstheme="minorHAnsi"/>
          <w:b/>
          <w:bCs/>
          <w:sz w:val="24"/>
          <w:szCs w:val="24"/>
        </w:rPr>
      </w:pPr>
    </w:p>
    <w:p w:rsidR="00763805" w:rsidRPr="00A25D1B" w:rsidRDefault="007E112E" w:rsidP="00A97FA7">
      <w:pPr>
        <w:pStyle w:val="Nagwek5"/>
        <w:spacing w:line="276" w:lineRule="auto"/>
        <w:rPr>
          <w:rFonts w:asciiTheme="minorHAnsi" w:hAnsiTheme="minorHAnsi" w:cstheme="minorHAnsi"/>
          <w:b/>
          <w:bCs/>
          <w:sz w:val="24"/>
          <w:szCs w:val="24"/>
        </w:rPr>
      </w:pPr>
      <w:r w:rsidRPr="00A25D1B">
        <w:rPr>
          <w:rFonts w:asciiTheme="minorHAnsi" w:hAnsiTheme="minorHAnsi" w:cstheme="minorHAnsi"/>
          <w:b/>
          <w:bCs/>
          <w:sz w:val="24"/>
          <w:szCs w:val="24"/>
        </w:rPr>
        <w:t xml:space="preserve">UMOWA </w:t>
      </w:r>
      <w:r w:rsidR="00763805" w:rsidRPr="00A25D1B">
        <w:rPr>
          <w:rFonts w:asciiTheme="minorHAnsi" w:hAnsiTheme="minorHAnsi" w:cstheme="minorHAnsi"/>
          <w:b/>
          <w:bCs/>
          <w:sz w:val="24"/>
          <w:szCs w:val="24"/>
        </w:rPr>
        <w:t>O ROBOTY BUDOWLANE NR</w:t>
      </w:r>
      <w:r w:rsidR="001E34F8" w:rsidRPr="001E34F8">
        <w:rPr>
          <w:rFonts w:asciiTheme="minorHAnsi" w:hAnsiTheme="minorHAnsi" w:cstheme="minorHAnsi"/>
          <w:b/>
          <w:color w:val="000000" w:themeColor="text1"/>
        </w:rPr>
        <w:t xml:space="preserve"> </w:t>
      </w:r>
      <w:r w:rsidR="00C55410">
        <w:rPr>
          <w:rFonts w:asciiTheme="minorHAnsi" w:hAnsiTheme="minorHAnsi" w:cstheme="minorHAnsi"/>
          <w:b/>
          <w:color w:val="000000" w:themeColor="text1"/>
          <w:sz w:val="24"/>
        </w:rPr>
        <w:t>A.261.7</w:t>
      </w:r>
      <w:r w:rsidR="00085E17">
        <w:rPr>
          <w:rFonts w:asciiTheme="minorHAnsi" w:hAnsiTheme="minorHAnsi" w:cstheme="minorHAnsi"/>
          <w:b/>
          <w:color w:val="000000" w:themeColor="text1"/>
          <w:sz w:val="24"/>
        </w:rPr>
        <w:t>. … .2025</w:t>
      </w:r>
    </w:p>
    <w:p w:rsidR="007E112E" w:rsidRPr="00A25D1B" w:rsidRDefault="007E112E" w:rsidP="00A97FA7">
      <w:pPr>
        <w:pStyle w:val="Podtytu"/>
        <w:spacing w:before="0" w:after="0" w:line="276" w:lineRule="auto"/>
        <w:rPr>
          <w:rFonts w:asciiTheme="minorHAnsi" w:hAnsiTheme="minorHAnsi" w:cstheme="minorHAnsi"/>
          <w:sz w:val="24"/>
          <w:szCs w:val="24"/>
        </w:rPr>
      </w:pPr>
    </w:p>
    <w:p w:rsidR="007E112E" w:rsidRPr="00A25D1B" w:rsidRDefault="007E112E" w:rsidP="00A97FA7">
      <w:pPr>
        <w:pStyle w:val="Tekstpodstawowy"/>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 xml:space="preserve">zawarta dnia </w:t>
      </w:r>
      <w:r w:rsidR="001E34F8">
        <w:rPr>
          <w:rFonts w:asciiTheme="minorHAnsi" w:hAnsiTheme="minorHAnsi" w:cstheme="minorHAnsi"/>
          <w:sz w:val="24"/>
          <w:szCs w:val="24"/>
        </w:rPr>
        <w:t>____________</w:t>
      </w:r>
      <w:r w:rsidRPr="00A25D1B">
        <w:rPr>
          <w:rFonts w:asciiTheme="minorHAnsi" w:hAnsiTheme="minorHAnsi" w:cstheme="minorHAnsi"/>
          <w:sz w:val="24"/>
          <w:szCs w:val="24"/>
        </w:rPr>
        <w:t xml:space="preserve"> r. w </w:t>
      </w:r>
      <w:r w:rsidR="00A97FA7" w:rsidRPr="00A25D1B">
        <w:rPr>
          <w:rFonts w:asciiTheme="minorHAnsi" w:hAnsiTheme="minorHAnsi" w:cstheme="minorHAnsi"/>
          <w:sz w:val="24"/>
          <w:szCs w:val="24"/>
        </w:rPr>
        <w:t>Kolbuszowej</w:t>
      </w:r>
      <w:r w:rsidRPr="00A25D1B">
        <w:rPr>
          <w:rFonts w:asciiTheme="minorHAnsi" w:hAnsiTheme="minorHAnsi" w:cstheme="minorHAnsi"/>
          <w:sz w:val="24"/>
          <w:szCs w:val="24"/>
        </w:rPr>
        <w:t xml:space="preserve"> pomiędzy</w:t>
      </w:r>
      <w:r w:rsidR="0061404A" w:rsidRPr="00A25D1B">
        <w:rPr>
          <w:rFonts w:asciiTheme="minorHAnsi" w:hAnsiTheme="minorHAnsi" w:cstheme="minorHAnsi"/>
          <w:sz w:val="24"/>
          <w:szCs w:val="24"/>
        </w:rPr>
        <w:t>:</w:t>
      </w:r>
      <w:r w:rsidRPr="00A25D1B">
        <w:rPr>
          <w:rFonts w:asciiTheme="minorHAnsi" w:hAnsiTheme="minorHAnsi" w:cstheme="minorHAnsi"/>
          <w:sz w:val="24"/>
          <w:szCs w:val="24"/>
        </w:rPr>
        <w:t xml:space="preserve"> </w:t>
      </w:r>
    </w:p>
    <w:p w:rsidR="00A97FA7" w:rsidRPr="00A25D1B" w:rsidRDefault="00A97FA7" w:rsidP="00A97FA7">
      <w:pPr>
        <w:pStyle w:val="NormalnyWeb"/>
        <w:spacing w:before="0" w:after="0" w:line="276" w:lineRule="auto"/>
        <w:jc w:val="both"/>
        <w:rPr>
          <w:rFonts w:asciiTheme="minorHAnsi" w:eastAsia="Calibri" w:hAnsiTheme="minorHAnsi" w:cstheme="minorHAnsi"/>
          <w:bCs/>
          <w:lang w:eastAsia="en-US"/>
        </w:rPr>
      </w:pPr>
      <w:bookmarkStart w:id="0" w:name="_Hlk58845410"/>
      <w:r w:rsidRPr="00A25D1B">
        <w:rPr>
          <w:rFonts w:asciiTheme="minorHAnsi" w:eastAsia="Calibri" w:hAnsiTheme="minorHAnsi" w:cstheme="minorHAnsi"/>
          <w:b/>
          <w:lang w:eastAsia="en-US"/>
        </w:rPr>
        <w:t xml:space="preserve">Muzeum Kultury Ludowej z siedzibą w Kolbuszowej, </w:t>
      </w:r>
      <w:r w:rsidRPr="00A25D1B">
        <w:rPr>
          <w:rFonts w:asciiTheme="minorHAnsi" w:eastAsia="Calibri" w:hAnsiTheme="minorHAnsi" w:cstheme="minorHAnsi"/>
          <w:bCs/>
          <w:lang w:eastAsia="en-US"/>
        </w:rPr>
        <w:t>36-100 Kolbuszowa, ul. Kościuszki 6, NIP 8141280431,</w:t>
      </w:r>
    </w:p>
    <w:p w:rsidR="00A97FA7" w:rsidRPr="00A25D1B" w:rsidRDefault="00A97FA7" w:rsidP="00A97FA7">
      <w:pPr>
        <w:pStyle w:val="NormalnyWeb"/>
        <w:spacing w:before="0" w:after="0" w:line="276" w:lineRule="auto"/>
        <w:jc w:val="both"/>
        <w:rPr>
          <w:rFonts w:asciiTheme="minorHAnsi" w:eastAsia="Calibri" w:hAnsiTheme="minorHAnsi" w:cstheme="minorHAnsi"/>
          <w:b/>
          <w:lang w:eastAsia="en-US"/>
        </w:rPr>
      </w:pPr>
      <w:r w:rsidRPr="00A25D1B">
        <w:rPr>
          <w:rFonts w:asciiTheme="minorHAnsi" w:eastAsia="Calibri" w:hAnsiTheme="minorHAnsi" w:cstheme="minorHAnsi"/>
          <w:bCs/>
          <w:lang w:eastAsia="en-US"/>
        </w:rPr>
        <w:t xml:space="preserve">reprezentowanym przez: Dyrektora Katarzynę </w:t>
      </w:r>
      <w:proofErr w:type="spellStart"/>
      <w:r w:rsidRPr="00A25D1B">
        <w:rPr>
          <w:rFonts w:asciiTheme="minorHAnsi" w:eastAsia="Calibri" w:hAnsiTheme="minorHAnsi" w:cstheme="minorHAnsi"/>
          <w:bCs/>
          <w:lang w:eastAsia="en-US"/>
        </w:rPr>
        <w:t>Dypę</w:t>
      </w:r>
      <w:proofErr w:type="spellEnd"/>
    </w:p>
    <w:p w:rsidR="007E112E" w:rsidRPr="00A25D1B" w:rsidRDefault="00A97FA7" w:rsidP="00A97FA7">
      <w:pPr>
        <w:pStyle w:val="NormalnyWeb"/>
        <w:spacing w:before="0" w:after="0" w:line="276" w:lineRule="auto"/>
        <w:jc w:val="both"/>
        <w:rPr>
          <w:rFonts w:asciiTheme="minorHAnsi" w:hAnsiTheme="minorHAnsi" w:cstheme="minorHAnsi"/>
        </w:rPr>
      </w:pPr>
      <w:r w:rsidRPr="00A25D1B">
        <w:rPr>
          <w:rFonts w:asciiTheme="minorHAnsi" w:eastAsia="Calibri" w:hAnsiTheme="minorHAnsi" w:cstheme="minorHAnsi"/>
          <w:bCs/>
          <w:lang w:eastAsia="en-US"/>
        </w:rPr>
        <w:t>zwanym w treści umowy</w:t>
      </w:r>
      <w:r w:rsidRPr="00A25D1B">
        <w:rPr>
          <w:rFonts w:asciiTheme="minorHAnsi" w:eastAsia="Calibri" w:hAnsiTheme="minorHAnsi" w:cstheme="minorHAnsi"/>
          <w:b/>
          <w:lang w:eastAsia="en-US"/>
        </w:rPr>
        <w:t xml:space="preserve"> Zamawiającym,</w:t>
      </w:r>
    </w:p>
    <w:bookmarkEnd w:id="0"/>
    <w:p w:rsidR="007E112E" w:rsidRDefault="001E34F8" w:rsidP="00A97FA7">
      <w:pPr>
        <w:pStyle w:val="Tekstpodstawowy"/>
        <w:spacing w:line="276" w:lineRule="auto"/>
        <w:jc w:val="both"/>
        <w:rPr>
          <w:rFonts w:asciiTheme="minorHAnsi" w:hAnsiTheme="minorHAnsi" w:cstheme="minorHAnsi"/>
          <w:sz w:val="24"/>
          <w:szCs w:val="24"/>
        </w:rPr>
      </w:pPr>
      <w:r>
        <w:rPr>
          <w:rFonts w:asciiTheme="minorHAnsi" w:hAnsiTheme="minorHAnsi" w:cstheme="minorHAnsi"/>
          <w:sz w:val="24"/>
          <w:szCs w:val="24"/>
        </w:rPr>
        <w:t>a __________________________________________________________________________</w:t>
      </w:r>
    </w:p>
    <w:p w:rsidR="001E34F8" w:rsidRPr="00A25D1B" w:rsidRDefault="001E34F8" w:rsidP="00A97FA7">
      <w:pPr>
        <w:pStyle w:val="Tekstpodstawowy"/>
        <w:spacing w:line="276" w:lineRule="auto"/>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w:t>
      </w:r>
    </w:p>
    <w:p w:rsidR="007E112E" w:rsidRPr="00A25D1B" w:rsidRDefault="007E112E" w:rsidP="00A97FA7">
      <w:pPr>
        <w:pStyle w:val="Tekstpodstawowy"/>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reprezentowaną (-</w:t>
      </w:r>
      <w:proofErr w:type="spellStart"/>
      <w:r w:rsidRPr="00A25D1B">
        <w:rPr>
          <w:rFonts w:asciiTheme="minorHAnsi" w:hAnsiTheme="minorHAnsi" w:cstheme="minorHAnsi"/>
          <w:sz w:val="24"/>
          <w:szCs w:val="24"/>
        </w:rPr>
        <w:t>ym</w:t>
      </w:r>
      <w:proofErr w:type="spellEnd"/>
      <w:r w:rsidRPr="00A25D1B">
        <w:rPr>
          <w:rFonts w:asciiTheme="minorHAnsi" w:hAnsiTheme="minorHAnsi" w:cstheme="minorHAnsi"/>
          <w:sz w:val="24"/>
          <w:szCs w:val="24"/>
        </w:rPr>
        <w:t>) przez:</w:t>
      </w:r>
      <w:r w:rsidR="00A97FA7" w:rsidRPr="00A25D1B">
        <w:rPr>
          <w:rFonts w:asciiTheme="minorHAnsi" w:hAnsiTheme="minorHAnsi" w:cstheme="minorHAnsi"/>
          <w:sz w:val="24"/>
          <w:szCs w:val="24"/>
        </w:rPr>
        <w:t xml:space="preserve"> </w:t>
      </w:r>
      <w:r w:rsidR="001E34F8">
        <w:rPr>
          <w:rFonts w:asciiTheme="minorHAnsi" w:hAnsiTheme="minorHAnsi" w:cstheme="minorHAnsi"/>
          <w:sz w:val="24"/>
          <w:szCs w:val="24"/>
        </w:rPr>
        <w:t>___________</w:t>
      </w:r>
    </w:p>
    <w:p w:rsidR="007E112E" w:rsidRPr="00A25D1B" w:rsidRDefault="00A97FA7" w:rsidP="00A97FA7">
      <w:pPr>
        <w:pStyle w:val="Tekstpodstawowy"/>
        <w:spacing w:line="276" w:lineRule="auto"/>
        <w:jc w:val="both"/>
        <w:rPr>
          <w:rFonts w:asciiTheme="minorHAnsi" w:hAnsiTheme="minorHAnsi" w:cstheme="minorHAnsi"/>
          <w:b/>
          <w:bCs/>
          <w:sz w:val="24"/>
          <w:szCs w:val="24"/>
        </w:rPr>
      </w:pPr>
      <w:r w:rsidRPr="00A25D1B">
        <w:rPr>
          <w:rFonts w:asciiTheme="minorHAnsi" w:eastAsia="Calibri" w:hAnsiTheme="minorHAnsi" w:cstheme="minorHAnsi"/>
          <w:bCs/>
          <w:sz w:val="24"/>
          <w:szCs w:val="24"/>
          <w:lang w:eastAsia="en-US"/>
        </w:rPr>
        <w:t>zwanym w treści umowy</w:t>
      </w:r>
      <w:r w:rsidRPr="00A25D1B">
        <w:rPr>
          <w:rFonts w:asciiTheme="minorHAnsi" w:eastAsia="Calibri" w:hAnsiTheme="minorHAnsi" w:cstheme="minorHAnsi"/>
          <w:b/>
          <w:sz w:val="24"/>
          <w:szCs w:val="24"/>
          <w:lang w:eastAsia="en-US"/>
        </w:rPr>
        <w:t xml:space="preserve"> </w:t>
      </w:r>
      <w:r w:rsidR="007E112E" w:rsidRPr="00A25D1B">
        <w:rPr>
          <w:rFonts w:asciiTheme="minorHAnsi" w:hAnsiTheme="minorHAnsi" w:cstheme="minorHAnsi"/>
          <w:b/>
          <w:bCs/>
          <w:sz w:val="24"/>
          <w:szCs w:val="24"/>
        </w:rPr>
        <w:t>Wykonawcą</w:t>
      </w:r>
      <w:r w:rsidR="001E34F8">
        <w:rPr>
          <w:rFonts w:asciiTheme="minorHAnsi" w:hAnsiTheme="minorHAnsi" w:cstheme="minorHAnsi"/>
          <w:b/>
          <w:bCs/>
          <w:sz w:val="24"/>
          <w:szCs w:val="24"/>
        </w:rPr>
        <w:t>.</w:t>
      </w:r>
    </w:p>
    <w:p w:rsidR="007E112E" w:rsidRPr="00A25D1B" w:rsidRDefault="007E112E" w:rsidP="00A97FA7">
      <w:pPr>
        <w:pStyle w:val="Tekstpodstawowy"/>
        <w:tabs>
          <w:tab w:val="left" w:pos="4431"/>
        </w:tabs>
        <w:spacing w:line="276" w:lineRule="auto"/>
        <w:rPr>
          <w:rFonts w:asciiTheme="minorHAnsi" w:hAnsiTheme="minorHAnsi" w:cstheme="minorHAnsi"/>
          <w:b/>
          <w:bCs/>
          <w:sz w:val="24"/>
          <w:szCs w:val="24"/>
        </w:rPr>
      </w:pPr>
    </w:p>
    <w:p w:rsidR="007E112E" w:rsidRPr="00A25D1B" w:rsidRDefault="007E112E" w:rsidP="00A97FA7">
      <w:pPr>
        <w:pStyle w:val="Tekstpodstawowy"/>
        <w:tabs>
          <w:tab w:val="left" w:pos="4431"/>
        </w:tabs>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 xml:space="preserve">Zamawiający przeprowadził postępowanie o udzielenie zamówienia publicznego w trybie </w:t>
      </w:r>
      <w:r w:rsidR="00A97FA7" w:rsidRPr="00A25D1B">
        <w:rPr>
          <w:rFonts w:asciiTheme="minorHAnsi" w:hAnsiTheme="minorHAnsi" w:cstheme="minorHAnsi"/>
          <w:sz w:val="24"/>
          <w:szCs w:val="24"/>
        </w:rPr>
        <w:t>podstawowym,</w:t>
      </w:r>
      <w:r w:rsidRPr="00A25D1B">
        <w:rPr>
          <w:rFonts w:asciiTheme="minorHAnsi" w:hAnsiTheme="minorHAnsi" w:cstheme="minorHAnsi"/>
          <w:sz w:val="24"/>
          <w:szCs w:val="24"/>
        </w:rPr>
        <w:t xml:space="preserve"> </w:t>
      </w:r>
      <w:r w:rsidR="00A97FA7" w:rsidRPr="00A25D1B">
        <w:rPr>
          <w:rFonts w:asciiTheme="minorHAnsi" w:hAnsiTheme="minorHAnsi" w:cstheme="minorHAnsi"/>
          <w:sz w:val="24"/>
          <w:szCs w:val="24"/>
        </w:rPr>
        <w:t xml:space="preserve">zgodnie z </w:t>
      </w:r>
      <w:r w:rsidR="0061404A" w:rsidRPr="00A25D1B">
        <w:rPr>
          <w:rFonts w:asciiTheme="minorHAnsi" w:hAnsiTheme="minorHAnsi" w:cstheme="minorHAnsi"/>
          <w:sz w:val="24"/>
          <w:szCs w:val="24"/>
        </w:rPr>
        <w:t>ustawą z dnia 11 września 2019 r. Prawo zamówień publicznych</w:t>
      </w:r>
      <w:r w:rsidRPr="00A25D1B">
        <w:rPr>
          <w:rFonts w:asciiTheme="minorHAnsi" w:hAnsiTheme="minorHAnsi" w:cstheme="minorHAnsi"/>
          <w:sz w:val="24"/>
          <w:szCs w:val="24"/>
        </w:rPr>
        <w:t>.</w:t>
      </w:r>
    </w:p>
    <w:p w:rsidR="00A97FA7" w:rsidRPr="00A25D1B" w:rsidRDefault="00A97FA7" w:rsidP="00A97FA7">
      <w:pPr>
        <w:pStyle w:val="Tekstpodstawowy"/>
        <w:tabs>
          <w:tab w:val="left" w:pos="4431"/>
        </w:tabs>
        <w:spacing w:line="276" w:lineRule="auto"/>
        <w:jc w:val="both"/>
        <w:rPr>
          <w:rFonts w:asciiTheme="minorHAnsi" w:hAnsiTheme="minorHAnsi" w:cstheme="minorHAnsi"/>
          <w:sz w:val="24"/>
          <w:szCs w:val="24"/>
        </w:rPr>
      </w:pPr>
    </w:p>
    <w:p w:rsidR="007E112E" w:rsidRPr="00813CAD" w:rsidRDefault="007E112E" w:rsidP="001E34F8">
      <w:pPr>
        <w:pStyle w:val="Nagwek1"/>
        <w:spacing w:before="240" w:after="120"/>
        <w:jc w:val="center"/>
        <w:rPr>
          <w:rFonts w:asciiTheme="minorHAnsi" w:hAnsiTheme="minorHAnsi" w:cstheme="minorHAnsi"/>
          <w:color w:val="000000" w:themeColor="text1"/>
        </w:rPr>
      </w:pPr>
      <w:r w:rsidRPr="00813CAD">
        <w:rPr>
          <w:rFonts w:asciiTheme="minorHAnsi" w:hAnsiTheme="minorHAnsi" w:cstheme="minorHAnsi"/>
          <w:color w:val="000000" w:themeColor="text1"/>
        </w:rPr>
        <w:t>§ 1</w:t>
      </w:r>
    </w:p>
    <w:p w:rsidR="007E112E" w:rsidRPr="00813CAD" w:rsidRDefault="007E112E" w:rsidP="00085E17">
      <w:pPr>
        <w:pStyle w:val="Nagwek1"/>
        <w:spacing w:before="120" w:after="120"/>
        <w:jc w:val="center"/>
        <w:rPr>
          <w:rFonts w:asciiTheme="minorHAnsi" w:hAnsiTheme="minorHAnsi" w:cstheme="minorHAnsi"/>
          <w:color w:val="000000" w:themeColor="text1"/>
          <w:sz w:val="24"/>
        </w:rPr>
      </w:pPr>
      <w:r w:rsidRPr="00813CAD">
        <w:rPr>
          <w:rFonts w:asciiTheme="minorHAnsi" w:hAnsiTheme="minorHAnsi" w:cstheme="minorHAnsi"/>
          <w:color w:val="000000" w:themeColor="text1"/>
          <w:sz w:val="24"/>
        </w:rPr>
        <w:t>PRZEDMIOT UMOWY</w:t>
      </w:r>
    </w:p>
    <w:p w:rsidR="0072525C" w:rsidRPr="00B00BC4" w:rsidRDefault="00A97FA7" w:rsidP="00085E17">
      <w:pPr>
        <w:numPr>
          <w:ilvl w:val="0"/>
          <w:numId w:val="5"/>
        </w:numPr>
        <w:spacing w:line="276" w:lineRule="auto"/>
        <w:ind w:left="426"/>
        <w:jc w:val="both"/>
        <w:rPr>
          <w:rFonts w:asciiTheme="minorHAnsi" w:hAnsiTheme="minorHAnsi" w:cstheme="minorHAnsi"/>
          <w:color w:val="FF0000"/>
          <w:sz w:val="24"/>
          <w:szCs w:val="24"/>
        </w:rPr>
      </w:pPr>
      <w:r w:rsidRPr="00A25D1B">
        <w:rPr>
          <w:rFonts w:asciiTheme="minorHAnsi" w:hAnsiTheme="minorHAnsi" w:cstheme="minorHAnsi"/>
          <w:sz w:val="24"/>
          <w:szCs w:val="24"/>
        </w:rPr>
        <w:t>Na podstawie niniejszej umowy</w:t>
      </w:r>
      <w:r w:rsidR="007E112E" w:rsidRPr="00A25D1B">
        <w:rPr>
          <w:rFonts w:asciiTheme="minorHAnsi" w:hAnsiTheme="minorHAnsi" w:cstheme="minorHAnsi"/>
          <w:sz w:val="24"/>
          <w:szCs w:val="24"/>
        </w:rPr>
        <w:t>, Zamawiający zamawia, a Wykonawca przyjmuje do wykonania</w:t>
      </w:r>
      <w:r w:rsidR="00977E29" w:rsidRPr="00A25D1B">
        <w:rPr>
          <w:rFonts w:asciiTheme="minorHAnsi" w:hAnsiTheme="minorHAnsi" w:cstheme="minorHAnsi"/>
          <w:sz w:val="24"/>
          <w:szCs w:val="24"/>
        </w:rPr>
        <w:t xml:space="preserve"> roboty budowlane w ramach</w:t>
      </w:r>
      <w:r w:rsidR="007E112E" w:rsidRPr="00A25D1B">
        <w:rPr>
          <w:rFonts w:asciiTheme="minorHAnsi" w:hAnsiTheme="minorHAnsi" w:cstheme="minorHAnsi"/>
          <w:sz w:val="24"/>
          <w:szCs w:val="24"/>
        </w:rPr>
        <w:t xml:space="preserve"> zadani</w:t>
      </w:r>
      <w:r w:rsidR="00977E29" w:rsidRPr="00A25D1B">
        <w:rPr>
          <w:rFonts w:asciiTheme="minorHAnsi" w:hAnsiTheme="minorHAnsi" w:cstheme="minorHAnsi"/>
          <w:sz w:val="24"/>
          <w:szCs w:val="24"/>
        </w:rPr>
        <w:t>a inwestycyjnego</w:t>
      </w:r>
      <w:r w:rsidR="001E34F8">
        <w:rPr>
          <w:rFonts w:asciiTheme="minorHAnsi" w:hAnsiTheme="minorHAnsi" w:cstheme="minorHAnsi"/>
          <w:sz w:val="24"/>
          <w:szCs w:val="24"/>
        </w:rPr>
        <w:t xml:space="preserve"> pn.</w:t>
      </w:r>
      <w:r w:rsidR="007E112E" w:rsidRPr="00A25D1B">
        <w:rPr>
          <w:rFonts w:asciiTheme="minorHAnsi" w:hAnsiTheme="minorHAnsi" w:cstheme="minorHAnsi"/>
          <w:b/>
          <w:sz w:val="24"/>
          <w:szCs w:val="24"/>
        </w:rPr>
        <w:t xml:space="preserve"> </w:t>
      </w:r>
      <w:r w:rsidR="00AF1C05" w:rsidRPr="00AF1C05">
        <w:rPr>
          <w:rFonts w:asciiTheme="minorHAnsi" w:hAnsiTheme="minorHAnsi" w:cstheme="minorHAnsi"/>
          <w:snapToGrid w:val="0"/>
          <w:color w:val="000000"/>
          <w:sz w:val="24"/>
          <w:szCs w:val="24"/>
        </w:rPr>
        <w:t>„</w:t>
      </w:r>
      <w:r w:rsidR="00AF1C05" w:rsidRPr="00AF1C05">
        <w:rPr>
          <w:rFonts w:asciiTheme="minorHAnsi" w:hAnsiTheme="minorHAnsi" w:cstheme="minorHAnsi"/>
          <w:b/>
          <w:color w:val="000000" w:themeColor="text1"/>
          <w:sz w:val="24"/>
          <w:szCs w:val="24"/>
        </w:rPr>
        <w:t>Budowa zespołu obiektów Parku Etnograficznego Muzeum Kultury Ludowej w Kolbuszowej (strefa zaplecza "A"): kontynuacja prac budowlanych Rządcówki z Rudnej Wielkiej – II etap”</w:t>
      </w:r>
      <w:r w:rsidR="00EE1BF8" w:rsidRPr="00AF1C05">
        <w:rPr>
          <w:rFonts w:asciiTheme="minorHAnsi" w:hAnsiTheme="minorHAnsi" w:cstheme="minorHAnsi"/>
          <w:iCs/>
          <w:sz w:val="24"/>
          <w:szCs w:val="24"/>
        </w:rPr>
        <w:t xml:space="preserve"> </w:t>
      </w:r>
      <w:r w:rsidR="00E75A57" w:rsidRPr="00B00BC4">
        <w:rPr>
          <w:rFonts w:asciiTheme="minorHAnsi" w:hAnsiTheme="minorHAnsi" w:cstheme="minorHAnsi"/>
          <w:iCs/>
          <w:color w:val="000000" w:themeColor="text1"/>
          <w:sz w:val="24"/>
          <w:szCs w:val="24"/>
        </w:rPr>
        <w:t>–</w:t>
      </w:r>
      <w:r w:rsidR="00B00BC4" w:rsidRPr="00B00BC4">
        <w:rPr>
          <w:rFonts w:asciiTheme="minorHAnsi" w:hAnsiTheme="minorHAnsi" w:cstheme="minorHAnsi"/>
          <w:iCs/>
          <w:color w:val="000000" w:themeColor="text1"/>
          <w:sz w:val="24"/>
          <w:szCs w:val="24"/>
        </w:rPr>
        <w:t xml:space="preserve"> </w:t>
      </w:r>
      <w:r w:rsidR="00750888">
        <w:rPr>
          <w:rFonts w:asciiTheme="minorHAnsi" w:hAnsiTheme="minorHAnsi" w:cstheme="minorHAnsi"/>
          <w:iCs/>
          <w:color w:val="000000" w:themeColor="text1"/>
          <w:sz w:val="24"/>
          <w:szCs w:val="24"/>
        </w:rPr>
        <w:t xml:space="preserve">w </w:t>
      </w:r>
      <w:r w:rsidR="007E112E" w:rsidRPr="00B00BC4">
        <w:rPr>
          <w:rFonts w:asciiTheme="minorHAnsi" w:eastAsia="ArialNarrow" w:hAnsiTheme="minorHAnsi" w:cstheme="minorHAnsi"/>
          <w:color w:val="000000" w:themeColor="text1"/>
          <w:sz w:val="24"/>
          <w:szCs w:val="24"/>
        </w:rPr>
        <w:t xml:space="preserve">zakresie </w:t>
      </w:r>
      <w:r w:rsidR="007E112E" w:rsidRPr="00B00BC4">
        <w:rPr>
          <w:rFonts w:asciiTheme="minorHAnsi" w:hAnsiTheme="minorHAnsi" w:cstheme="minorHAnsi"/>
          <w:color w:val="000000" w:themeColor="text1"/>
          <w:sz w:val="24"/>
          <w:szCs w:val="24"/>
        </w:rPr>
        <w:t xml:space="preserve">określonym </w:t>
      </w:r>
      <w:r w:rsidR="00750888">
        <w:rPr>
          <w:rFonts w:asciiTheme="minorHAnsi" w:hAnsiTheme="minorHAnsi" w:cstheme="minorHAnsi"/>
          <w:color w:val="000000" w:themeColor="text1"/>
          <w:sz w:val="24"/>
          <w:szCs w:val="24"/>
        </w:rPr>
        <w:t>w</w:t>
      </w:r>
      <w:r w:rsidR="00B00BC4" w:rsidRPr="00B00BC4">
        <w:rPr>
          <w:rFonts w:asciiTheme="minorHAnsi" w:hAnsiTheme="minorHAnsi" w:cstheme="minorHAnsi"/>
          <w:color w:val="000000" w:themeColor="text1"/>
          <w:sz w:val="24"/>
          <w:szCs w:val="24"/>
        </w:rPr>
        <w:t xml:space="preserve"> przedmiarach robót. </w:t>
      </w:r>
    </w:p>
    <w:p w:rsidR="003F3871" w:rsidRPr="00CB5AC4" w:rsidRDefault="003F3871" w:rsidP="003F3871">
      <w:pPr>
        <w:numPr>
          <w:ilvl w:val="0"/>
          <w:numId w:val="5"/>
        </w:numPr>
        <w:spacing w:line="276" w:lineRule="auto"/>
        <w:ind w:left="426"/>
        <w:jc w:val="both"/>
        <w:rPr>
          <w:rFonts w:asciiTheme="minorHAnsi" w:hAnsiTheme="minorHAnsi" w:cstheme="minorHAnsi"/>
          <w:b/>
          <w:color w:val="000000" w:themeColor="text1"/>
          <w:sz w:val="24"/>
          <w:szCs w:val="24"/>
        </w:rPr>
      </w:pPr>
      <w:r w:rsidRPr="00CB5AC4">
        <w:rPr>
          <w:rFonts w:asciiTheme="minorHAnsi" w:hAnsiTheme="minorHAnsi" w:cstheme="minorHAnsi"/>
          <w:b/>
          <w:color w:val="000000" w:themeColor="text1"/>
          <w:sz w:val="24"/>
          <w:szCs w:val="24"/>
        </w:rPr>
        <w:t>P</w:t>
      </w:r>
      <w:r w:rsidR="006912FA" w:rsidRPr="00CB5AC4">
        <w:rPr>
          <w:rFonts w:asciiTheme="minorHAnsi" w:hAnsiTheme="minorHAnsi" w:cstheme="minorHAnsi"/>
          <w:b/>
          <w:color w:val="000000" w:themeColor="text1"/>
          <w:sz w:val="24"/>
          <w:szCs w:val="24"/>
        </w:rPr>
        <w:t>rzedmiot</w:t>
      </w:r>
      <w:r w:rsidRPr="00CB5AC4">
        <w:rPr>
          <w:rFonts w:asciiTheme="minorHAnsi" w:hAnsiTheme="minorHAnsi" w:cstheme="minorHAnsi"/>
          <w:b/>
          <w:color w:val="000000" w:themeColor="text1"/>
          <w:sz w:val="24"/>
          <w:szCs w:val="24"/>
        </w:rPr>
        <w:t>em</w:t>
      </w:r>
      <w:r w:rsidR="006912FA" w:rsidRPr="00CB5AC4">
        <w:rPr>
          <w:rFonts w:asciiTheme="minorHAnsi" w:hAnsiTheme="minorHAnsi" w:cstheme="minorHAnsi"/>
          <w:b/>
          <w:color w:val="000000" w:themeColor="text1"/>
          <w:sz w:val="24"/>
          <w:szCs w:val="24"/>
        </w:rPr>
        <w:t xml:space="preserve"> umowy</w:t>
      </w:r>
      <w:r w:rsidRPr="00CB5AC4">
        <w:rPr>
          <w:rFonts w:asciiTheme="minorHAnsi" w:hAnsiTheme="minorHAnsi" w:cstheme="minorHAnsi"/>
          <w:b/>
          <w:color w:val="000000" w:themeColor="text1"/>
          <w:sz w:val="24"/>
          <w:szCs w:val="24"/>
        </w:rPr>
        <w:t xml:space="preserve"> jest kontynuacja prac budowlanych przy Rządcówce z Rudnej Wielkiej w Parku Etnograficznym Muzeum Kultury Ludowej w Kolbuszowej oraz wykonanie instalacji teletechnicznych w strefie zaplecza A, założenie dworskie. </w:t>
      </w:r>
    </w:p>
    <w:p w:rsidR="003F3871" w:rsidRPr="008D25A1" w:rsidRDefault="003F3871" w:rsidP="00915742">
      <w:pPr>
        <w:pStyle w:val="Akapitzlist"/>
        <w:widowControl/>
        <w:numPr>
          <w:ilvl w:val="1"/>
          <w:numId w:val="5"/>
        </w:numPr>
        <w:autoSpaceDE/>
        <w:spacing w:line="276" w:lineRule="auto"/>
        <w:jc w:val="both"/>
        <w:rPr>
          <w:rFonts w:asciiTheme="minorHAnsi" w:hAnsiTheme="minorHAnsi" w:cstheme="minorHAnsi"/>
          <w:snapToGrid w:val="0"/>
          <w:color w:val="000000" w:themeColor="text1"/>
          <w:sz w:val="24"/>
          <w:szCs w:val="24"/>
        </w:rPr>
      </w:pPr>
      <w:r w:rsidRPr="0030580A">
        <w:rPr>
          <w:rFonts w:asciiTheme="minorHAnsi" w:hAnsiTheme="minorHAnsi" w:cstheme="minorHAnsi"/>
          <w:color w:val="000000"/>
          <w:sz w:val="24"/>
          <w:szCs w:val="24"/>
        </w:rPr>
        <w:t>Zakres prac</w:t>
      </w:r>
      <w:r w:rsidRPr="0030580A">
        <w:rPr>
          <w:rFonts w:asciiTheme="minorHAnsi" w:eastAsia="Calibri" w:hAnsiTheme="minorHAnsi" w:cstheme="minorHAnsi"/>
          <w:color w:val="000000"/>
          <w:sz w:val="24"/>
          <w:szCs w:val="24"/>
          <w:lang w:eastAsia="en-US"/>
        </w:rPr>
        <w:t xml:space="preserve"> przy Rządcówce z Rudnej Wielkiej</w:t>
      </w:r>
      <w:r w:rsidRPr="0030580A">
        <w:rPr>
          <w:rFonts w:asciiTheme="minorHAnsi" w:hAnsiTheme="minorHAnsi" w:cstheme="minorHAnsi"/>
          <w:color w:val="000000"/>
          <w:sz w:val="24"/>
          <w:szCs w:val="24"/>
        </w:rPr>
        <w:t xml:space="preserve"> obejmuje wykonanie m.in.</w:t>
      </w:r>
      <w:r w:rsidRPr="008D25A1">
        <w:rPr>
          <w:rFonts w:asciiTheme="minorHAnsi" w:hAnsiTheme="minorHAnsi" w:cstheme="minorHAnsi"/>
          <w:snapToGrid w:val="0"/>
          <w:color w:val="000000" w:themeColor="text1"/>
          <w:sz w:val="24"/>
          <w:szCs w:val="24"/>
        </w:rPr>
        <w:t xml:space="preserve"> robót budowlanych w zakresie:</w:t>
      </w:r>
    </w:p>
    <w:p w:rsidR="003F3871" w:rsidRPr="0030580A" w:rsidRDefault="003F3871" w:rsidP="00915742">
      <w:pPr>
        <w:pStyle w:val="Akapitzlist"/>
        <w:widowControl/>
        <w:numPr>
          <w:ilvl w:val="0"/>
          <w:numId w:val="28"/>
        </w:numPr>
        <w:autoSpaceDE/>
        <w:spacing w:line="276" w:lineRule="auto"/>
        <w:ind w:firstLine="414"/>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schody zewnętrzne</w:t>
      </w:r>
      <w:r>
        <w:rPr>
          <w:rFonts w:asciiTheme="minorHAnsi" w:hAnsiTheme="minorHAnsi" w:cstheme="minorHAnsi"/>
          <w:snapToGrid w:val="0"/>
          <w:color w:val="000000" w:themeColor="text1"/>
          <w:sz w:val="24"/>
          <w:szCs w:val="24"/>
        </w:rPr>
        <w:t>,</w:t>
      </w:r>
      <w:r w:rsidRPr="0030580A">
        <w:rPr>
          <w:rFonts w:asciiTheme="minorHAnsi" w:hAnsiTheme="minorHAnsi" w:cstheme="minorHAnsi"/>
          <w:snapToGrid w:val="0"/>
          <w:color w:val="000000" w:themeColor="text1"/>
          <w:sz w:val="24"/>
          <w:szCs w:val="24"/>
        </w:rPr>
        <w:t xml:space="preserve"> </w:t>
      </w:r>
    </w:p>
    <w:p w:rsidR="003F3871" w:rsidRPr="0030580A" w:rsidRDefault="003F3871" w:rsidP="00915742">
      <w:pPr>
        <w:pStyle w:val="Akapitzlist"/>
        <w:widowControl/>
        <w:numPr>
          <w:ilvl w:val="0"/>
          <w:numId w:val="28"/>
        </w:numPr>
        <w:autoSpaceDE/>
        <w:spacing w:line="276" w:lineRule="auto"/>
        <w:ind w:firstLine="414"/>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podłog</w:t>
      </w:r>
      <w:r>
        <w:rPr>
          <w:rFonts w:asciiTheme="minorHAnsi" w:hAnsiTheme="minorHAnsi" w:cstheme="minorHAnsi"/>
          <w:snapToGrid w:val="0"/>
          <w:color w:val="000000" w:themeColor="text1"/>
          <w:sz w:val="24"/>
          <w:szCs w:val="24"/>
        </w:rPr>
        <w:t>a</w:t>
      </w:r>
      <w:r w:rsidRPr="0030580A">
        <w:rPr>
          <w:rFonts w:asciiTheme="minorHAnsi" w:hAnsiTheme="minorHAnsi" w:cstheme="minorHAnsi"/>
          <w:snapToGrid w:val="0"/>
          <w:color w:val="000000" w:themeColor="text1"/>
          <w:sz w:val="24"/>
          <w:szCs w:val="24"/>
        </w:rPr>
        <w:t xml:space="preserve"> parteru</w:t>
      </w:r>
      <w:r>
        <w:rPr>
          <w:rFonts w:asciiTheme="minorHAnsi" w:hAnsiTheme="minorHAnsi" w:cstheme="minorHAnsi"/>
          <w:snapToGrid w:val="0"/>
          <w:color w:val="000000" w:themeColor="text1"/>
          <w:sz w:val="24"/>
          <w:szCs w:val="24"/>
        </w:rPr>
        <w:t>,</w:t>
      </w:r>
      <w:r w:rsidRPr="0030580A">
        <w:rPr>
          <w:rFonts w:asciiTheme="minorHAnsi" w:hAnsiTheme="minorHAnsi" w:cstheme="minorHAnsi"/>
          <w:snapToGrid w:val="0"/>
          <w:color w:val="000000" w:themeColor="text1"/>
          <w:sz w:val="24"/>
          <w:szCs w:val="24"/>
        </w:rPr>
        <w:t xml:space="preserve"> </w:t>
      </w:r>
    </w:p>
    <w:p w:rsidR="003F3871" w:rsidRPr="0030580A" w:rsidRDefault="003F3871" w:rsidP="00915742">
      <w:pPr>
        <w:pStyle w:val="Akapitzlist"/>
        <w:widowControl/>
        <w:numPr>
          <w:ilvl w:val="0"/>
          <w:numId w:val="28"/>
        </w:numPr>
        <w:autoSpaceDE/>
        <w:spacing w:line="276" w:lineRule="auto"/>
        <w:ind w:firstLine="414"/>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wykończenie łazienki i pomieszczenia socjalnego,</w:t>
      </w:r>
    </w:p>
    <w:p w:rsidR="003F3871" w:rsidRPr="0030580A" w:rsidRDefault="003F3871" w:rsidP="00915742">
      <w:pPr>
        <w:pStyle w:val="Akapitzlist"/>
        <w:widowControl/>
        <w:numPr>
          <w:ilvl w:val="0"/>
          <w:numId w:val="28"/>
        </w:numPr>
        <w:autoSpaceDE/>
        <w:spacing w:line="276" w:lineRule="auto"/>
        <w:ind w:firstLine="414"/>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zabudo</w:t>
      </w:r>
      <w:r>
        <w:rPr>
          <w:rFonts w:asciiTheme="minorHAnsi" w:hAnsiTheme="minorHAnsi" w:cstheme="minorHAnsi"/>
          <w:snapToGrid w:val="0"/>
          <w:color w:val="000000" w:themeColor="text1"/>
          <w:sz w:val="24"/>
          <w:szCs w:val="24"/>
        </w:rPr>
        <w:t>wa</w:t>
      </w:r>
      <w:r w:rsidRPr="0030580A">
        <w:rPr>
          <w:rFonts w:asciiTheme="minorHAnsi" w:hAnsiTheme="minorHAnsi" w:cstheme="minorHAnsi"/>
          <w:snapToGrid w:val="0"/>
          <w:color w:val="000000" w:themeColor="text1"/>
          <w:sz w:val="24"/>
          <w:szCs w:val="24"/>
        </w:rPr>
        <w:t xml:space="preserve"> schodów ścianą z desek,</w:t>
      </w:r>
    </w:p>
    <w:p w:rsidR="003F3871" w:rsidRPr="0030580A" w:rsidRDefault="003F3871" w:rsidP="00915742">
      <w:pPr>
        <w:pStyle w:val="Akapitzlist"/>
        <w:widowControl/>
        <w:numPr>
          <w:ilvl w:val="0"/>
          <w:numId w:val="28"/>
        </w:numPr>
        <w:autoSpaceDE/>
        <w:spacing w:line="276" w:lineRule="auto"/>
        <w:ind w:firstLine="414"/>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instalacji oświetlenia, gniazd wtykowych i siły,</w:t>
      </w:r>
    </w:p>
    <w:p w:rsidR="003F3871" w:rsidRPr="0030580A" w:rsidRDefault="003F3871" w:rsidP="00915742">
      <w:pPr>
        <w:pStyle w:val="Akapitzlist"/>
        <w:widowControl/>
        <w:numPr>
          <w:ilvl w:val="0"/>
          <w:numId w:val="28"/>
        </w:numPr>
        <w:autoSpaceDE/>
        <w:spacing w:line="276" w:lineRule="auto"/>
        <w:ind w:firstLine="414"/>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pomiarów instalacji uziemiającej i połączeń wyrównawczych,</w:t>
      </w:r>
    </w:p>
    <w:p w:rsidR="003F3871" w:rsidRPr="0030580A" w:rsidRDefault="003F3871" w:rsidP="00915742">
      <w:pPr>
        <w:pStyle w:val="Akapitzlist"/>
        <w:widowControl/>
        <w:numPr>
          <w:ilvl w:val="0"/>
          <w:numId w:val="28"/>
        </w:numPr>
        <w:autoSpaceDE/>
        <w:spacing w:line="276" w:lineRule="auto"/>
        <w:ind w:firstLine="414"/>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instalacja centralnego ogrzewania,</w:t>
      </w:r>
    </w:p>
    <w:p w:rsidR="003F3871" w:rsidRPr="0030580A" w:rsidRDefault="003F3871" w:rsidP="00915742">
      <w:pPr>
        <w:pStyle w:val="Akapitzlist"/>
        <w:widowControl/>
        <w:numPr>
          <w:ilvl w:val="0"/>
          <w:numId w:val="28"/>
        </w:numPr>
        <w:autoSpaceDE/>
        <w:spacing w:line="276" w:lineRule="auto"/>
        <w:ind w:firstLine="414"/>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instalacja klimatyzacji,</w:t>
      </w:r>
    </w:p>
    <w:p w:rsidR="003F3871" w:rsidRPr="0030580A" w:rsidRDefault="003F3871" w:rsidP="00915742">
      <w:pPr>
        <w:pStyle w:val="Akapitzlist"/>
        <w:widowControl/>
        <w:numPr>
          <w:ilvl w:val="0"/>
          <w:numId w:val="28"/>
        </w:numPr>
        <w:autoSpaceDE/>
        <w:spacing w:line="276" w:lineRule="auto"/>
        <w:ind w:firstLine="414"/>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wewnętrzna instalacja gazowa i kocioł,</w:t>
      </w:r>
    </w:p>
    <w:p w:rsidR="003F3871" w:rsidRPr="0030580A" w:rsidRDefault="003F3871" w:rsidP="00915742">
      <w:pPr>
        <w:pStyle w:val="Akapitzlist"/>
        <w:widowControl/>
        <w:numPr>
          <w:ilvl w:val="0"/>
          <w:numId w:val="28"/>
        </w:numPr>
        <w:autoSpaceDE/>
        <w:spacing w:line="276" w:lineRule="auto"/>
        <w:ind w:firstLine="414"/>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woda bytowa,</w:t>
      </w:r>
    </w:p>
    <w:p w:rsidR="003F3871" w:rsidRPr="0030580A" w:rsidRDefault="003F3871" w:rsidP="00915742">
      <w:pPr>
        <w:pStyle w:val="Akapitzlist"/>
        <w:widowControl/>
        <w:numPr>
          <w:ilvl w:val="0"/>
          <w:numId w:val="28"/>
        </w:numPr>
        <w:autoSpaceDE/>
        <w:spacing w:line="276" w:lineRule="auto"/>
        <w:ind w:firstLine="414"/>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lastRenderedPageBreak/>
        <w:t>instalacja kanalizacyjna wewnętrzna,</w:t>
      </w:r>
    </w:p>
    <w:p w:rsidR="003F3871" w:rsidRPr="0030580A" w:rsidRDefault="003F3871" w:rsidP="00915742">
      <w:pPr>
        <w:pStyle w:val="Akapitzlist"/>
        <w:widowControl/>
        <w:numPr>
          <w:ilvl w:val="0"/>
          <w:numId w:val="28"/>
        </w:numPr>
        <w:autoSpaceDE/>
        <w:spacing w:line="276" w:lineRule="auto"/>
        <w:ind w:firstLine="414"/>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linie kablowe NN i oświetlenia terenu,</w:t>
      </w:r>
    </w:p>
    <w:p w:rsidR="003F3871" w:rsidRPr="0030580A" w:rsidRDefault="003F3871" w:rsidP="00915742">
      <w:pPr>
        <w:pStyle w:val="Akapitzlist"/>
        <w:widowControl/>
        <w:numPr>
          <w:ilvl w:val="0"/>
          <w:numId w:val="28"/>
        </w:numPr>
        <w:autoSpaceDE/>
        <w:spacing w:line="276" w:lineRule="auto"/>
        <w:ind w:firstLine="414"/>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 xml:space="preserve">przyłącz gazu zewnętrznego, </w:t>
      </w:r>
    </w:p>
    <w:p w:rsidR="003F3871" w:rsidRPr="0030580A" w:rsidRDefault="003F3871" w:rsidP="00915742">
      <w:pPr>
        <w:pStyle w:val="Akapitzlist"/>
        <w:widowControl/>
        <w:numPr>
          <w:ilvl w:val="0"/>
          <w:numId w:val="28"/>
        </w:numPr>
        <w:autoSpaceDE/>
        <w:spacing w:line="276" w:lineRule="auto"/>
        <w:ind w:firstLine="414"/>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klapa stropowa,</w:t>
      </w:r>
    </w:p>
    <w:p w:rsidR="003F3871" w:rsidRPr="0030580A" w:rsidRDefault="003F3871" w:rsidP="00915742">
      <w:pPr>
        <w:pStyle w:val="Akapitzlist"/>
        <w:widowControl/>
        <w:numPr>
          <w:ilvl w:val="0"/>
          <w:numId w:val="28"/>
        </w:numPr>
        <w:autoSpaceDE/>
        <w:spacing w:line="276" w:lineRule="auto"/>
        <w:ind w:left="1003" w:firstLine="414"/>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roboty wykończeniowe,</w:t>
      </w:r>
    </w:p>
    <w:p w:rsidR="003F3871" w:rsidRPr="0030580A" w:rsidRDefault="003F3871" w:rsidP="00915742">
      <w:pPr>
        <w:pStyle w:val="Akapitzlist"/>
        <w:widowControl/>
        <w:numPr>
          <w:ilvl w:val="0"/>
          <w:numId w:val="28"/>
        </w:numPr>
        <w:autoSpaceDE/>
        <w:spacing w:line="276" w:lineRule="auto"/>
        <w:ind w:left="1003" w:firstLine="414"/>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obróbki blacharskie czapek kominów,</w:t>
      </w:r>
    </w:p>
    <w:p w:rsidR="003F3871" w:rsidRPr="0030580A" w:rsidRDefault="003F3871" w:rsidP="00915742">
      <w:pPr>
        <w:pStyle w:val="Akapitzlist"/>
        <w:widowControl/>
        <w:numPr>
          <w:ilvl w:val="1"/>
          <w:numId w:val="5"/>
        </w:numPr>
        <w:autoSpaceDE/>
        <w:spacing w:line="276" w:lineRule="auto"/>
        <w:jc w:val="both"/>
        <w:rPr>
          <w:rFonts w:asciiTheme="minorHAnsi" w:hAnsiTheme="minorHAnsi" w:cstheme="minorHAnsi"/>
          <w:snapToGrid w:val="0"/>
          <w:color w:val="000000" w:themeColor="text1"/>
          <w:sz w:val="24"/>
          <w:szCs w:val="24"/>
        </w:rPr>
      </w:pPr>
      <w:r>
        <w:rPr>
          <w:rFonts w:asciiTheme="minorHAnsi" w:hAnsiTheme="minorHAnsi" w:cstheme="minorHAnsi"/>
          <w:snapToGrid w:val="0"/>
          <w:color w:val="000000" w:themeColor="text1"/>
          <w:sz w:val="24"/>
          <w:szCs w:val="24"/>
        </w:rPr>
        <w:t xml:space="preserve"> Zakres </w:t>
      </w:r>
      <w:r w:rsidRPr="0030580A">
        <w:rPr>
          <w:rFonts w:asciiTheme="minorHAnsi" w:hAnsiTheme="minorHAnsi" w:cstheme="minorHAnsi"/>
          <w:snapToGrid w:val="0"/>
          <w:color w:val="000000" w:themeColor="text1"/>
          <w:sz w:val="24"/>
          <w:szCs w:val="24"/>
        </w:rPr>
        <w:t xml:space="preserve">prac w strefie zaplecza "A", założenie dworskie – instalacje teletechniczne </w:t>
      </w:r>
      <w:r>
        <w:rPr>
          <w:rFonts w:asciiTheme="minorHAnsi" w:hAnsiTheme="minorHAnsi" w:cstheme="minorHAnsi"/>
          <w:snapToGrid w:val="0"/>
          <w:color w:val="000000" w:themeColor="text1"/>
          <w:sz w:val="24"/>
          <w:szCs w:val="24"/>
        </w:rPr>
        <w:t xml:space="preserve">obejmuje </w:t>
      </w:r>
      <w:r w:rsidRPr="0030580A">
        <w:rPr>
          <w:rFonts w:asciiTheme="minorHAnsi" w:hAnsiTheme="minorHAnsi" w:cstheme="minorHAnsi"/>
          <w:snapToGrid w:val="0"/>
          <w:color w:val="000000" w:themeColor="text1"/>
          <w:sz w:val="24"/>
          <w:szCs w:val="24"/>
        </w:rPr>
        <w:t>min</w:t>
      </w:r>
      <w:r>
        <w:rPr>
          <w:rFonts w:asciiTheme="minorHAnsi" w:hAnsiTheme="minorHAnsi" w:cstheme="minorHAnsi"/>
          <w:snapToGrid w:val="0"/>
          <w:color w:val="000000" w:themeColor="text1"/>
          <w:sz w:val="24"/>
          <w:szCs w:val="24"/>
        </w:rPr>
        <w:t xml:space="preserve"> </w:t>
      </w:r>
      <w:r w:rsidRPr="008D25A1">
        <w:rPr>
          <w:rFonts w:asciiTheme="minorHAnsi" w:hAnsiTheme="minorHAnsi" w:cstheme="minorHAnsi"/>
          <w:snapToGrid w:val="0"/>
          <w:color w:val="000000" w:themeColor="text1"/>
          <w:sz w:val="24"/>
          <w:szCs w:val="24"/>
        </w:rPr>
        <w:t>wykonanie robót budowlanych</w:t>
      </w:r>
      <w:r w:rsidRPr="0030580A">
        <w:rPr>
          <w:rFonts w:asciiTheme="minorHAnsi" w:hAnsiTheme="minorHAnsi" w:cstheme="minorHAnsi"/>
          <w:snapToGrid w:val="0"/>
          <w:color w:val="000000" w:themeColor="text1"/>
          <w:sz w:val="24"/>
          <w:szCs w:val="24"/>
        </w:rPr>
        <w:t xml:space="preserve"> w zakresie:</w:t>
      </w:r>
    </w:p>
    <w:p w:rsidR="003F3871" w:rsidRPr="0030580A" w:rsidRDefault="003F3871" w:rsidP="00915742">
      <w:pPr>
        <w:pStyle w:val="Akapitzlist"/>
        <w:widowControl/>
        <w:numPr>
          <w:ilvl w:val="0"/>
          <w:numId w:val="29"/>
        </w:numPr>
        <w:autoSpaceDE/>
        <w:spacing w:line="276" w:lineRule="auto"/>
        <w:ind w:left="1418" w:firstLine="0"/>
        <w:jc w:val="both"/>
        <w:rPr>
          <w:rFonts w:asciiTheme="minorHAnsi" w:hAnsiTheme="minorHAnsi" w:cstheme="minorHAnsi"/>
          <w:snapToGrid w:val="0"/>
          <w:color w:val="000000" w:themeColor="text1"/>
          <w:sz w:val="24"/>
          <w:szCs w:val="24"/>
        </w:rPr>
      </w:pPr>
      <w:r>
        <w:rPr>
          <w:rFonts w:asciiTheme="minorHAnsi" w:hAnsiTheme="minorHAnsi" w:cstheme="minorHAnsi"/>
          <w:snapToGrid w:val="0"/>
          <w:color w:val="000000" w:themeColor="text1"/>
          <w:sz w:val="24"/>
          <w:szCs w:val="24"/>
        </w:rPr>
        <w:t xml:space="preserve">dokończenie </w:t>
      </w:r>
      <w:r w:rsidRPr="0030580A">
        <w:rPr>
          <w:rFonts w:asciiTheme="minorHAnsi" w:hAnsiTheme="minorHAnsi" w:cstheme="minorHAnsi"/>
          <w:snapToGrid w:val="0"/>
          <w:color w:val="000000" w:themeColor="text1"/>
          <w:sz w:val="24"/>
          <w:szCs w:val="24"/>
        </w:rPr>
        <w:t xml:space="preserve">kanalizacji kablowej instalacji teletechnicznych,  </w:t>
      </w:r>
    </w:p>
    <w:p w:rsidR="003F3871" w:rsidRPr="0030580A" w:rsidRDefault="003F3871" w:rsidP="00915742">
      <w:pPr>
        <w:pStyle w:val="Akapitzlist"/>
        <w:widowControl/>
        <w:numPr>
          <w:ilvl w:val="0"/>
          <w:numId w:val="29"/>
        </w:numPr>
        <w:autoSpaceDE/>
        <w:spacing w:line="276" w:lineRule="auto"/>
        <w:ind w:left="1418" w:firstLine="0"/>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dokończenie systemu detekcji pożaru  (SSP),</w:t>
      </w:r>
    </w:p>
    <w:p w:rsidR="003F3871" w:rsidRPr="0030580A" w:rsidRDefault="003F3871" w:rsidP="00915742">
      <w:pPr>
        <w:pStyle w:val="Akapitzlist"/>
        <w:widowControl/>
        <w:numPr>
          <w:ilvl w:val="0"/>
          <w:numId w:val="29"/>
        </w:numPr>
        <w:autoSpaceDE/>
        <w:spacing w:line="276" w:lineRule="auto"/>
        <w:ind w:left="1418" w:firstLine="0"/>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systemu sieci strukturalnej (LAN),</w:t>
      </w:r>
    </w:p>
    <w:p w:rsidR="003F3871" w:rsidRPr="0030580A" w:rsidRDefault="003F3871" w:rsidP="00915742">
      <w:pPr>
        <w:pStyle w:val="Akapitzlist"/>
        <w:widowControl/>
        <w:numPr>
          <w:ilvl w:val="0"/>
          <w:numId w:val="29"/>
        </w:numPr>
        <w:autoSpaceDE/>
        <w:spacing w:line="276" w:lineRule="auto"/>
        <w:ind w:left="1418" w:firstLine="0"/>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dokończenie systemu sygnalizacji włamania i napadu (</w:t>
      </w:r>
      <w:proofErr w:type="spellStart"/>
      <w:r w:rsidRPr="0030580A">
        <w:rPr>
          <w:rFonts w:asciiTheme="minorHAnsi" w:hAnsiTheme="minorHAnsi" w:cstheme="minorHAnsi"/>
          <w:snapToGrid w:val="0"/>
          <w:color w:val="000000" w:themeColor="text1"/>
          <w:sz w:val="24"/>
          <w:szCs w:val="24"/>
        </w:rPr>
        <w:t>SSWiN</w:t>
      </w:r>
      <w:proofErr w:type="spellEnd"/>
      <w:r w:rsidRPr="0030580A">
        <w:rPr>
          <w:rFonts w:asciiTheme="minorHAnsi" w:hAnsiTheme="minorHAnsi" w:cstheme="minorHAnsi"/>
          <w:snapToGrid w:val="0"/>
          <w:color w:val="000000" w:themeColor="text1"/>
          <w:sz w:val="24"/>
          <w:szCs w:val="24"/>
        </w:rPr>
        <w:t>),</w:t>
      </w:r>
    </w:p>
    <w:p w:rsidR="003F3871" w:rsidRPr="0030580A" w:rsidRDefault="003F3871" w:rsidP="00915742">
      <w:pPr>
        <w:pStyle w:val="Akapitzlist"/>
        <w:widowControl/>
        <w:numPr>
          <w:ilvl w:val="0"/>
          <w:numId w:val="29"/>
        </w:numPr>
        <w:autoSpaceDE/>
        <w:spacing w:line="276" w:lineRule="auto"/>
        <w:ind w:left="1418" w:firstLine="0"/>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wykonanie systemu monitoringu wizyjnego (CCTV),</w:t>
      </w:r>
    </w:p>
    <w:p w:rsidR="003F3871" w:rsidRPr="0030580A" w:rsidRDefault="003F3871" w:rsidP="00915742">
      <w:pPr>
        <w:pStyle w:val="Akapitzlist"/>
        <w:widowControl/>
        <w:numPr>
          <w:ilvl w:val="0"/>
          <w:numId w:val="29"/>
        </w:numPr>
        <w:autoSpaceDE/>
        <w:spacing w:line="276" w:lineRule="auto"/>
        <w:ind w:left="1418" w:firstLine="0"/>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instalacja wideo domofonu, automatyka bramy,</w:t>
      </w:r>
    </w:p>
    <w:p w:rsidR="003F3871" w:rsidRPr="00EB5668" w:rsidRDefault="003F3871" w:rsidP="00915742">
      <w:pPr>
        <w:pStyle w:val="Akapitzlist"/>
        <w:widowControl/>
        <w:numPr>
          <w:ilvl w:val="0"/>
          <w:numId w:val="29"/>
        </w:numPr>
        <w:autoSpaceDE/>
        <w:spacing w:line="276" w:lineRule="auto"/>
        <w:ind w:left="1417" w:firstLine="0"/>
        <w:jc w:val="both"/>
        <w:rPr>
          <w:rFonts w:asciiTheme="minorHAnsi" w:hAnsiTheme="minorHAnsi" w:cstheme="minorHAnsi"/>
          <w:snapToGrid w:val="0"/>
          <w:color w:val="000000" w:themeColor="text1"/>
          <w:sz w:val="24"/>
          <w:szCs w:val="24"/>
        </w:rPr>
      </w:pPr>
      <w:r w:rsidRPr="0030580A">
        <w:rPr>
          <w:rFonts w:asciiTheme="minorHAnsi" w:hAnsiTheme="minorHAnsi" w:cstheme="minorHAnsi"/>
          <w:snapToGrid w:val="0"/>
          <w:color w:val="000000" w:themeColor="text1"/>
          <w:sz w:val="24"/>
          <w:szCs w:val="24"/>
        </w:rPr>
        <w:t xml:space="preserve">system integracji i wizualizacji instalacji bezpieczeństwa (SMS). </w:t>
      </w:r>
    </w:p>
    <w:p w:rsidR="001C4DB4" w:rsidRPr="004E2564" w:rsidRDefault="001C4DB4" w:rsidP="00E8714F">
      <w:pPr>
        <w:spacing w:line="276" w:lineRule="auto"/>
        <w:ind w:left="792"/>
        <w:jc w:val="both"/>
        <w:rPr>
          <w:rFonts w:ascii="Calibri" w:hAnsi="Calibri" w:cs="Calibri"/>
          <w:color w:val="000000" w:themeColor="text1"/>
          <w:sz w:val="24"/>
          <w:szCs w:val="24"/>
        </w:rPr>
      </w:pPr>
      <w:r w:rsidRPr="00E8714F">
        <w:rPr>
          <w:rFonts w:ascii="Calibri" w:hAnsi="Calibri" w:cs="Calibri"/>
          <w:b/>
          <w:color w:val="000000" w:themeColor="text1"/>
          <w:sz w:val="24"/>
          <w:szCs w:val="24"/>
        </w:rPr>
        <w:t>Uwaga:</w:t>
      </w:r>
      <w:r w:rsidR="004D7816">
        <w:rPr>
          <w:rFonts w:ascii="Calibri" w:hAnsi="Calibri" w:cs="Calibri"/>
          <w:b/>
          <w:color w:val="000000" w:themeColor="text1"/>
          <w:sz w:val="24"/>
          <w:szCs w:val="24"/>
        </w:rPr>
        <w:t xml:space="preserve"> </w:t>
      </w:r>
      <w:r w:rsidR="004D7816" w:rsidRPr="004D7816">
        <w:rPr>
          <w:rFonts w:ascii="Calibri" w:hAnsi="Calibri" w:cs="Calibri"/>
          <w:color w:val="000000" w:themeColor="text1"/>
          <w:sz w:val="24"/>
          <w:szCs w:val="24"/>
        </w:rPr>
        <w:t>System Monitoringu Wizyjnego</w:t>
      </w:r>
      <w:r w:rsidRPr="004E2564">
        <w:rPr>
          <w:rFonts w:ascii="Calibri" w:hAnsi="Calibri" w:cs="Calibri"/>
          <w:color w:val="000000" w:themeColor="text1"/>
          <w:sz w:val="24"/>
          <w:szCs w:val="24"/>
        </w:rPr>
        <w:t xml:space="preserve"> </w:t>
      </w:r>
      <w:r w:rsidR="004D7816">
        <w:rPr>
          <w:rFonts w:ascii="Calibri" w:hAnsi="Calibri" w:cs="Calibri"/>
          <w:color w:val="000000" w:themeColor="text1"/>
          <w:sz w:val="24"/>
          <w:szCs w:val="24"/>
        </w:rPr>
        <w:t>(</w:t>
      </w:r>
      <w:r w:rsidRPr="004E2564">
        <w:rPr>
          <w:rFonts w:ascii="Calibri" w:hAnsi="Calibri" w:cs="Calibri"/>
          <w:color w:val="000000" w:themeColor="text1"/>
          <w:sz w:val="24"/>
          <w:szCs w:val="24"/>
        </w:rPr>
        <w:t>CCTV</w:t>
      </w:r>
      <w:r w:rsidR="004D7816">
        <w:rPr>
          <w:rFonts w:ascii="Calibri" w:hAnsi="Calibri" w:cs="Calibri"/>
          <w:color w:val="000000" w:themeColor="text1"/>
          <w:sz w:val="24"/>
          <w:szCs w:val="24"/>
        </w:rPr>
        <w:t>)</w:t>
      </w:r>
      <w:r w:rsidRPr="004E2564">
        <w:rPr>
          <w:rFonts w:ascii="Calibri" w:hAnsi="Calibri" w:cs="Calibri"/>
          <w:color w:val="000000" w:themeColor="text1"/>
          <w:sz w:val="24"/>
          <w:szCs w:val="24"/>
        </w:rPr>
        <w:t xml:space="preserve"> </w:t>
      </w:r>
      <w:r w:rsidR="004D7816">
        <w:rPr>
          <w:rFonts w:ascii="Calibri" w:hAnsi="Calibri" w:cs="Calibri"/>
          <w:color w:val="000000" w:themeColor="text1"/>
          <w:sz w:val="24"/>
          <w:szCs w:val="24"/>
        </w:rPr>
        <w:t>ma być</w:t>
      </w:r>
      <w:r w:rsidRPr="004E2564">
        <w:rPr>
          <w:rFonts w:ascii="Calibri" w:hAnsi="Calibri" w:cs="Calibri"/>
          <w:color w:val="000000" w:themeColor="text1"/>
          <w:sz w:val="24"/>
          <w:szCs w:val="24"/>
        </w:rPr>
        <w:t xml:space="preserve"> zintegrowany z istniejącym monitoringiem wizyjnym, </w:t>
      </w:r>
      <w:r w:rsidR="004D7816">
        <w:rPr>
          <w:rFonts w:ascii="Calibri" w:hAnsi="Calibri" w:cs="Calibri"/>
          <w:color w:val="000000" w:themeColor="text1"/>
          <w:sz w:val="24"/>
          <w:szCs w:val="24"/>
        </w:rPr>
        <w:t>System Sygnalizacji Pożarowej</w:t>
      </w:r>
      <w:r w:rsidR="003F3871">
        <w:rPr>
          <w:rFonts w:ascii="Calibri" w:hAnsi="Calibri" w:cs="Calibri"/>
          <w:color w:val="000000" w:themeColor="text1"/>
          <w:sz w:val="24"/>
          <w:szCs w:val="24"/>
        </w:rPr>
        <w:t xml:space="preserve"> </w:t>
      </w:r>
      <w:r w:rsidR="004D7816">
        <w:rPr>
          <w:rFonts w:ascii="Calibri" w:hAnsi="Calibri" w:cs="Calibri"/>
          <w:color w:val="000000" w:themeColor="text1"/>
          <w:sz w:val="24"/>
          <w:szCs w:val="24"/>
        </w:rPr>
        <w:t xml:space="preserve">(SSP) </w:t>
      </w:r>
      <w:r w:rsidR="003F3871">
        <w:rPr>
          <w:rFonts w:ascii="Calibri" w:hAnsi="Calibri" w:cs="Calibri"/>
          <w:color w:val="000000" w:themeColor="text1"/>
          <w:sz w:val="24"/>
          <w:szCs w:val="24"/>
        </w:rPr>
        <w:t xml:space="preserve">oraz </w:t>
      </w:r>
      <w:r w:rsidR="004D7816">
        <w:rPr>
          <w:rFonts w:ascii="Calibri" w:hAnsi="Calibri" w:cs="Calibri"/>
          <w:color w:val="000000" w:themeColor="text1"/>
          <w:sz w:val="24"/>
          <w:szCs w:val="24"/>
        </w:rPr>
        <w:t>System Sygnalizacji Włamania i Napadu (</w:t>
      </w:r>
      <w:proofErr w:type="spellStart"/>
      <w:r w:rsidR="004D7816">
        <w:rPr>
          <w:rFonts w:ascii="Calibri" w:hAnsi="Calibri" w:cs="Calibri"/>
          <w:color w:val="000000" w:themeColor="text1"/>
          <w:sz w:val="24"/>
          <w:szCs w:val="24"/>
        </w:rPr>
        <w:t>SSWiN</w:t>
      </w:r>
      <w:proofErr w:type="spellEnd"/>
      <w:r w:rsidR="004D7816">
        <w:rPr>
          <w:rFonts w:ascii="Calibri" w:hAnsi="Calibri" w:cs="Calibri"/>
          <w:color w:val="000000" w:themeColor="text1"/>
          <w:sz w:val="24"/>
          <w:szCs w:val="24"/>
        </w:rPr>
        <w:t>) mają być zintegrowane z istniejącymi tego typu systemami na terenie Parku</w:t>
      </w:r>
      <w:bookmarkStart w:id="1" w:name="_GoBack"/>
      <w:bookmarkEnd w:id="1"/>
      <w:r w:rsidR="004D7816">
        <w:rPr>
          <w:rFonts w:ascii="Calibri" w:hAnsi="Calibri" w:cs="Calibri"/>
          <w:color w:val="000000" w:themeColor="text1"/>
          <w:sz w:val="24"/>
          <w:szCs w:val="24"/>
        </w:rPr>
        <w:t xml:space="preserve"> Etnograficznego. Informujemy jednocześnie, że istniejące systemy z którymi będą integrowane wybudowane systemy są objęte</w:t>
      </w:r>
      <w:r w:rsidRPr="004E2564">
        <w:rPr>
          <w:rFonts w:ascii="Calibri" w:hAnsi="Calibri" w:cs="Calibri"/>
          <w:color w:val="000000" w:themeColor="text1"/>
          <w:sz w:val="24"/>
          <w:szCs w:val="24"/>
        </w:rPr>
        <w:t xml:space="preserve"> gwarancją przez firmę </w:t>
      </w:r>
      <w:proofErr w:type="spellStart"/>
      <w:r w:rsidRPr="004E2564">
        <w:rPr>
          <w:rFonts w:ascii="Calibri" w:hAnsi="Calibri" w:cs="Calibri"/>
          <w:color w:val="000000" w:themeColor="text1"/>
          <w:sz w:val="24"/>
          <w:szCs w:val="24"/>
        </w:rPr>
        <w:t>Maxto</w:t>
      </w:r>
      <w:proofErr w:type="spellEnd"/>
      <w:r w:rsidRPr="004E2564">
        <w:rPr>
          <w:rFonts w:ascii="Calibri" w:hAnsi="Calibri" w:cs="Calibri"/>
          <w:color w:val="000000" w:themeColor="text1"/>
          <w:sz w:val="24"/>
          <w:szCs w:val="24"/>
        </w:rPr>
        <w:t xml:space="preserve"> Technology Sp. z o.o.</w:t>
      </w:r>
      <w:r w:rsidR="004D7816">
        <w:rPr>
          <w:rFonts w:ascii="Calibri" w:hAnsi="Calibri" w:cs="Calibri"/>
          <w:color w:val="000000" w:themeColor="text1"/>
          <w:sz w:val="24"/>
          <w:szCs w:val="24"/>
        </w:rPr>
        <w:t>,</w:t>
      </w:r>
      <w:r w:rsidRPr="004E2564">
        <w:rPr>
          <w:rFonts w:ascii="Calibri" w:hAnsi="Calibri" w:cs="Calibri"/>
          <w:color w:val="000000" w:themeColor="text1"/>
          <w:sz w:val="24"/>
          <w:szCs w:val="24"/>
        </w:rPr>
        <w:t xml:space="preserve"> w związku  z powyższym  wszelkie prace związane z integracją syst</w:t>
      </w:r>
      <w:r w:rsidR="004E2564" w:rsidRPr="004E2564">
        <w:rPr>
          <w:rFonts w:ascii="Calibri" w:hAnsi="Calibri" w:cs="Calibri"/>
          <w:color w:val="000000" w:themeColor="text1"/>
          <w:sz w:val="24"/>
          <w:szCs w:val="24"/>
        </w:rPr>
        <w:t>emu należy uzgodnić z ww. firmą,</w:t>
      </w:r>
    </w:p>
    <w:p w:rsidR="0072525C" w:rsidRDefault="007E112E" w:rsidP="00085E17">
      <w:pPr>
        <w:numPr>
          <w:ilvl w:val="0"/>
          <w:numId w:val="5"/>
        </w:numPr>
        <w:spacing w:line="276" w:lineRule="auto"/>
        <w:jc w:val="both"/>
        <w:rPr>
          <w:rFonts w:asciiTheme="minorHAnsi" w:hAnsiTheme="minorHAnsi" w:cstheme="minorHAnsi"/>
          <w:sz w:val="24"/>
          <w:szCs w:val="24"/>
        </w:rPr>
      </w:pPr>
      <w:r w:rsidRPr="0072525C">
        <w:rPr>
          <w:rFonts w:asciiTheme="minorHAnsi" w:hAnsiTheme="minorHAnsi" w:cstheme="minorHAnsi"/>
          <w:sz w:val="24"/>
          <w:szCs w:val="24"/>
        </w:rPr>
        <w:t>Szczegółowy zakres Przedmiotu Umowy określają:</w:t>
      </w:r>
    </w:p>
    <w:p w:rsidR="0072525C" w:rsidRDefault="002C5926" w:rsidP="00085E17">
      <w:pPr>
        <w:numPr>
          <w:ilvl w:val="1"/>
          <w:numId w:val="5"/>
        </w:numPr>
        <w:spacing w:line="276" w:lineRule="auto"/>
        <w:jc w:val="both"/>
        <w:rPr>
          <w:rFonts w:asciiTheme="minorHAnsi" w:hAnsiTheme="minorHAnsi" w:cstheme="minorHAnsi"/>
          <w:sz w:val="24"/>
          <w:szCs w:val="24"/>
        </w:rPr>
      </w:pPr>
      <w:r w:rsidRPr="0072525C">
        <w:rPr>
          <w:rFonts w:asciiTheme="minorHAnsi" w:hAnsiTheme="minorHAnsi" w:cstheme="minorHAnsi"/>
          <w:sz w:val="24"/>
          <w:szCs w:val="24"/>
        </w:rPr>
        <w:t>niniejsza u</w:t>
      </w:r>
      <w:r w:rsidR="007E112E" w:rsidRPr="0072525C">
        <w:rPr>
          <w:rFonts w:asciiTheme="minorHAnsi" w:hAnsiTheme="minorHAnsi" w:cstheme="minorHAnsi"/>
          <w:sz w:val="24"/>
          <w:szCs w:val="24"/>
        </w:rPr>
        <w:t>mowa;</w:t>
      </w:r>
    </w:p>
    <w:p w:rsidR="00E27CAA" w:rsidRDefault="007E112E" w:rsidP="00E27CAA">
      <w:pPr>
        <w:numPr>
          <w:ilvl w:val="1"/>
          <w:numId w:val="5"/>
        </w:numPr>
        <w:spacing w:line="276" w:lineRule="auto"/>
        <w:jc w:val="both"/>
        <w:rPr>
          <w:rFonts w:asciiTheme="minorHAnsi" w:hAnsiTheme="minorHAnsi" w:cstheme="minorHAnsi"/>
          <w:color w:val="000000" w:themeColor="text1"/>
          <w:sz w:val="24"/>
          <w:szCs w:val="24"/>
        </w:rPr>
      </w:pPr>
      <w:r w:rsidRPr="0058067A">
        <w:rPr>
          <w:rFonts w:asciiTheme="minorHAnsi" w:hAnsiTheme="minorHAnsi" w:cstheme="minorHAnsi"/>
          <w:color w:val="000000" w:themeColor="text1"/>
          <w:sz w:val="24"/>
          <w:szCs w:val="24"/>
        </w:rPr>
        <w:t>SWZ</w:t>
      </w:r>
      <w:r w:rsidR="00245633" w:rsidRPr="0058067A">
        <w:rPr>
          <w:rFonts w:asciiTheme="minorHAnsi" w:hAnsiTheme="minorHAnsi" w:cstheme="minorHAnsi"/>
          <w:color w:val="000000" w:themeColor="text1"/>
          <w:sz w:val="24"/>
          <w:szCs w:val="24"/>
        </w:rPr>
        <w:t xml:space="preserve"> z załącznikami</w:t>
      </w:r>
      <w:r w:rsidR="00DE6F07" w:rsidRPr="0058067A">
        <w:rPr>
          <w:rFonts w:asciiTheme="minorHAnsi" w:hAnsiTheme="minorHAnsi" w:cstheme="minorHAnsi"/>
          <w:color w:val="000000" w:themeColor="text1"/>
          <w:sz w:val="24"/>
          <w:szCs w:val="24"/>
        </w:rPr>
        <w:t xml:space="preserve">, w szczególności: </w:t>
      </w:r>
    </w:p>
    <w:p w:rsidR="0072525C" w:rsidRDefault="00E27CAA" w:rsidP="00E27CAA">
      <w:pPr>
        <w:pStyle w:val="Akapitzlist"/>
        <w:numPr>
          <w:ilvl w:val="2"/>
          <w:numId w:val="5"/>
        </w:numPr>
        <w:spacing w:line="276" w:lineRule="auto"/>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D</w:t>
      </w:r>
      <w:r w:rsidR="002C5926" w:rsidRPr="00E27CAA">
        <w:rPr>
          <w:rFonts w:asciiTheme="minorHAnsi" w:hAnsiTheme="minorHAnsi" w:cstheme="minorHAnsi"/>
          <w:color w:val="000000" w:themeColor="text1"/>
          <w:sz w:val="24"/>
          <w:szCs w:val="24"/>
        </w:rPr>
        <w:t>okumentacja projektowa</w:t>
      </w:r>
      <w:r w:rsidRPr="00E27CAA">
        <w:rPr>
          <w:rFonts w:asciiTheme="minorHAnsi" w:hAnsiTheme="minorHAnsi" w:cstheme="minorHAnsi"/>
          <w:color w:val="000000" w:themeColor="text1"/>
          <w:sz w:val="24"/>
          <w:szCs w:val="24"/>
        </w:rPr>
        <w:t xml:space="preserve"> Rządcówka z Rudnej Wielkiej</w:t>
      </w:r>
      <w:r w:rsidR="002C5926" w:rsidRPr="00E27CAA">
        <w:rPr>
          <w:rFonts w:asciiTheme="minorHAnsi" w:hAnsiTheme="minorHAnsi" w:cstheme="minorHAnsi"/>
          <w:color w:val="000000" w:themeColor="text1"/>
          <w:sz w:val="24"/>
          <w:szCs w:val="24"/>
        </w:rPr>
        <w:t xml:space="preserve">, w tym: </w:t>
      </w:r>
      <w:r w:rsidR="00125F66" w:rsidRPr="00E27CAA">
        <w:rPr>
          <w:rFonts w:asciiTheme="minorHAnsi" w:hAnsiTheme="minorHAnsi" w:cstheme="minorHAnsi"/>
          <w:color w:val="000000" w:themeColor="text1"/>
          <w:sz w:val="24"/>
          <w:szCs w:val="24"/>
        </w:rPr>
        <w:t>Projekt zagospodarowania terenu</w:t>
      </w:r>
      <w:r w:rsidR="004D7816" w:rsidRPr="00E27CAA">
        <w:rPr>
          <w:rFonts w:asciiTheme="minorHAnsi" w:hAnsiTheme="minorHAnsi" w:cstheme="minorHAnsi"/>
          <w:color w:val="000000" w:themeColor="text1"/>
          <w:sz w:val="24"/>
          <w:szCs w:val="24"/>
        </w:rPr>
        <w:t>, Projekt</w:t>
      </w:r>
      <w:r w:rsidR="002C5926" w:rsidRPr="00E27CAA">
        <w:rPr>
          <w:rFonts w:asciiTheme="minorHAnsi" w:hAnsiTheme="minorHAnsi" w:cstheme="minorHAnsi"/>
          <w:color w:val="000000" w:themeColor="text1"/>
          <w:sz w:val="24"/>
          <w:szCs w:val="24"/>
        </w:rPr>
        <w:t xml:space="preserve"> </w:t>
      </w:r>
      <w:r w:rsidR="004D7816" w:rsidRPr="00E27CAA">
        <w:rPr>
          <w:rFonts w:asciiTheme="minorHAnsi" w:hAnsiTheme="minorHAnsi" w:cstheme="minorHAnsi"/>
          <w:color w:val="000000" w:themeColor="text1"/>
          <w:sz w:val="24"/>
          <w:szCs w:val="24"/>
        </w:rPr>
        <w:t xml:space="preserve"> budowlany, Projekt</w:t>
      </w:r>
      <w:r w:rsidR="001D4571" w:rsidRPr="00E27CAA">
        <w:rPr>
          <w:rFonts w:asciiTheme="minorHAnsi" w:hAnsiTheme="minorHAnsi" w:cstheme="minorHAnsi"/>
          <w:color w:val="000000" w:themeColor="text1"/>
          <w:sz w:val="24"/>
          <w:szCs w:val="24"/>
        </w:rPr>
        <w:t xml:space="preserve"> </w:t>
      </w:r>
      <w:r w:rsidR="004D7816" w:rsidRPr="00E27CAA">
        <w:rPr>
          <w:rFonts w:asciiTheme="minorHAnsi" w:hAnsiTheme="minorHAnsi" w:cstheme="minorHAnsi"/>
          <w:color w:val="000000" w:themeColor="text1"/>
          <w:sz w:val="24"/>
          <w:szCs w:val="24"/>
        </w:rPr>
        <w:t>wykonawczy,</w:t>
      </w:r>
      <w:r w:rsidR="001D4571" w:rsidRPr="00E27CAA">
        <w:rPr>
          <w:rFonts w:asciiTheme="minorHAnsi" w:hAnsiTheme="minorHAnsi" w:cstheme="minorHAnsi"/>
          <w:color w:val="000000" w:themeColor="text1"/>
          <w:sz w:val="24"/>
          <w:szCs w:val="24"/>
        </w:rPr>
        <w:t xml:space="preserve"> </w:t>
      </w:r>
      <w:r w:rsidR="002C5926" w:rsidRPr="00E27CAA">
        <w:rPr>
          <w:rFonts w:asciiTheme="minorHAnsi" w:hAnsiTheme="minorHAnsi" w:cstheme="minorHAnsi"/>
          <w:color w:val="000000" w:themeColor="text1"/>
          <w:sz w:val="24"/>
          <w:szCs w:val="24"/>
        </w:rPr>
        <w:t>Specyfikacja Techniczna Wykonania i Odbioru Robót</w:t>
      </w:r>
      <w:r w:rsidRPr="00E27CAA">
        <w:rPr>
          <w:rFonts w:asciiTheme="minorHAnsi" w:hAnsiTheme="minorHAnsi" w:cstheme="minorHAnsi"/>
          <w:color w:val="000000" w:themeColor="text1"/>
          <w:sz w:val="24"/>
          <w:szCs w:val="24"/>
        </w:rPr>
        <w:t>, Przedmiar</w:t>
      </w:r>
      <w:r w:rsidR="002C5926" w:rsidRPr="00E27CAA">
        <w:rPr>
          <w:rFonts w:asciiTheme="minorHAnsi" w:hAnsiTheme="minorHAnsi" w:cstheme="minorHAnsi"/>
          <w:color w:val="000000" w:themeColor="text1"/>
          <w:sz w:val="24"/>
          <w:szCs w:val="24"/>
        </w:rPr>
        <w:t xml:space="preserve"> robót.</w:t>
      </w:r>
    </w:p>
    <w:p w:rsidR="00E27CAA" w:rsidRPr="00E27CAA" w:rsidRDefault="00E27CAA" w:rsidP="00E27CAA">
      <w:pPr>
        <w:pStyle w:val="Akapitzlist"/>
        <w:numPr>
          <w:ilvl w:val="2"/>
          <w:numId w:val="5"/>
        </w:numPr>
        <w:spacing w:line="276" w:lineRule="auto"/>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Dokumentacja projektowa instalacji teletechnicznych w tym: Projekt Wykonawczy,</w:t>
      </w:r>
      <w:r w:rsidRPr="00E27CAA">
        <w:rPr>
          <w:rFonts w:asciiTheme="minorHAnsi" w:hAnsiTheme="minorHAnsi" w:cstheme="minorHAnsi"/>
          <w:color w:val="000000" w:themeColor="text1"/>
          <w:sz w:val="24"/>
          <w:szCs w:val="24"/>
        </w:rPr>
        <w:t xml:space="preserve"> Specyfikacja Techniczna Wykonania i Odbioru Robót </w:t>
      </w:r>
      <w:r>
        <w:rPr>
          <w:rFonts w:asciiTheme="minorHAnsi" w:hAnsiTheme="minorHAnsi" w:cstheme="minorHAnsi"/>
          <w:color w:val="000000" w:themeColor="text1"/>
          <w:sz w:val="24"/>
          <w:szCs w:val="24"/>
        </w:rPr>
        <w:t>,</w:t>
      </w:r>
      <w:r w:rsidRPr="00E27CAA">
        <w:rPr>
          <w:rFonts w:asciiTheme="minorHAnsi" w:hAnsiTheme="minorHAnsi" w:cstheme="minorHAnsi"/>
          <w:color w:val="000000" w:themeColor="text1"/>
          <w:sz w:val="24"/>
          <w:szCs w:val="24"/>
        </w:rPr>
        <w:t>Przedmiar robót</w:t>
      </w:r>
      <w:r>
        <w:rPr>
          <w:rFonts w:asciiTheme="minorHAnsi" w:hAnsiTheme="minorHAnsi" w:cstheme="minorHAnsi"/>
          <w:color w:val="000000" w:themeColor="text1"/>
          <w:sz w:val="24"/>
          <w:szCs w:val="24"/>
        </w:rPr>
        <w:t>.</w:t>
      </w:r>
    </w:p>
    <w:p w:rsidR="0072525C" w:rsidRDefault="007E112E" w:rsidP="004750D1">
      <w:pPr>
        <w:numPr>
          <w:ilvl w:val="1"/>
          <w:numId w:val="5"/>
        </w:numPr>
        <w:spacing w:line="276" w:lineRule="auto"/>
        <w:rPr>
          <w:rFonts w:asciiTheme="minorHAnsi" w:hAnsiTheme="minorHAnsi" w:cstheme="minorHAnsi"/>
          <w:sz w:val="24"/>
          <w:szCs w:val="24"/>
        </w:rPr>
      </w:pPr>
      <w:r w:rsidRPr="0072525C">
        <w:rPr>
          <w:rFonts w:asciiTheme="minorHAnsi" w:hAnsiTheme="minorHAnsi" w:cstheme="minorHAnsi"/>
          <w:sz w:val="24"/>
          <w:szCs w:val="24"/>
        </w:rPr>
        <w:t>Oferta Wykonawcy wraz z załącznikami.</w:t>
      </w:r>
    </w:p>
    <w:p w:rsidR="0072525C" w:rsidRDefault="007E112E" w:rsidP="00085E17">
      <w:pPr>
        <w:numPr>
          <w:ilvl w:val="0"/>
          <w:numId w:val="5"/>
        </w:numPr>
        <w:spacing w:line="276" w:lineRule="auto"/>
        <w:jc w:val="both"/>
        <w:rPr>
          <w:rFonts w:asciiTheme="minorHAnsi" w:hAnsiTheme="minorHAnsi" w:cstheme="minorHAnsi"/>
          <w:sz w:val="24"/>
          <w:szCs w:val="24"/>
        </w:rPr>
      </w:pPr>
      <w:r w:rsidRPr="0072525C">
        <w:rPr>
          <w:rFonts w:asciiTheme="minorHAnsi" w:hAnsiTheme="minorHAnsi" w:cstheme="minorHAnsi"/>
          <w:sz w:val="24"/>
          <w:szCs w:val="24"/>
        </w:rPr>
        <w:t xml:space="preserve">W przypadku rozbieżności między dokumentami </w:t>
      </w:r>
      <w:r w:rsidR="002C5926" w:rsidRPr="0072525C">
        <w:rPr>
          <w:rFonts w:asciiTheme="minorHAnsi" w:hAnsiTheme="minorHAnsi" w:cstheme="minorHAnsi"/>
          <w:sz w:val="24"/>
          <w:szCs w:val="24"/>
        </w:rPr>
        <w:t xml:space="preserve">wymienionymi w ust. 3 powyżej </w:t>
      </w:r>
      <w:r w:rsidRPr="0072525C">
        <w:rPr>
          <w:rFonts w:asciiTheme="minorHAnsi" w:hAnsiTheme="minorHAnsi" w:cstheme="minorHAnsi"/>
          <w:sz w:val="24"/>
          <w:szCs w:val="24"/>
        </w:rPr>
        <w:t xml:space="preserve">lub wątpliwości interpretacyjnych w zakresie ich zapisów obowiązuje kolejność ważności dokumentów według kolejności wskazanej </w:t>
      </w:r>
      <w:r w:rsidR="002C5926" w:rsidRPr="0072525C">
        <w:rPr>
          <w:rFonts w:asciiTheme="minorHAnsi" w:hAnsiTheme="minorHAnsi" w:cstheme="minorHAnsi"/>
          <w:sz w:val="24"/>
          <w:szCs w:val="24"/>
        </w:rPr>
        <w:t>w przywołanym ustępie</w:t>
      </w:r>
      <w:r w:rsidRPr="0072525C">
        <w:rPr>
          <w:rFonts w:asciiTheme="minorHAnsi" w:hAnsiTheme="minorHAnsi" w:cstheme="minorHAnsi"/>
          <w:sz w:val="24"/>
          <w:szCs w:val="24"/>
        </w:rPr>
        <w:t>. W przypadku stwierdzenia rozbieżności pomiędzy wyżej wskazanymi dokumentami Wykonawca zobowiązany jest zawiadomić o tym niezwłocznie Zamawiającego.</w:t>
      </w:r>
    </w:p>
    <w:p w:rsidR="007E112E" w:rsidRPr="0072525C" w:rsidRDefault="000F7B26" w:rsidP="00085E17">
      <w:pPr>
        <w:numPr>
          <w:ilvl w:val="0"/>
          <w:numId w:val="5"/>
        </w:numPr>
        <w:spacing w:line="276" w:lineRule="auto"/>
        <w:jc w:val="both"/>
        <w:rPr>
          <w:rFonts w:asciiTheme="minorHAnsi" w:hAnsiTheme="minorHAnsi" w:cstheme="minorHAnsi"/>
          <w:sz w:val="24"/>
          <w:szCs w:val="24"/>
        </w:rPr>
      </w:pPr>
      <w:r w:rsidRPr="0072525C">
        <w:rPr>
          <w:rFonts w:asciiTheme="minorHAnsi" w:hAnsiTheme="minorHAnsi" w:cstheme="minorHAnsi"/>
          <w:sz w:val="24"/>
          <w:szCs w:val="24"/>
        </w:rPr>
        <w:t xml:space="preserve">Zamawiający zastrzega sobie prawo zmiany zakresu </w:t>
      </w:r>
      <w:r w:rsidR="002C5926" w:rsidRPr="0072525C">
        <w:rPr>
          <w:rFonts w:asciiTheme="minorHAnsi" w:hAnsiTheme="minorHAnsi" w:cstheme="minorHAnsi"/>
          <w:sz w:val="24"/>
          <w:szCs w:val="24"/>
        </w:rPr>
        <w:t xml:space="preserve">przedmiotu umowy </w:t>
      </w:r>
      <w:r w:rsidRPr="0072525C">
        <w:rPr>
          <w:rFonts w:asciiTheme="minorHAnsi" w:hAnsiTheme="minorHAnsi" w:cstheme="minorHAnsi"/>
          <w:sz w:val="24"/>
          <w:szCs w:val="24"/>
        </w:rPr>
        <w:t xml:space="preserve">poprzez jego zmniejszenie, przy czym Zamawiający gwarantuje realizację </w:t>
      </w:r>
      <w:r w:rsidR="002C5926" w:rsidRPr="0072525C">
        <w:rPr>
          <w:rFonts w:asciiTheme="minorHAnsi" w:hAnsiTheme="minorHAnsi" w:cstheme="minorHAnsi"/>
          <w:sz w:val="24"/>
          <w:szCs w:val="24"/>
        </w:rPr>
        <w:t xml:space="preserve">przedmiotu umowy </w:t>
      </w:r>
      <w:r w:rsidRPr="0072525C">
        <w:rPr>
          <w:rFonts w:asciiTheme="minorHAnsi" w:hAnsiTheme="minorHAnsi" w:cstheme="minorHAnsi"/>
          <w:sz w:val="24"/>
          <w:szCs w:val="24"/>
        </w:rPr>
        <w:t xml:space="preserve">na poziomie nie niższym niż 90 % wielkości </w:t>
      </w:r>
      <w:r w:rsidR="002C5926" w:rsidRPr="0072525C">
        <w:rPr>
          <w:rFonts w:asciiTheme="minorHAnsi" w:hAnsiTheme="minorHAnsi" w:cstheme="minorHAnsi"/>
          <w:sz w:val="24"/>
          <w:szCs w:val="24"/>
        </w:rPr>
        <w:t>przedmiotu umowy</w:t>
      </w:r>
      <w:r w:rsidRPr="0072525C">
        <w:rPr>
          <w:rFonts w:asciiTheme="minorHAnsi" w:hAnsiTheme="minorHAnsi" w:cstheme="minorHAnsi"/>
          <w:sz w:val="24"/>
          <w:szCs w:val="24"/>
        </w:rPr>
        <w:t xml:space="preserve">. W przypadku skorzystania przez Zamawiającego z uprawnienia, o którym mowa w zdaniu poprzedzającym, </w:t>
      </w:r>
      <w:r w:rsidRPr="0072525C">
        <w:rPr>
          <w:rFonts w:asciiTheme="minorHAnsi" w:hAnsiTheme="minorHAnsi" w:cstheme="minorHAnsi"/>
          <w:sz w:val="24"/>
          <w:szCs w:val="24"/>
        </w:rPr>
        <w:lastRenderedPageBreak/>
        <w:t xml:space="preserve">Wykonawcy będzie przysługiwało wynagrodzenie należne mu wyłącznie z tytułu wykonanej części </w:t>
      </w:r>
      <w:r w:rsidR="002C5926" w:rsidRPr="0072525C">
        <w:rPr>
          <w:rFonts w:asciiTheme="minorHAnsi" w:hAnsiTheme="minorHAnsi" w:cstheme="minorHAnsi"/>
          <w:sz w:val="24"/>
          <w:szCs w:val="24"/>
        </w:rPr>
        <w:t xml:space="preserve">przedmiotu umowy </w:t>
      </w:r>
      <w:r w:rsidRPr="0072525C">
        <w:rPr>
          <w:rFonts w:asciiTheme="minorHAnsi" w:hAnsiTheme="minorHAnsi" w:cstheme="minorHAnsi"/>
          <w:sz w:val="24"/>
          <w:szCs w:val="24"/>
        </w:rPr>
        <w:t>w zmniejszonym zakresie.</w:t>
      </w:r>
    </w:p>
    <w:p w:rsidR="002C5926" w:rsidRPr="00813CAD" w:rsidRDefault="007E112E" w:rsidP="001E34F8">
      <w:pPr>
        <w:pStyle w:val="Nagwek1"/>
        <w:spacing w:before="240" w:after="120"/>
        <w:jc w:val="center"/>
        <w:rPr>
          <w:rFonts w:asciiTheme="minorHAnsi" w:hAnsiTheme="minorHAnsi" w:cstheme="minorHAnsi"/>
          <w:color w:val="000000" w:themeColor="text1"/>
        </w:rPr>
      </w:pPr>
      <w:r w:rsidRPr="00813CAD">
        <w:rPr>
          <w:rFonts w:asciiTheme="minorHAnsi" w:hAnsiTheme="minorHAnsi" w:cstheme="minorHAnsi"/>
          <w:color w:val="000000" w:themeColor="text1"/>
        </w:rPr>
        <w:t xml:space="preserve">§ </w:t>
      </w:r>
      <w:r w:rsidR="002C5926" w:rsidRPr="00813CAD">
        <w:rPr>
          <w:rFonts w:asciiTheme="minorHAnsi" w:hAnsiTheme="minorHAnsi" w:cstheme="minorHAnsi"/>
          <w:color w:val="000000" w:themeColor="text1"/>
        </w:rPr>
        <w:t>2</w:t>
      </w:r>
    </w:p>
    <w:p w:rsidR="007E112E" w:rsidRPr="00813CAD" w:rsidRDefault="007E112E" w:rsidP="001E34F8">
      <w:pPr>
        <w:pStyle w:val="Nagwek1"/>
        <w:spacing w:before="0" w:after="120"/>
        <w:jc w:val="center"/>
        <w:rPr>
          <w:rFonts w:asciiTheme="minorHAnsi" w:hAnsiTheme="minorHAnsi" w:cstheme="minorHAnsi"/>
          <w:color w:val="000000" w:themeColor="text1"/>
          <w:sz w:val="24"/>
        </w:rPr>
      </w:pPr>
      <w:r w:rsidRPr="00813CAD">
        <w:rPr>
          <w:rFonts w:asciiTheme="minorHAnsi" w:hAnsiTheme="minorHAnsi" w:cstheme="minorHAnsi"/>
          <w:color w:val="000000" w:themeColor="text1"/>
          <w:sz w:val="24"/>
        </w:rPr>
        <w:t>TERMIN WYKONANIA PRZEDMIOTU UMOWY</w:t>
      </w:r>
    </w:p>
    <w:p w:rsidR="0072525C" w:rsidRDefault="00BB0872" w:rsidP="00085E17">
      <w:pPr>
        <w:pStyle w:val="NormalnyWeb"/>
        <w:numPr>
          <w:ilvl w:val="0"/>
          <w:numId w:val="21"/>
        </w:numPr>
        <w:autoSpaceDN w:val="0"/>
        <w:spacing w:before="0" w:after="0" w:line="276" w:lineRule="auto"/>
        <w:jc w:val="both"/>
        <w:textAlignment w:val="baseline"/>
        <w:rPr>
          <w:rFonts w:asciiTheme="minorHAnsi" w:hAnsiTheme="minorHAnsi" w:cstheme="minorHAnsi"/>
          <w:color w:val="000000"/>
        </w:rPr>
      </w:pPr>
      <w:r>
        <w:rPr>
          <w:rFonts w:asciiTheme="minorHAnsi" w:hAnsiTheme="minorHAnsi" w:cstheme="minorHAnsi"/>
          <w:color w:val="000000"/>
        </w:rPr>
        <w:t>Termin przekazania</w:t>
      </w:r>
      <w:r w:rsidR="004B0834" w:rsidRPr="00A25D1B">
        <w:rPr>
          <w:rFonts w:asciiTheme="minorHAnsi" w:hAnsiTheme="minorHAnsi" w:cstheme="minorHAnsi"/>
          <w:color w:val="000000"/>
        </w:rPr>
        <w:t xml:space="preserve"> terenu budowy: do 7 dni od daty zawarcia umowy (po uzgodnieniu przez strony).</w:t>
      </w:r>
    </w:p>
    <w:p w:rsidR="0072525C" w:rsidRPr="00EA045C" w:rsidRDefault="004B0834" w:rsidP="00085E17">
      <w:pPr>
        <w:pStyle w:val="NormalnyWeb"/>
        <w:numPr>
          <w:ilvl w:val="0"/>
          <w:numId w:val="21"/>
        </w:numPr>
        <w:autoSpaceDN w:val="0"/>
        <w:spacing w:before="0" w:after="0" w:line="276" w:lineRule="auto"/>
        <w:jc w:val="both"/>
        <w:textAlignment w:val="baseline"/>
        <w:rPr>
          <w:rFonts w:asciiTheme="minorHAnsi" w:hAnsiTheme="minorHAnsi" w:cstheme="minorHAnsi"/>
          <w:color w:val="000000" w:themeColor="text1"/>
        </w:rPr>
      </w:pPr>
      <w:r w:rsidRPr="0072525C">
        <w:rPr>
          <w:rFonts w:asciiTheme="minorHAnsi" w:hAnsiTheme="minorHAnsi" w:cstheme="minorHAnsi"/>
          <w:color w:val="000000"/>
        </w:rPr>
        <w:t xml:space="preserve">Termin rozpoczęcia realizacji przedmiotu umowy: do 7 dni od przekazania terenu budowy </w:t>
      </w:r>
      <w:r w:rsidRPr="00EA045C">
        <w:rPr>
          <w:rFonts w:asciiTheme="minorHAnsi" w:hAnsiTheme="minorHAnsi" w:cstheme="minorHAnsi"/>
          <w:color w:val="000000" w:themeColor="text1"/>
        </w:rPr>
        <w:t>(po uzgodnieniu przez strony).</w:t>
      </w:r>
    </w:p>
    <w:p w:rsidR="001D4571" w:rsidRPr="00EA045C" w:rsidRDefault="004B0834" w:rsidP="00085E17">
      <w:pPr>
        <w:pStyle w:val="NormalnyWeb"/>
        <w:numPr>
          <w:ilvl w:val="0"/>
          <w:numId w:val="21"/>
        </w:numPr>
        <w:autoSpaceDN w:val="0"/>
        <w:spacing w:before="0" w:after="0" w:line="276" w:lineRule="auto"/>
        <w:jc w:val="both"/>
        <w:textAlignment w:val="baseline"/>
        <w:rPr>
          <w:rFonts w:asciiTheme="minorHAnsi" w:hAnsiTheme="minorHAnsi" w:cstheme="minorHAnsi"/>
          <w:color w:val="000000" w:themeColor="text1"/>
        </w:rPr>
      </w:pPr>
      <w:r w:rsidRPr="00EA045C">
        <w:rPr>
          <w:rFonts w:asciiTheme="minorHAnsi" w:hAnsiTheme="minorHAnsi" w:cstheme="minorHAnsi"/>
          <w:color w:val="000000" w:themeColor="text1"/>
        </w:rPr>
        <w:t xml:space="preserve">Termin zakończenia realizacji przedmiotu umowy strony ustalają nie później niż: </w:t>
      </w:r>
      <w:r w:rsidR="00F2423D" w:rsidRPr="00EA045C">
        <w:rPr>
          <w:rFonts w:asciiTheme="minorHAnsi" w:hAnsiTheme="minorHAnsi" w:cstheme="minorHAnsi"/>
          <w:color w:val="000000" w:themeColor="text1"/>
        </w:rPr>
        <w:t>16</w:t>
      </w:r>
      <w:r w:rsidR="00195A0F" w:rsidRPr="00EA045C">
        <w:rPr>
          <w:rFonts w:asciiTheme="minorHAnsi" w:hAnsiTheme="minorHAnsi" w:cstheme="minorHAnsi"/>
          <w:color w:val="000000" w:themeColor="text1"/>
        </w:rPr>
        <w:t xml:space="preserve"> grudnia 2025 r.</w:t>
      </w:r>
      <w:r w:rsidR="009F0608" w:rsidRPr="00EA045C">
        <w:rPr>
          <w:rFonts w:asciiTheme="minorHAnsi" w:eastAsia="Times New Roman" w:hAnsiTheme="minorHAnsi" w:cstheme="minorHAnsi"/>
          <w:b/>
          <w:color w:val="000000" w:themeColor="text1"/>
          <w:kern w:val="0"/>
          <w:lang w:bidi="ar-SA"/>
        </w:rPr>
        <w:t xml:space="preserve"> </w:t>
      </w:r>
    </w:p>
    <w:p w:rsidR="007E112E" w:rsidRPr="001D4571" w:rsidRDefault="004B0834" w:rsidP="00085E17">
      <w:pPr>
        <w:pStyle w:val="NormalnyWeb"/>
        <w:numPr>
          <w:ilvl w:val="0"/>
          <w:numId w:val="21"/>
        </w:numPr>
        <w:autoSpaceDN w:val="0"/>
        <w:spacing w:before="0" w:after="0" w:line="276" w:lineRule="auto"/>
        <w:jc w:val="both"/>
        <w:textAlignment w:val="baseline"/>
        <w:rPr>
          <w:rFonts w:asciiTheme="minorHAnsi" w:hAnsiTheme="minorHAnsi" w:cstheme="minorHAnsi"/>
          <w:color w:val="000000"/>
        </w:rPr>
      </w:pPr>
      <w:r w:rsidRPr="00EA045C">
        <w:rPr>
          <w:rFonts w:asciiTheme="minorHAnsi" w:hAnsiTheme="minorHAnsi" w:cstheme="minorHAnsi"/>
          <w:color w:val="000000" w:themeColor="text1"/>
        </w:rPr>
        <w:t>Za datę zakończenia realizacji umowy</w:t>
      </w:r>
      <w:r w:rsidRPr="001D4571">
        <w:rPr>
          <w:rFonts w:asciiTheme="minorHAnsi" w:hAnsiTheme="minorHAnsi" w:cstheme="minorHAnsi"/>
          <w:color w:val="000000"/>
        </w:rPr>
        <w:t xml:space="preserve"> uważa się datę zgłoszenia gotowości do odbioru końcowego wyłącznie w przypadku dokonania ww. odbioru przez Zamawiającego.</w:t>
      </w:r>
    </w:p>
    <w:p w:rsidR="005240AE" w:rsidRPr="00813CAD" w:rsidRDefault="007E112E" w:rsidP="001E34F8">
      <w:pPr>
        <w:pStyle w:val="Nagwek1"/>
        <w:spacing w:before="240" w:after="120"/>
        <w:jc w:val="center"/>
        <w:rPr>
          <w:rFonts w:asciiTheme="minorHAnsi" w:hAnsiTheme="minorHAnsi" w:cstheme="minorHAnsi"/>
          <w:color w:val="000000" w:themeColor="text1"/>
        </w:rPr>
      </w:pPr>
      <w:r w:rsidRPr="00813CAD">
        <w:rPr>
          <w:rFonts w:asciiTheme="minorHAnsi" w:hAnsiTheme="minorHAnsi" w:cstheme="minorHAnsi"/>
          <w:color w:val="000000" w:themeColor="text1"/>
        </w:rPr>
        <w:t xml:space="preserve">§ </w:t>
      </w:r>
      <w:r w:rsidR="005240AE" w:rsidRPr="00813CAD">
        <w:rPr>
          <w:rFonts w:asciiTheme="minorHAnsi" w:hAnsiTheme="minorHAnsi" w:cstheme="minorHAnsi"/>
          <w:color w:val="000000" w:themeColor="text1"/>
        </w:rPr>
        <w:t>3</w:t>
      </w:r>
    </w:p>
    <w:p w:rsidR="007E112E" w:rsidRPr="00813CAD" w:rsidRDefault="00E818CA" w:rsidP="001E34F8">
      <w:pPr>
        <w:pStyle w:val="Nagwek1"/>
        <w:spacing w:before="120" w:after="120"/>
        <w:jc w:val="center"/>
        <w:rPr>
          <w:rFonts w:asciiTheme="minorHAnsi" w:hAnsiTheme="minorHAnsi" w:cstheme="minorHAnsi"/>
          <w:color w:val="000000" w:themeColor="text1"/>
          <w:sz w:val="24"/>
        </w:rPr>
      </w:pPr>
      <w:r w:rsidRPr="00813CAD">
        <w:rPr>
          <w:rFonts w:asciiTheme="minorHAnsi" w:hAnsiTheme="minorHAnsi" w:cstheme="minorHAnsi"/>
          <w:color w:val="000000" w:themeColor="text1"/>
          <w:sz w:val="24"/>
        </w:rPr>
        <w:t xml:space="preserve">OGÓLNE </w:t>
      </w:r>
      <w:r w:rsidR="007E112E" w:rsidRPr="00813CAD">
        <w:rPr>
          <w:rFonts w:asciiTheme="minorHAnsi" w:hAnsiTheme="minorHAnsi" w:cstheme="minorHAnsi"/>
          <w:color w:val="000000" w:themeColor="text1"/>
          <w:sz w:val="24"/>
        </w:rPr>
        <w:t>OBOWIĄZKI WYKONAWCY</w:t>
      </w:r>
    </w:p>
    <w:p w:rsidR="00070EBD" w:rsidRPr="00070EBD" w:rsidRDefault="007E112E" w:rsidP="00085E17">
      <w:pPr>
        <w:pStyle w:val="Akapitzlist"/>
        <w:numPr>
          <w:ilvl w:val="0"/>
          <w:numId w:val="20"/>
        </w:numPr>
        <w:spacing w:line="276" w:lineRule="auto"/>
        <w:jc w:val="both"/>
        <w:rPr>
          <w:rFonts w:asciiTheme="minorHAnsi" w:hAnsiTheme="minorHAnsi" w:cstheme="minorHAnsi"/>
          <w:sz w:val="24"/>
          <w:szCs w:val="24"/>
        </w:rPr>
      </w:pPr>
      <w:r w:rsidRPr="00070EBD">
        <w:rPr>
          <w:rFonts w:asciiTheme="minorHAnsi" w:hAnsiTheme="minorHAnsi" w:cstheme="minorHAnsi"/>
          <w:sz w:val="24"/>
          <w:szCs w:val="24"/>
        </w:rPr>
        <w:t>Wykonawca zobowiązuje się:</w:t>
      </w:r>
    </w:p>
    <w:p w:rsidR="00070EBD" w:rsidRPr="00070EBD" w:rsidRDefault="007E112E" w:rsidP="00085E17">
      <w:pPr>
        <w:pStyle w:val="Akapitzlist"/>
        <w:numPr>
          <w:ilvl w:val="1"/>
          <w:numId w:val="20"/>
        </w:numPr>
        <w:spacing w:line="276" w:lineRule="auto"/>
        <w:jc w:val="both"/>
        <w:rPr>
          <w:rFonts w:asciiTheme="minorHAnsi" w:hAnsiTheme="minorHAnsi" w:cstheme="minorHAnsi"/>
          <w:sz w:val="24"/>
          <w:szCs w:val="24"/>
        </w:rPr>
      </w:pPr>
      <w:r w:rsidRPr="00070EBD">
        <w:rPr>
          <w:rFonts w:asciiTheme="minorHAnsi" w:hAnsiTheme="minorHAnsi" w:cstheme="minorHAnsi"/>
          <w:sz w:val="24"/>
          <w:szCs w:val="24"/>
        </w:rPr>
        <w:t xml:space="preserve">realizować </w:t>
      </w:r>
      <w:r w:rsidR="005240AE" w:rsidRPr="00070EBD">
        <w:rPr>
          <w:rFonts w:asciiTheme="minorHAnsi" w:hAnsiTheme="minorHAnsi" w:cstheme="minorHAnsi"/>
          <w:sz w:val="24"/>
          <w:szCs w:val="24"/>
        </w:rPr>
        <w:t>u</w:t>
      </w:r>
      <w:r w:rsidRPr="00070EBD">
        <w:rPr>
          <w:rFonts w:asciiTheme="minorHAnsi" w:hAnsiTheme="minorHAnsi" w:cstheme="minorHAnsi"/>
          <w:sz w:val="24"/>
          <w:szCs w:val="24"/>
        </w:rPr>
        <w:t xml:space="preserve">mowę i wykonywać </w:t>
      </w:r>
      <w:r w:rsidR="005240AE" w:rsidRPr="00070EBD">
        <w:rPr>
          <w:rFonts w:asciiTheme="minorHAnsi" w:hAnsiTheme="minorHAnsi" w:cstheme="minorHAnsi"/>
          <w:sz w:val="24"/>
          <w:szCs w:val="24"/>
        </w:rPr>
        <w:t>p</w:t>
      </w:r>
      <w:r w:rsidRPr="00070EBD">
        <w:rPr>
          <w:rFonts w:asciiTheme="minorHAnsi" w:hAnsiTheme="minorHAnsi" w:cstheme="minorHAnsi"/>
          <w:sz w:val="24"/>
          <w:szCs w:val="24"/>
        </w:rPr>
        <w:t xml:space="preserve">rzedmiot </w:t>
      </w:r>
      <w:r w:rsidR="005240AE" w:rsidRPr="00070EBD">
        <w:rPr>
          <w:rFonts w:asciiTheme="minorHAnsi" w:hAnsiTheme="minorHAnsi" w:cstheme="minorHAnsi"/>
          <w:sz w:val="24"/>
          <w:szCs w:val="24"/>
        </w:rPr>
        <w:t>u</w:t>
      </w:r>
      <w:r w:rsidRPr="00070EBD">
        <w:rPr>
          <w:rFonts w:asciiTheme="minorHAnsi" w:hAnsiTheme="minorHAnsi" w:cstheme="minorHAnsi"/>
          <w:sz w:val="24"/>
          <w:szCs w:val="24"/>
        </w:rPr>
        <w:t>mowy z zachowaniem należytej staranności, z uwzględnieniem zawodowego charakteru prowadzonej działalności, zgodnie z </w:t>
      </w:r>
      <w:r w:rsidR="005240AE" w:rsidRPr="00070EBD">
        <w:rPr>
          <w:rFonts w:asciiTheme="minorHAnsi" w:hAnsiTheme="minorHAnsi" w:cstheme="minorHAnsi"/>
          <w:sz w:val="24"/>
          <w:szCs w:val="24"/>
        </w:rPr>
        <w:t>u</w:t>
      </w:r>
      <w:r w:rsidRPr="00070EBD">
        <w:rPr>
          <w:rFonts w:asciiTheme="minorHAnsi" w:hAnsiTheme="minorHAnsi" w:cstheme="minorHAnsi"/>
          <w:sz w:val="24"/>
          <w:szCs w:val="24"/>
        </w:rPr>
        <w:t>mową, w tym załącznikami do niej oraz</w:t>
      </w:r>
      <w:r w:rsidR="005240AE" w:rsidRPr="00070EBD">
        <w:rPr>
          <w:rFonts w:asciiTheme="minorHAnsi" w:hAnsiTheme="minorHAnsi" w:cstheme="minorHAnsi"/>
          <w:sz w:val="24"/>
          <w:szCs w:val="24"/>
        </w:rPr>
        <w:t xml:space="preserve"> </w:t>
      </w:r>
      <w:r w:rsidRPr="00070EBD">
        <w:rPr>
          <w:rFonts w:asciiTheme="minorHAnsi" w:hAnsiTheme="minorHAnsi" w:cstheme="minorHAnsi"/>
          <w:sz w:val="24"/>
          <w:szCs w:val="24"/>
        </w:rPr>
        <w:t>powszechnie obowiązującymi przepisami prawa, normami i zasadami wiedzy technicznej</w:t>
      </w:r>
      <w:r w:rsidR="00953A00" w:rsidRPr="00070EBD">
        <w:rPr>
          <w:rFonts w:asciiTheme="minorHAnsi" w:hAnsiTheme="minorHAnsi" w:cstheme="minorHAnsi"/>
          <w:sz w:val="24"/>
          <w:szCs w:val="24"/>
        </w:rPr>
        <w:t xml:space="preserve"> i sztuki budowlanej</w:t>
      </w:r>
      <w:r w:rsidRPr="00070EBD">
        <w:rPr>
          <w:rFonts w:asciiTheme="minorHAnsi" w:hAnsiTheme="minorHAnsi" w:cstheme="minorHAnsi"/>
          <w:sz w:val="24"/>
          <w:szCs w:val="24"/>
        </w:rPr>
        <w:t xml:space="preserve">; </w:t>
      </w:r>
    </w:p>
    <w:p w:rsidR="00070EBD" w:rsidRPr="00070EBD" w:rsidRDefault="007E112E" w:rsidP="00085E17">
      <w:pPr>
        <w:pStyle w:val="Akapitzlist"/>
        <w:numPr>
          <w:ilvl w:val="1"/>
          <w:numId w:val="20"/>
        </w:numPr>
        <w:spacing w:line="276" w:lineRule="auto"/>
        <w:jc w:val="both"/>
        <w:rPr>
          <w:rFonts w:asciiTheme="minorHAnsi" w:hAnsiTheme="minorHAnsi" w:cstheme="minorHAnsi"/>
          <w:sz w:val="24"/>
          <w:szCs w:val="24"/>
        </w:rPr>
      </w:pPr>
      <w:r w:rsidRPr="00070EBD">
        <w:rPr>
          <w:rFonts w:asciiTheme="minorHAnsi" w:eastAsia="Segoe UI" w:hAnsiTheme="minorHAnsi" w:cstheme="minorHAnsi"/>
          <w:kern w:val="2"/>
          <w:sz w:val="24"/>
          <w:szCs w:val="24"/>
        </w:rPr>
        <w:t xml:space="preserve">bezzwłocznie informować Zamawiającego, w formie pisemnej pod rygorem nieważności, o wszelkich okolicznościach, które mogą przeszkodzić prawidłowemu, w tym terminowemu, wykonaniu </w:t>
      </w:r>
      <w:r w:rsidR="005240AE" w:rsidRPr="00070EBD">
        <w:rPr>
          <w:rFonts w:asciiTheme="minorHAnsi" w:hAnsiTheme="minorHAnsi" w:cstheme="minorHAnsi"/>
          <w:sz w:val="24"/>
          <w:szCs w:val="24"/>
        </w:rPr>
        <w:t>u</w:t>
      </w:r>
      <w:r w:rsidRPr="00070EBD">
        <w:rPr>
          <w:rFonts w:asciiTheme="minorHAnsi" w:hAnsiTheme="minorHAnsi" w:cstheme="minorHAnsi"/>
          <w:sz w:val="24"/>
          <w:szCs w:val="24"/>
        </w:rPr>
        <w:t xml:space="preserve">mowy lub mogą mieć wpływ na wykonywanie </w:t>
      </w:r>
      <w:r w:rsidR="005240AE" w:rsidRPr="00070EBD">
        <w:rPr>
          <w:rFonts w:asciiTheme="minorHAnsi" w:hAnsiTheme="minorHAnsi" w:cstheme="minorHAnsi"/>
          <w:sz w:val="24"/>
          <w:szCs w:val="24"/>
        </w:rPr>
        <w:t>p</w:t>
      </w:r>
      <w:r w:rsidRPr="00070EBD">
        <w:rPr>
          <w:rFonts w:asciiTheme="minorHAnsi" w:hAnsiTheme="minorHAnsi" w:cstheme="minorHAnsi"/>
          <w:sz w:val="24"/>
          <w:szCs w:val="24"/>
        </w:rPr>
        <w:t xml:space="preserve">rzedmiotu </w:t>
      </w:r>
      <w:r w:rsidR="005240AE" w:rsidRPr="00070EBD">
        <w:rPr>
          <w:rFonts w:asciiTheme="minorHAnsi" w:hAnsiTheme="minorHAnsi" w:cstheme="minorHAnsi"/>
          <w:sz w:val="24"/>
          <w:szCs w:val="24"/>
        </w:rPr>
        <w:t>u</w:t>
      </w:r>
      <w:r w:rsidRPr="00070EBD">
        <w:rPr>
          <w:rFonts w:asciiTheme="minorHAnsi" w:hAnsiTheme="minorHAnsi" w:cstheme="minorHAnsi"/>
          <w:sz w:val="24"/>
          <w:szCs w:val="24"/>
        </w:rPr>
        <w:t>mowy;</w:t>
      </w:r>
    </w:p>
    <w:p w:rsidR="00070EBD" w:rsidRPr="00070EBD" w:rsidRDefault="007E112E" w:rsidP="00085E17">
      <w:pPr>
        <w:pStyle w:val="Akapitzlist"/>
        <w:numPr>
          <w:ilvl w:val="1"/>
          <w:numId w:val="20"/>
        </w:numPr>
        <w:spacing w:line="276" w:lineRule="auto"/>
        <w:jc w:val="both"/>
        <w:rPr>
          <w:rFonts w:asciiTheme="minorHAnsi" w:hAnsiTheme="minorHAnsi" w:cstheme="minorHAnsi"/>
          <w:sz w:val="24"/>
          <w:szCs w:val="24"/>
        </w:rPr>
      </w:pPr>
      <w:r w:rsidRPr="00070EBD">
        <w:rPr>
          <w:rFonts w:asciiTheme="minorHAnsi" w:hAnsiTheme="minorHAnsi" w:cstheme="minorHAnsi"/>
          <w:sz w:val="24"/>
          <w:szCs w:val="24"/>
        </w:rPr>
        <w:t>umożliwić Zamawiającemu w każdym czasie przeprowadzenie działań kontrolnych terenu budowy, realizowanych robót budowlanych, stosowanych w ich</w:t>
      </w:r>
      <w:r w:rsidR="005240AE" w:rsidRPr="00070EBD">
        <w:rPr>
          <w:rFonts w:asciiTheme="minorHAnsi" w:hAnsiTheme="minorHAnsi" w:cstheme="minorHAnsi"/>
          <w:sz w:val="24"/>
          <w:szCs w:val="24"/>
        </w:rPr>
        <w:t xml:space="preserve"> </w:t>
      </w:r>
      <w:r w:rsidRPr="00070EBD">
        <w:rPr>
          <w:rFonts w:asciiTheme="minorHAnsi" w:hAnsiTheme="minorHAnsi" w:cstheme="minorHAnsi"/>
          <w:sz w:val="24"/>
          <w:szCs w:val="24"/>
        </w:rPr>
        <w:t xml:space="preserve">toku wyrobów oraz wszelkich okoliczności dotyczących realizacji </w:t>
      </w:r>
      <w:r w:rsidR="005240AE" w:rsidRPr="00070EBD">
        <w:rPr>
          <w:rFonts w:asciiTheme="minorHAnsi" w:hAnsiTheme="minorHAnsi" w:cstheme="minorHAnsi"/>
          <w:sz w:val="24"/>
          <w:szCs w:val="24"/>
        </w:rPr>
        <w:t>p</w:t>
      </w:r>
      <w:r w:rsidRPr="00070EBD">
        <w:rPr>
          <w:rFonts w:asciiTheme="minorHAnsi" w:hAnsiTheme="minorHAnsi" w:cstheme="minorHAnsi"/>
          <w:sz w:val="24"/>
          <w:szCs w:val="24"/>
        </w:rPr>
        <w:t xml:space="preserve">rzedmiotu </w:t>
      </w:r>
      <w:r w:rsidR="005240AE" w:rsidRPr="00070EBD">
        <w:rPr>
          <w:rFonts w:asciiTheme="minorHAnsi" w:hAnsiTheme="minorHAnsi" w:cstheme="minorHAnsi"/>
          <w:sz w:val="24"/>
          <w:szCs w:val="24"/>
        </w:rPr>
        <w:t>u</w:t>
      </w:r>
      <w:r w:rsidRPr="00070EBD">
        <w:rPr>
          <w:rFonts w:asciiTheme="minorHAnsi" w:hAnsiTheme="minorHAnsi" w:cstheme="minorHAnsi"/>
          <w:sz w:val="24"/>
          <w:szCs w:val="24"/>
        </w:rPr>
        <w:t>mowy;</w:t>
      </w:r>
    </w:p>
    <w:p w:rsidR="00070EBD" w:rsidRPr="00070EBD" w:rsidRDefault="007E112E" w:rsidP="00085E17">
      <w:pPr>
        <w:pStyle w:val="Akapitzlist"/>
        <w:numPr>
          <w:ilvl w:val="1"/>
          <w:numId w:val="20"/>
        </w:numPr>
        <w:spacing w:line="276" w:lineRule="auto"/>
        <w:jc w:val="both"/>
        <w:rPr>
          <w:rFonts w:asciiTheme="minorHAnsi" w:hAnsiTheme="minorHAnsi" w:cstheme="minorHAnsi"/>
          <w:sz w:val="24"/>
          <w:szCs w:val="24"/>
        </w:rPr>
      </w:pPr>
      <w:r w:rsidRPr="00070EBD">
        <w:rPr>
          <w:rFonts w:asciiTheme="minorHAnsi" w:hAnsiTheme="minorHAnsi" w:cstheme="minorHAnsi"/>
          <w:sz w:val="24"/>
          <w:szCs w:val="24"/>
        </w:rPr>
        <w:t xml:space="preserve">niezwłocznie po podpisaniu </w:t>
      </w:r>
      <w:r w:rsidR="005240AE" w:rsidRPr="00070EBD">
        <w:rPr>
          <w:rFonts w:asciiTheme="minorHAnsi" w:hAnsiTheme="minorHAnsi" w:cstheme="minorHAnsi"/>
          <w:sz w:val="24"/>
          <w:szCs w:val="24"/>
        </w:rPr>
        <w:t>u</w:t>
      </w:r>
      <w:r w:rsidRPr="00070EBD">
        <w:rPr>
          <w:rFonts w:asciiTheme="minorHAnsi" w:hAnsiTheme="minorHAnsi" w:cstheme="minorHAnsi"/>
          <w:sz w:val="24"/>
          <w:szCs w:val="24"/>
        </w:rPr>
        <w:t xml:space="preserve">mowy oraz na każde żądanie Zamawiającego przedstawić do wglądu dokumenty potwierdzające kwalifikacje osób, które będą wykonywały </w:t>
      </w:r>
      <w:r w:rsidR="005240AE" w:rsidRPr="00070EBD">
        <w:rPr>
          <w:rFonts w:asciiTheme="minorHAnsi" w:hAnsiTheme="minorHAnsi" w:cstheme="minorHAnsi"/>
          <w:sz w:val="24"/>
          <w:szCs w:val="24"/>
        </w:rPr>
        <w:t>p</w:t>
      </w:r>
      <w:r w:rsidRPr="00070EBD">
        <w:rPr>
          <w:rFonts w:asciiTheme="minorHAnsi" w:hAnsiTheme="minorHAnsi" w:cstheme="minorHAnsi"/>
          <w:sz w:val="24"/>
          <w:szCs w:val="24"/>
        </w:rPr>
        <w:t xml:space="preserve">rzedmiot </w:t>
      </w:r>
      <w:r w:rsidR="005240AE" w:rsidRPr="00070EBD">
        <w:rPr>
          <w:rFonts w:asciiTheme="minorHAnsi" w:hAnsiTheme="minorHAnsi" w:cstheme="minorHAnsi"/>
          <w:sz w:val="24"/>
          <w:szCs w:val="24"/>
        </w:rPr>
        <w:t>u</w:t>
      </w:r>
      <w:r w:rsidRPr="00070EBD">
        <w:rPr>
          <w:rFonts w:asciiTheme="minorHAnsi" w:hAnsiTheme="minorHAnsi" w:cstheme="minorHAnsi"/>
          <w:sz w:val="24"/>
          <w:szCs w:val="24"/>
        </w:rPr>
        <w:t>mowy. Wykonawca oświadcza, że osoby wyznaczone do realizacji zamówienia, wskazane przez Wykonawcę w wykazie osób złożonym w celu wykazania spełniania warunków udziału, w postępowaniu o udzielenie zamówienia publicznego</w:t>
      </w:r>
      <w:r w:rsidR="0058067A">
        <w:rPr>
          <w:rFonts w:asciiTheme="minorHAnsi" w:hAnsiTheme="minorHAnsi" w:cstheme="minorHAnsi"/>
          <w:color w:val="000000" w:themeColor="text1"/>
          <w:sz w:val="24"/>
          <w:szCs w:val="24"/>
        </w:rPr>
        <w:t xml:space="preserve">, </w:t>
      </w:r>
      <w:r w:rsidRPr="00070EBD">
        <w:rPr>
          <w:rFonts w:asciiTheme="minorHAnsi" w:hAnsiTheme="minorHAnsi" w:cstheme="minorHAnsi"/>
          <w:sz w:val="24"/>
          <w:szCs w:val="24"/>
        </w:rPr>
        <w:t xml:space="preserve">będą realizowały </w:t>
      </w:r>
      <w:r w:rsidR="005240AE" w:rsidRPr="00070EBD">
        <w:rPr>
          <w:rFonts w:asciiTheme="minorHAnsi" w:hAnsiTheme="minorHAnsi" w:cstheme="minorHAnsi"/>
          <w:sz w:val="24"/>
          <w:szCs w:val="24"/>
        </w:rPr>
        <w:t>p</w:t>
      </w:r>
      <w:r w:rsidRPr="00070EBD">
        <w:rPr>
          <w:rFonts w:asciiTheme="minorHAnsi" w:hAnsiTheme="minorHAnsi" w:cstheme="minorHAnsi"/>
          <w:sz w:val="24"/>
          <w:szCs w:val="24"/>
        </w:rPr>
        <w:t xml:space="preserve">rzedmiot </w:t>
      </w:r>
      <w:r w:rsidR="005240AE" w:rsidRPr="00070EBD">
        <w:rPr>
          <w:rFonts w:asciiTheme="minorHAnsi" w:hAnsiTheme="minorHAnsi" w:cstheme="minorHAnsi"/>
          <w:sz w:val="24"/>
          <w:szCs w:val="24"/>
        </w:rPr>
        <w:t>u</w:t>
      </w:r>
      <w:r w:rsidRPr="00070EBD">
        <w:rPr>
          <w:rFonts w:asciiTheme="minorHAnsi" w:hAnsiTheme="minorHAnsi" w:cstheme="minorHAnsi"/>
          <w:sz w:val="24"/>
          <w:szCs w:val="24"/>
        </w:rPr>
        <w:t xml:space="preserve">mowy, w zakresie wskazanym w ww. wykazie; </w:t>
      </w:r>
    </w:p>
    <w:p w:rsidR="00070EBD" w:rsidRPr="00070EBD" w:rsidRDefault="007E112E" w:rsidP="00085E17">
      <w:pPr>
        <w:pStyle w:val="Akapitzlist"/>
        <w:numPr>
          <w:ilvl w:val="1"/>
          <w:numId w:val="20"/>
        </w:numPr>
        <w:spacing w:line="276" w:lineRule="auto"/>
        <w:jc w:val="both"/>
        <w:rPr>
          <w:rFonts w:asciiTheme="minorHAnsi" w:hAnsiTheme="minorHAnsi" w:cstheme="minorHAnsi"/>
          <w:sz w:val="24"/>
          <w:szCs w:val="24"/>
        </w:rPr>
      </w:pPr>
      <w:r w:rsidRPr="00070EBD">
        <w:rPr>
          <w:rFonts w:asciiTheme="minorHAnsi" w:hAnsiTheme="minorHAnsi" w:cstheme="minorHAnsi"/>
          <w:sz w:val="24"/>
          <w:szCs w:val="24"/>
        </w:rPr>
        <w:t xml:space="preserve">w przypadku konieczności dokonania zmiany </w:t>
      </w:r>
      <w:r w:rsidR="005240AE" w:rsidRPr="00070EBD">
        <w:rPr>
          <w:rFonts w:asciiTheme="minorHAnsi" w:hAnsiTheme="minorHAnsi" w:cstheme="minorHAnsi"/>
          <w:sz w:val="24"/>
          <w:szCs w:val="24"/>
        </w:rPr>
        <w:t>osób</w:t>
      </w:r>
      <w:r w:rsidRPr="00070EBD">
        <w:rPr>
          <w:rFonts w:asciiTheme="minorHAnsi" w:hAnsiTheme="minorHAnsi" w:cstheme="minorHAnsi"/>
          <w:sz w:val="24"/>
          <w:szCs w:val="24"/>
        </w:rPr>
        <w:t>, o któr</w:t>
      </w:r>
      <w:r w:rsidR="005240AE" w:rsidRPr="00070EBD">
        <w:rPr>
          <w:rFonts w:asciiTheme="minorHAnsi" w:hAnsiTheme="minorHAnsi" w:cstheme="minorHAnsi"/>
          <w:sz w:val="24"/>
          <w:szCs w:val="24"/>
        </w:rPr>
        <w:t>ych</w:t>
      </w:r>
      <w:r w:rsidRPr="00070EBD">
        <w:rPr>
          <w:rFonts w:asciiTheme="minorHAnsi" w:hAnsiTheme="minorHAnsi" w:cstheme="minorHAnsi"/>
          <w:sz w:val="24"/>
          <w:szCs w:val="24"/>
        </w:rPr>
        <w:t xml:space="preserve"> mowa w pkt </w:t>
      </w:r>
      <w:r w:rsidR="00070EBD" w:rsidRPr="00070EBD">
        <w:rPr>
          <w:rFonts w:asciiTheme="minorHAnsi" w:hAnsiTheme="minorHAnsi" w:cstheme="minorHAnsi"/>
          <w:sz w:val="24"/>
          <w:szCs w:val="24"/>
        </w:rPr>
        <w:t>1.</w:t>
      </w:r>
      <w:r w:rsidR="0061404A" w:rsidRPr="00070EBD">
        <w:rPr>
          <w:rFonts w:asciiTheme="minorHAnsi" w:hAnsiTheme="minorHAnsi" w:cstheme="minorHAnsi"/>
          <w:sz w:val="24"/>
          <w:szCs w:val="24"/>
        </w:rPr>
        <w:t>4</w:t>
      </w:r>
      <w:r w:rsidRPr="00070EBD">
        <w:rPr>
          <w:rFonts w:asciiTheme="minorHAnsi" w:hAnsiTheme="minorHAnsi" w:cstheme="minorHAnsi"/>
          <w:sz w:val="24"/>
          <w:szCs w:val="24"/>
        </w:rPr>
        <w:t xml:space="preserve">, </w:t>
      </w:r>
      <w:r w:rsidR="005240AE" w:rsidRPr="00070EBD">
        <w:rPr>
          <w:rFonts w:asciiTheme="minorHAnsi" w:hAnsiTheme="minorHAnsi" w:cstheme="minorHAnsi"/>
          <w:sz w:val="24"/>
          <w:szCs w:val="24"/>
        </w:rPr>
        <w:t>powyżej,</w:t>
      </w:r>
      <w:r w:rsidRPr="00070EBD">
        <w:rPr>
          <w:rFonts w:asciiTheme="minorHAnsi" w:hAnsiTheme="minorHAnsi" w:cstheme="minorHAnsi"/>
          <w:sz w:val="24"/>
          <w:szCs w:val="24"/>
        </w:rPr>
        <w:t xml:space="preserve"> zastąpić ją osobą lub osobami, posiadającymi kwalifikacje zawodowe i</w:t>
      </w:r>
      <w:r w:rsidR="005240AE" w:rsidRPr="00070EBD">
        <w:rPr>
          <w:rFonts w:asciiTheme="minorHAnsi" w:hAnsiTheme="minorHAnsi" w:cstheme="minorHAnsi"/>
          <w:sz w:val="24"/>
          <w:szCs w:val="24"/>
        </w:rPr>
        <w:t> </w:t>
      </w:r>
      <w:r w:rsidRPr="00070EBD">
        <w:rPr>
          <w:rFonts w:asciiTheme="minorHAnsi" w:hAnsiTheme="minorHAnsi" w:cstheme="minorHAnsi"/>
          <w:sz w:val="24"/>
          <w:szCs w:val="24"/>
        </w:rPr>
        <w:t>doświadczenie co najmniej takie jak te, które stanowiły podstawę wykazania spełniania przez Wykonawcę warunków udziału w postępowaniu o udzielenie zamówienia publicznego, po uprzednim uzyskaniu zgody Zamawiającego, wyrażonej w formie pisemnej pod rygorem nieważności;</w:t>
      </w:r>
    </w:p>
    <w:p w:rsidR="00070EBD" w:rsidRPr="00070EBD" w:rsidRDefault="007E112E" w:rsidP="00085E17">
      <w:pPr>
        <w:pStyle w:val="Akapitzlist"/>
        <w:numPr>
          <w:ilvl w:val="1"/>
          <w:numId w:val="20"/>
        </w:numPr>
        <w:spacing w:line="276" w:lineRule="auto"/>
        <w:jc w:val="both"/>
        <w:rPr>
          <w:rFonts w:asciiTheme="minorHAnsi" w:hAnsiTheme="minorHAnsi" w:cstheme="minorHAnsi"/>
          <w:sz w:val="24"/>
          <w:szCs w:val="24"/>
        </w:rPr>
      </w:pPr>
      <w:r w:rsidRPr="00070EBD">
        <w:rPr>
          <w:rFonts w:asciiTheme="minorHAnsi" w:hAnsiTheme="minorHAnsi" w:cstheme="minorHAnsi"/>
          <w:sz w:val="24"/>
          <w:szCs w:val="24"/>
        </w:rPr>
        <w:lastRenderedPageBreak/>
        <w:t xml:space="preserve">do zatrudnienia na podstawie </w:t>
      </w:r>
      <w:r w:rsidR="005240AE" w:rsidRPr="00070EBD">
        <w:rPr>
          <w:rFonts w:asciiTheme="minorHAnsi" w:hAnsiTheme="minorHAnsi" w:cstheme="minorHAnsi"/>
          <w:sz w:val="24"/>
          <w:szCs w:val="24"/>
        </w:rPr>
        <w:t>umowy o pracę</w:t>
      </w:r>
      <w:r w:rsidRPr="00070EBD">
        <w:rPr>
          <w:rFonts w:asciiTheme="minorHAnsi" w:hAnsiTheme="minorHAnsi" w:cstheme="minorHAnsi"/>
          <w:sz w:val="24"/>
          <w:szCs w:val="24"/>
        </w:rPr>
        <w:t xml:space="preserve"> osób </w:t>
      </w:r>
      <w:r w:rsidR="005240AE" w:rsidRPr="00070EBD">
        <w:rPr>
          <w:rFonts w:asciiTheme="minorHAnsi" w:hAnsiTheme="minorHAnsi" w:cstheme="minorHAnsi"/>
          <w:sz w:val="24"/>
          <w:szCs w:val="24"/>
        </w:rPr>
        <w:t xml:space="preserve">wykonujących czynności </w:t>
      </w:r>
      <w:r w:rsidRPr="00070EBD">
        <w:rPr>
          <w:rFonts w:asciiTheme="minorHAnsi" w:hAnsiTheme="minorHAnsi" w:cstheme="minorHAnsi"/>
          <w:sz w:val="24"/>
          <w:szCs w:val="24"/>
        </w:rPr>
        <w:t>wskazan</w:t>
      </w:r>
      <w:r w:rsidR="005240AE" w:rsidRPr="00070EBD">
        <w:rPr>
          <w:rFonts w:asciiTheme="minorHAnsi" w:hAnsiTheme="minorHAnsi" w:cstheme="minorHAnsi"/>
          <w:sz w:val="24"/>
          <w:szCs w:val="24"/>
        </w:rPr>
        <w:t>e</w:t>
      </w:r>
      <w:r w:rsidRPr="00070EBD">
        <w:rPr>
          <w:rFonts w:asciiTheme="minorHAnsi" w:hAnsiTheme="minorHAnsi" w:cstheme="minorHAnsi"/>
          <w:sz w:val="24"/>
          <w:szCs w:val="24"/>
        </w:rPr>
        <w:t xml:space="preserve"> w SWZ, na warunkach i w sposób szczegółowo określonych w SWZ, w</w:t>
      </w:r>
      <w:r w:rsidR="005240AE" w:rsidRPr="00070EBD">
        <w:rPr>
          <w:rFonts w:asciiTheme="minorHAnsi" w:hAnsiTheme="minorHAnsi" w:cstheme="minorHAnsi"/>
          <w:sz w:val="24"/>
          <w:szCs w:val="24"/>
        </w:rPr>
        <w:t> </w:t>
      </w:r>
      <w:r w:rsidRPr="00070EBD">
        <w:rPr>
          <w:rFonts w:asciiTheme="minorHAnsi" w:hAnsiTheme="minorHAnsi" w:cstheme="minorHAnsi"/>
          <w:sz w:val="24"/>
          <w:szCs w:val="24"/>
        </w:rPr>
        <w:t>tym zobowiązany jest do przedkładania wymaganych przez Zamawiającego dokumentów, potwierdzających ww. zatrudnienie, w terminach wskazanych przez Zamawiającego.</w:t>
      </w:r>
    </w:p>
    <w:p w:rsidR="00070EBD" w:rsidRPr="00070EBD" w:rsidRDefault="007E112E" w:rsidP="00085E17">
      <w:pPr>
        <w:pStyle w:val="Akapitzlist"/>
        <w:numPr>
          <w:ilvl w:val="0"/>
          <w:numId w:val="20"/>
        </w:numPr>
        <w:spacing w:line="276" w:lineRule="auto"/>
        <w:jc w:val="both"/>
        <w:rPr>
          <w:rFonts w:asciiTheme="minorHAnsi" w:hAnsiTheme="minorHAnsi" w:cstheme="minorHAnsi"/>
          <w:sz w:val="24"/>
          <w:szCs w:val="24"/>
        </w:rPr>
      </w:pPr>
      <w:r w:rsidRPr="00070EBD">
        <w:rPr>
          <w:rFonts w:asciiTheme="minorHAnsi" w:hAnsiTheme="minorHAnsi" w:cstheme="minorHAnsi"/>
          <w:sz w:val="24"/>
          <w:szCs w:val="24"/>
        </w:rPr>
        <w:t xml:space="preserve">Wykonawca ponosi odpowiedzialność za szkody wyrządzone Zamawiającemu </w:t>
      </w:r>
      <w:r w:rsidR="00E818CA" w:rsidRPr="00070EBD">
        <w:rPr>
          <w:rFonts w:asciiTheme="minorHAnsi" w:hAnsiTheme="minorHAnsi" w:cstheme="minorHAnsi"/>
          <w:sz w:val="24"/>
          <w:szCs w:val="24"/>
        </w:rPr>
        <w:t xml:space="preserve">a </w:t>
      </w:r>
      <w:r w:rsidRPr="00070EBD">
        <w:rPr>
          <w:rFonts w:asciiTheme="minorHAnsi" w:hAnsiTheme="minorHAnsi" w:cstheme="minorHAnsi"/>
          <w:sz w:val="24"/>
          <w:szCs w:val="24"/>
        </w:rPr>
        <w:t xml:space="preserve">także osobom trzecim, które są następstwem działalności własnej i podwykonawców (działania lub zaniechania) w związku z prowadzonymi pracami lub z powodu niewykonania lub niewłaściwego wykonania </w:t>
      </w:r>
      <w:r w:rsidR="005240AE" w:rsidRPr="00070EBD">
        <w:rPr>
          <w:rFonts w:asciiTheme="minorHAnsi" w:hAnsiTheme="minorHAnsi" w:cstheme="minorHAnsi"/>
          <w:sz w:val="24"/>
          <w:szCs w:val="24"/>
        </w:rPr>
        <w:t>u</w:t>
      </w:r>
      <w:r w:rsidRPr="00070EBD">
        <w:rPr>
          <w:rFonts w:asciiTheme="minorHAnsi" w:hAnsiTheme="minorHAnsi" w:cstheme="minorHAnsi"/>
          <w:sz w:val="24"/>
          <w:szCs w:val="24"/>
        </w:rPr>
        <w:t>mowy, w tym za szkody</w:t>
      </w:r>
      <w:r w:rsidR="0061404A" w:rsidRPr="00070EBD">
        <w:rPr>
          <w:rFonts w:asciiTheme="minorHAnsi" w:hAnsiTheme="minorHAnsi" w:cstheme="minorHAnsi"/>
          <w:sz w:val="24"/>
          <w:szCs w:val="24"/>
        </w:rPr>
        <w:t>,</w:t>
      </w:r>
      <w:r w:rsidRPr="00070EBD">
        <w:rPr>
          <w:rFonts w:asciiTheme="minorHAnsi" w:hAnsiTheme="minorHAnsi" w:cstheme="minorHAnsi"/>
          <w:sz w:val="24"/>
          <w:szCs w:val="24"/>
        </w:rPr>
        <w:t xml:space="preserve"> które zostały ujawnione lub powstały na skutek niewłaściwego wykonania </w:t>
      </w:r>
      <w:r w:rsidR="005240AE" w:rsidRPr="00070EBD">
        <w:rPr>
          <w:rFonts w:asciiTheme="minorHAnsi" w:hAnsiTheme="minorHAnsi" w:cstheme="minorHAnsi"/>
          <w:sz w:val="24"/>
          <w:szCs w:val="24"/>
        </w:rPr>
        <w:t>p</w:t>
      </w:r>
      <w:r w:rsidRPr="00070EBD">
        <w:rPr>
          <w:rFonts w:asciiTheme="minorHAnsi" w:hAnsiTheme="minorHAnsi" w:cstheme="minorHAnsi"/>
          <w:sz w:val="24"/>
          <w:szCs w:val="24"/>
        </w:rPr>
        <w:t xml:space="preserve">rzedmiotu </w:t>
      </w:r>
      <w:r w:rsidR="005240AE" w:rsidRPr="00070EBD">
        <w:rPr>
          <w:rFonts w:asciiTheme="minorHAnsi" w:hAnsiTheme="minorHAnsi" w:cstheme="minorHAnsi"/>
          <w:sz w:val="24"/>
          <w:szCs w:val="24"/>
        </w:rPr>
        <w:t>u</w:t>
      </w:r>
      <w:r w:rsidRPr="00070EBD">
        <w:rPr>
          <w:rFonts w:asciiTheme="minorHAnsi" w:hAnsiTheme="minorHAnsi" w:cstheme="minorHAnsi"/>
          <w:sz w:val="24"/>
          <w:szCs w:val="24"/>
        </w:rPr>
        <w:t>mowy w trakcie okresu rękojmi lub gwarancji.</w:t>
      </w:r>
    </w:p>
    <w:p w:rsidR="00070EBD" w:rsidRPr="00070EBD" w:rsidRDefault="007E112E" w:rsidP="00085E17">
      <w:pPr>
        <w:pStyle w:val="Akapitzlist"/>
        <w:numPr>
          <w:ilvl w:val="0"/>
          <w:numId w:val="20"/>
        </w:numPr>
        <w:spacing w:line="276" w:lineRule="auto"/>
        <w:jc w:val="both"/>
        <w:rPr>
          <w:rFonts w:asciiTheme="minorHAnsi" w:hAnsiTheme="minorHAnsi" w:cstheme="minorHAnsi"/>
          <w:sz w:val="24"/>
          <w:szCs w:val="24"/>
        </w:rPr>
      </w:pPr>
      <w:r w:rsidRPr="00070EBD">
        <w:rPr>
          <w:rFonts w:asciiTheme="minorHAnsi" w:hAnsiTheme="minorHAnsi" w:cstheme="minorHAnsi"/>
          <w:sz w:val="24"/>
          <w:szCs w:val="24"/>
        </w:rPr>
        <w:t xml:space="preserve">Wykonawca ponosi ryzyko uszkodzenia lub utraty prac, robót, urządzeń, stanowiących </w:t>
      </w:r>
      <w:r w:rsidR="005240AE" w:rsidRPr="00070EBD">
        <w:rPr>
          <w:rFonts w:asciiTheme="minorHAnsi" w:hAnsiTheme="minorHAnsi" w:cstheme="minorHAnsi"/>
          <w:sz w:val="24"/>
          <w:szCs w:val="24"/>
        </w:rPr>
        <w:t>p</w:t>
      </w:r>
      <w:r w:rsidRPr="00070EBD">
        <w:rPr>
          <w:rFonts w:asciiTheme="minorHAnsi" w:hAnsiTheme="minorHAnsi" w:cstheme="minorHAnsi"/>
          <w:sz w:val="24"/>
          <w:szCs w:val="24"/>
        </w:rPr>
        <w:t xml:space="preserve">rzedmiot </w:t>
      </w:r>
      <w:r w:rsidR="005240AE" w:rsidRPr="00070EBD">
        <w:rPr>
          <w:rFonts w:asciiTheme="minorHAnsi" w:hAnsiTheme="minorHAnsi" w:cstheme="minorHAnsi"/>
          <w:sz w:val="24"/>
          <w:szCs w:val="24"/>
        </w:rPr>
        <w:t>u</w:t>
      </w:r>
      <w:r w:rsidRPr="00070EBD">
        <w:rPr>
          <w:rFonts w:asciiTheme="minorHAnsi" w:hAnsiTheme="minorHAnsi" w:cstheme="minorHAnsi"/>
          <w:sz w:val="24"/>
          <w:szCs w:val="24"/>
        </w:rPr>
        <w:t xml:space="preserve">mowy </w:t>
      </w:r>
      <w:r w:rsidR="005240AE" w:rsidRPr="00070EBD">
        <w:rPr>
          <w:rFonts w:asciiTheme="minorHAnsi" w:hAnsiTheme="minorHAnsi" w:cstheme="minorHAnsi"/>
          <w:sz w:val="24"/>
          <w:szCs w:val="24"/>
        </w:rPr>
        <w:t xml:space="preserve">lub wykorzystywanych do jego wykonania, </w:t>
      </w:r>
      <w:r w:rsidRPr="00070EBD">
        <w:rPr>
          <w:rFonts w:asciiTheme="minorHAnsi" w:hAnsiTheme="minorHAnsi" w:cstheme="minorHAnsi"/>
          <w:sz w:val="24"/>
          <w:szCs w:val="24"/>
        </w:rPr>
        <w:t xml:space="preserve">do czasu dokonania odbioru końcowego </w:t>
      </w:r>
      <w:r w:rsidR="005240AE" w:rsidRPr="00070EBD">
        <w:rPr>
          <w:rFonts w:asciiTheme="minorHAnsi" w:hAnsiTheme="minorHAnsi" w:cstheme="minorHAnsi"/>
          <w:sz w:val="24"/>
          <w:szCs w:val="24"/>
        </w:rPr>
        <w:t>p</w:t>
      </w:r>
      <w:r w:rsidRPr="00070EBD">
        <w:rPr>
          <w:rFonts w:asciiTheme="minorHAnsi" w:hAnsiTheme="minorHAnsi" w:cstheme="minorHAnsi"/>
          <w:sz w:val="24"/>
          <w:szCs w:val="24"/>
        </w:rPr>
        <w:t xml:space="preserve">rzedmiotu </w:t>
      </w:r>
      <w:r w:rsidR="005240AE" w:rsidRPr="00070EBD">
        <w:rPr>
          <w:rFonts w:asciiTheme="minorHAnsi" w:hAnsiTheme="minorHAnsi" w:cstheme="minorHAnsi"/>
          <w:sz w:val="24"/>
          <w:szCs w:val="24"/>
        </w:rPr>
        <w:t>u</w:t>
      </w:r>
      <w:r w:rsidRPr="00070EBD">
        <w:rPr>
          <w:rFonts w:asciiTheme="minorHAnsi" w:hAnsiTheme="minorHAnsi" w:cstheme="minorHAnsi"/>
          <w:sz w:val="24"/>
          <w:szCs w:val="24"/>
        </w:rPr>
        <w:t xml:space="preserve">mowy.  </w:t>
      </w:r>
    </w:p>
    <w:p w:rsidR="00070EBD" w:rsidRPr="00070EBD" w:rsidRDefault="007E112E" w:rsidP="00085E17">
      <w:pPr>
        <w:pStyle w:val="Akapitzlist"/>
        <w:numPr>
          <w:ilvl w:val="0"/>
          <w:numId w:val="20"/>
        </w:numPr>
        <w:spacing w:line="276" w:lineRule="auto"/>
        <w:jc w:val="both"/>
        <w:rPr>
          <w:rFonts w:asciiTheme="minorHAnsi" w:hAnsiTheme="minorHAnsi" w:cstheme="minorHAnsi"/>
          <w:sz w:val="24"/>
          <w:szCs w:val="24"/>
        </w:rPr>
      </w:pPr>
      <w:r w:rsidRPr="00070EBD">
        <w:rPr>
          <w:rFonts w:asciiTheme="minorHAnsi" w:hAnsiTheme="minorHAnsi" w:cstheme="minorHAnsi"/>
          <w:sz w:val="24"/>
          <w:szCs w:val="24"/>
        </w:rPr>
        <w:t xml:space="preserve">Wykonawca zobowiązany jest do wykonania na własny koszt wszelkich ekspertyz, badań, opinii i innych dokumentów, w tym także nie wymienionych w </w:t>
      </w:r>
      <w:r w:rsidR="00E818CA" w:rsidRPr="00070EBD">
        <w:rPr>
          <w:rFonts w:asciiTheme="minorHAnsi" w:hAnsiTheme="minorHAnsi" w:cstheme="minorHAnsi"/>
          <w:sz w:val="24"/>
          <w:szCs w:val="24"/>
        </w:rPr>
        <w:t>SWZ</w:t>
      </w:r>
      <w:r w:rsidRPr="00070EBD">
        <w:rPr>
          <w:rFonts w:asciiTheme="minorHAnsi" w:hAnsiTheme="minorHAnsi" w:cstheme="minorHAnsi"/>
          <w:sz w:val="24"/>
          <w:szCs w:val="24"/>
        </w:rPr>
        <w:t xml:space="preserve">, a które okażą się niezbędne dla właściwej realizacji robót budowlanych będących </w:t>
      </w:r>
      <w:r w:rsidR="005240AE" w:rsidRPr="00070EBD">
        <w:rPr>
          <w:rFonts w:asciiTheme="minorHAnsi" w:hAnsiTheme="minorHAnsi" w:cstheme="minorHAnsi"/>
          <w:sz w:val="24"/>
          <w:szCs w:val="24"/>
        </w:rPr>
        <w:t>p</w:t>
      </w:r>
      <w:r w:rsidRPr="00070EBD">
        <w:rPr>
          <w:rFonts w:asciiTheme="minorHAnsi" w:hAnsiTheme="minorHAnsi" w:cstheme="minorHAnsi"/>
          <w:sz w:val="24"/>
          <w:szCs w:val="24"/>
        </w:rPr>
        <w:t xml:space="preserve">rzedmiotem </w:t>
      </w:r>
      <w:r w:rsidR="005240AE" w:rsidRPr="00070EBD">
        <w:rPr>
          <w:rFonts w:asciiTheme="minorHAnsi" w:hAnsiTheme="minorHAnsi" w:cstheme="minorHAnsi"/>
          <w:sz w:val="24"/>
          <w:szCs w:val="24"/>
        </w:rPr>
        <w:t>u</w:t>
      </w:r>
      <w:r w:rsidRPr="00070EBD">
        <w:rPr>
          <w:rFonts w:asciiTheme="minorHAnsi" w:hAnsiTheme="minorHAnsi" w:cstheme="minorHAnsi"/>
          <w:sz w:val="24"/>
          <w:szCs w:val="24"/>
        </w:rPr>
        <w:t xml:space="preserve">mowy. </w:t>
      </w:r>
    </w:p>
    <w:p w:rsidR="00070EBD" w:rsidRPr="00070EBD" w:rsidRDefault="007E112E" w:rsidP="00085E17">
      <w:pPr>
        <w:pStyle w:val="Akapitzlist"/>
        <w:numPr>
          <w:ilvl w:val="0"/>
          <w:numId w:val="20"/>
        </w:numPr>
        <w:spacing w:line="276" w:lineRule="auto"/>
        <w:jc w:val="both"/>
        <w:rPr>
          <w:rFonts w:asciiTheme="minorHAnsi" w:hAnsiTheme="minorHAnsi" w:cstheme="minorHAnsi"/>
          <w:sz w:val="24"/>
          <w:szCs w:val="24"/>
        </w:rPr>
      </w:pPr>
      <w:r w:rsidRPr="00070EBD">
        <w:rPr>
          <w:rFonts w:asciiTheme="minorHAnsi" w:hAnsiTheme="minorHAnsi" w:cstheme="minorHAnsi"/>
          <w:sz w:val="24"/>
          <w:szCs w:val="24"/>
        </w:rPr>
        <w:t>Wykonawca ma obowiązek uczestniczyć we wszystkich spotkaniach, w tym spotkaniach roboczych, dotyczących realizacji</w:t>
      </w:r>
      <w:r w:rsidR="005240AE" w:rsidRPr="00070EBD">
        <w:rPr>
          <w:rFonts w:asciiTheme="minorHAnsi" w:hAnsiTheme="minorHAnsi" w:cstheme="minorHAnsi"/>
          <w:sz w:val="24"/>
          <w:szCs w:val="24"/>
        </w:rPr>
        <w:t xml:space="preserve"> p</w:t>
      </w:r>
      <w:r w:rsidRPr="00070EBD">
        <w:rPr>
          <w:rFonts w:asciiTheme="minorHAnsi" w:hAnsiTheme="minorHAnsi" w:cstheme="minorHAnsi"/>
          <w:sz w:val="24"/>
          <w:szCs w:val="24"/>
        </w:rPr>
        <w:t xml:space="preserve">rzedmiotu </w:t>
      </w:r>
      <w:r w:rsidR="005240AE" w:rsidRPr="00070EBD">
        <w:rPr>
          <w:rFonts w:asciiTheme="minorHAnsi" w:hAnsiTheme="minorHAnsi" w:cstheme="minorHAnsi"/>
          <w:sz w:val="24"/>
          <w:szCs w:val="24"/>
        </w:rPr>
        <w:t>u</w:t>
      </w:r>
      <w:r w:rsidRPr="00070EBD">
        <w:rPr>
          <w:rFonts w:asciiTheme="minorHAnsi" w:hAnsiTheme="minorHAnsi" w:cstheme="minorHAnsi"/>
          <w:sz w:val="24"/>
          <w:szCs w:val="24"/>
        </w:rPr>
        <w:t>mowy organizowanych przez Zamawiającego, o których</w:t>
      </w:r>
      <w:r w:rsidR="005240AE" w:rsidRPr="00070EBD">
        <w:rPr>
          <w:rFonts w:asciiTheme="minorHAnsi" w:hAnsiTheme="minorHAnsi" w:cstheme="minorHAnsi"/>
          <w:sz w:val="24"/>
          <w:szCs w:val="24"/>
        </w:rPr>
        <w:t xml:space="preserve"> </w:t>
      </w:r>
      <w:r w:rsidRPr="00070EBD">
        <w:rPr>
          <w:rFonts w:asciiTheme="minorHAnsi" w:hAnsiTheme="minorHAnsi" w:cstheme="minorHAnsi"/>
          <w:sz w:val="24"/>
          <w:szCs w:val="24"/>
        </w:rPr>
        <w:t>zostanie poinformowany nie później niż 2 (dwa) d</w:t>
      </w:r>
      <w:r w:rsidR="00B00BC4">
        <w:rPr>
          <w:rFonts w:asciiTheme="minorHAnsi" w:hAnsiTheme="minorHAnsi" w:cstheme="minorHAnsi"/>
          <w:sz w:val="24"/>
          <w:szCs w:val="24"/>
        </w:rPr>
        <w:t>ni przed datą takiego spotkania.</w:t>
      </w:r>
      <w:r w:rsidRPr="004E2564">
        <w:rPr>
          <w:rFonts w:asciiTheme="minorHAnsi" w:hAnsiTheme="minorHAnsi" w:cstheme="minorHAnsi"/>
          <w:color w:val="FF0000"/>
          <w:sz w:val="24"/>
          <w:szCs w:val="24"/>
        </w:rPr>
        <w:t xml:space="preserve"> </w:t>
      </w:r>
    </w:p>
    <w:p w:rsidR="007E112E" w:rsidRPr="00813CAD" w:rsidRDefault="007E112E" w:rsidP="00813CAD">
      <w:pPr>
        <w:pStyle w:val="Nagwek1"/>
        <w:spacing w:before="240" w:after="120"/>
        <w:jc w:val="center"/>
        <w:rPr>
          <w:rFonts w:asciiTheme="minorHAnsi" w:hAnsiTheme="minorHAnsi" w:cstheme="minorHAnsi"/>
          <w:color w:val="000000" w:themeColor="text1"/>
        </w:rPr>
      </w:pPr>
      <w:r w:rsidRPr="00813CAD">
        <w:rPr>
          <w:rFonts w:asciiTheme="minorHAnsi" w:hAnsiTheme="minorHAnsi" w:cstheme="minorHAnsi"/>
          <w:color w:val="000000" w:themeColor="text1"/>
        </w:rPr>
        <w:t xml:space="preserve">§ </w:t>
      </w:r>
      <w:r w:rsidR="005240AE" w:rsidRPr="00813CAD">
        <w:rPr>
          <w:rFonts w:asciiTheme="minorHAnsi" w:hAnsiTheme="minorHAnsi" w:cstheme="minorHAnsi"/>
          <w:color w:val="000000" w:themeColor="text1"/>
        </w:rPr>
        <w:t>4</w:t>
      </w:r>
    </w:p>
    <w:p w:rsidR="007E112E" w:rsidRPr="00813CAD" w:rsidRDefault="007E112E" w:rsidP="00813CAD">
      <w:pPr>
        <w:pStyle w:val="Nagwek1"/>
        <w:spacing w:before="120" w:after="120"/>
        <w:jc w:val="center"/>
        <w:rPr>
          <w:rFonts w:asciiTheme="minorHAnsi" w:hAnsiTheme="minorHAnsi" w:cstheme="minorHAnsi"/>
          <w:color w:val="000000" w:themeColor="text1"/>
          <w:sz w:val="24"/>
        </w:rPr>
      </w:pPr>
      <w:r w:rsidRPr="00813CAD">
        <w:rPr>
          <w:rFonts w:asciiTheme="minorHAnsi" w:hAnsiTheme="minorHAnsi" w:cstheme="minorHAnsi"/>
          <w:color w:val="000000" w:themeColor="text1"/>
          <w:sz w:val="24"/>
        </w:rPr>
        <w:t>OBOWIĄZKI WYKONAWCY – ROBOTY BUDOWLANE</w:t>
      </w:r>
    </w:p>
    <w:p w:rsidR="00070EBD" w:rsidRDefault="007E112E" w:rsidP="00085E17">
      <w:pPr>
        <w:pStyle w:val="Tekstpodstawowy"/>
        <w:numPr>
          <w:ilvl w:val="0"/>
          <w:numId w:val="6"/>
        </w:numPr>
        <w:spacing w:line="276" w:lineRule="auto"/>
        <w:ind w:left="426"/>
        <w:jc w:val="both"/>
        <w:rPr>
          <w:rFonts w:asciiTheme="minorHAnsi" w:hAnsiTheme="minorHAnsi" w:cstheme="minorHAnsi"/>
          <w:sz w:val="24"/>
          <w:szCs w:val="24"/>
        </w:rPr>
      </w:pPr>
      <w:r w:rsidRPr="00A25D1B">
        <w:rPr>
          <w:rFonts w:asciiTheme="minorHAnsi" w:hAnsiTheme="minorHAnsi" w:cstheme="minorHAnsi"/>
          <w:sz w:val="24"/>
          <w:szCs w:val="24"/>
        </w:rPr>
        <w:t>Wykonawca zobowiązuje się przej</w:t>
      </w:r>
      <w:r w:rsidR="00E818CA" w:rsidRPr="00A25D1B">
        <w:rPr>
          <w:rFonts w:asciiTheme="minorHAnsi" w:hAnsiTheme="minorHAnsi" w:cstheme="minorHAnsi"/>
          <w:sz w:val="24"/>
          <w:szCs w:val="24"/>
        </w:rPr>
        <w:t>ąć</w:t>
      </w:r>
      <w:r w:rsidRPr="00A25D1B">
        <w:rPr>
          <w:rFonts w:asciiTheme="minorHAnsi" w:hAnsiTheme="minorHAnsi" w:cstheme="minorHAnsi"/>
          <w:sz w:val="24"/>
          <w:szCs w:val="24"/>
        </w:rPr>
        <w:t xml:space="preserve"> teren, na którym prowadzone będą roboty budowlane objęte </w:t>
      </w:r>
      <w:r w:rsidR="005240AE" w:rsidRPr="00A25D1B">
        <w:rPr>
          <w:rFonts w:asciiTheme="minorHAnsi" w:hAnsiTheme="minorHAnsi" w:cstheme="minorHAnsi"/>
          <w:sz w:val="24"/>
          <w:szCs w:val="24"/>
        </w:rPr>
        <w:t>p</w:t>
      </w:r>
      <w:r w:rsidRPr="00A25D1B">
        <w:rPr>
          <w:rFonts w:asciiTheme="minorHAnsi" w:hAnsiTheme="minorHAnsi" w:cstheme="minorHAnsi"/>
          <w:sz w:val="24"/>
          <w:szCs w:val="24"/>
        </w:rPr>
        <w:t xml:space="preserve">rzedmiotem </w:t>
      </w:r>
      <w:r w:rsidR="005240AE" w:rsidRPr="00A25D1B">
        <w:rPr>
          <w:rFonts w:asciiTheme="minorHAnsi" w:hAnsiTheme="minorHAnsi" w:cstheme="minorHAnsi"/>
          <w:sz w:val="24"/>
          <w:szCs w:val="24"/>
        </w:rPr>
        <w:t>u</w:t>
      </w:r>
      <w:r w:rsidRPr="00A25D1B">
        <w:rPr>
          <w:rFonts w:asciiTheme="minorHAnsi" w:hAnsiTheme="minorHAnsi" w:cstheme="minorHAnsi"/>
          <w:sz w:val="24"/>
          <w:szCs w:val="24"/>
        </w:rPr>
        <w:t>mowy (zwany dalej „Plac</w:t>
      </w:r>
      <w:r w:rsidR="0061404A" w:rsidRPr="00A25D1B">
        <w:rPr>
          <w:rFonts w:asciiTheme="minorHAnsi" w:hAnsiTheme="minorHAnsi" w:cstheme="minorHAnsi"/>
          <w:sz w:val="24"/>
          <w:szCs w:val="24"/>
        </w:rPr>
        <w:t>em</w:t>
      </w:r>
      <w:r w:rsidRPr="00A25D1B">
        <w:rPr>
          <w:rFonts w:asciiTheme="minorHAnsi" w:hAnsiTheme="minorHAnsi" w:cstheme="minorHAnsi"/>
          <w:sz w:val="24"/>
          <w:szCs w:val="24"/>
        </w:rPr>
        <w:t xml:space="preserve"> Budowy” lub „teren</w:t>
      </w:r>
      <w:r w:rsidR="0061404A" w:rsidRPr="00A25D1B">
        <w:rPr>
          <w:rFonts w:asciiTheme="minorHAnsi" w:hAnsiTheme="minorHAnsi" w:cstheme="minorHAnsi"/>
          <w:sz w:val="24"/>
          <w:szCs w:val="24"/>
        </w:rPr>
        <w:t>em</w:t>
      </w:r>
      <w:r w:rsidRPr="00A25D1B">
        <w:rPr>
          <w:rFonts w:asciiTheme="minorHAnsi" w:hAnsiTheme="minorHAnsi" w:cstheme="minorHAnsi"/>
          <w:sz w:val="24"/>
          <w:szCs w:val="24"/>
        </w:rPr>
        <w:t xml:space="preserve"> budowy”)</w:t>
      </w:r>
      <w:r w:rsidR="00E818CA" w:rsidRPr="00A25D1B">
        <w:rPr>
          <w:rFonts w:asciiTheme="minorHAnsi" w:hAnsiTheme="minorHAnsi" w:cstheme="minorHAnsi"/>
          <w:sz w:val="24"/>
          <w:szCs w:val="24"/>
        </w:rPr>
        <w:t>.</w:t>
      </w:r>
      <w:r w:rsidR="000059D5" w:rsidRPr="00A25D1B">
        <w:rPr>
          <w:rFonts w:asciiTheme="minorHAnsi" w:hAnsiTheme="minorHAnsi" w:cstheme="minorHAnsi"/>
          <w:sz w:val="24"/>
          <w:szCs w:val="24"/>
        </w:rPr>
        <w:t xml:space="preserve"> Zamawiający przekaże Plac Budowy Wykonawcy w terminie 7 </w:t>
      </w:r>
      <w:r w:rsidR="00FA5F9E" w:rsidRPr="00A25D1B">
        <w:rPr>
          <w:rFonts w:asciiTheme="minorHAnsi" w:hAnsiTheme="minorHAnsi" w:cstheme="minorHAnsi"/>
          <w:sz w:val="24"/>
          <w:szCs w:val="24"/>
        </w:rPr>
        <w:t xml:space="preserve">(siedem) </w:t>
      </w:r>
      <w:r w:rsidR="000059D5" w:rsidRPr="00A25D1B">
        <w:rPr>
          <w:rFonts w:asciiTheme="minorHAnsi" w:hAnsiTheme="minorHAnsi" w:cstheme="minorHAnsi"/>
          <w:sz w:val="24"/>
          <w:szCs w:val="24"/>
        </w:rPr>
        <w:t>dni od podpisania Umowy.</w:t>
      </w:r>
    </w:p>
    <w:p w:rsidR="00070EBD" w:rsidRDefault="007E112E" w:rsidP="00085E17">
      <w:pPr>
        <w:pStyle w:val="Tekstpodstawowy"/>
        <w:numPr>
          <w:ilvl w:val="0"/>
          <w:numId w:val="6"/>
        </w:numPr>
        <w:spacing w:line="276" w:lineRule="auto"/>
        <w:ind w:left="426"/>
        <w:jc w:val="both"/>
        <w:rPr>
          <w:rFonts w:asciiTheme="minorHAnsi" w:hAnsiTheme="minorHAnsi" w:cstheme="minorHAnsi"/>
          <w:sz w:val="24"/>
          <w:szCs w:val="24"/>
        </w:rPr>
      </w:pPr>
      <w:r w:rsidRPr="00070EBD">
        <w:rPr>
          <w:rFonts w:asciiTheme="minorHAnsi" w:hAnsiTheme="minorHAnsi" w:cstheme="minorHAnsi"/>
          <w:sz w:val="24"/>
          <w:szCs w:val="24"/>
        </w:rPr>
        <w:t xml:space="preserve">Wykonawca, z dniem przejęcia Placu Budowy, ponosi odpowiedzialność na zasadach ogólnych za szkody wyrządzone na tym terenie. </w:t>
      </w:r>
    </w:p>
    <w:p w:rsidR="00070EBD" w:rsidRDefault="007E112E" w:rsidP="00085E17">
      <w:pPr>
        <w:pStyle w:val="Tekstpodstawowy"/>
        <w:numPr>
          <w:ilvl w:val="0"/>
          <w:numId w:val="6"/>
        </w:numPr>
        <w:spacing w:line="276" w:lineRule="auto"/>
        <w:ind w:left="426"/>
        <w:jc w:val="both"/>
        <w:rPr>
          <w:rFonts w:asciiTheme="minorHAnsi" w:hAnsiTheme="minorHAnsi" w:cstheme="minorHAnsi"/>
          <w:sz w:val="24"/>
          <w:szCs w:val="24"/>
        </w:rPr>
      </w:pPr>
      <w:r w:rsidRPr="00070EBD">
        <w:rPr>
          <w:rFonts w:asciiTheme="minorHAnsi" w:hAnsiTheme="minorHAnsi" w:cstheme="minorHAnsi"/>
          <w:sz w:val="24"/>
          <w:szCs w:val="24"/>
        </w:rPr>
        <w:t>Do obowiązków Wykonawcy należy w szczególności:</w:t>
      </w:r>
    </w:p>
    <w:p w:rsidR="00070EBD" w:rsidRDefault="007E112E" w:rsidP="00085E17">
      <w:pPr>
        <w:pStyle w:val="Tekstpodstawowy"/>
        <w:numPr>
          <w:ilvl w:val="1"/>
          <w:numId w:val="6"/>
        </w:numPr>
        <w:spacing w:line="276" w:lineRule="auto"/>
        <w:jc w:val="both"/>
        <w:rPr>
          <w:rFonts w:asciiTheme="minorHAnsi" w:hAnsiTheme="minorHAnsi" w:cstheme="minorHAnsi"/>
          <w:sz w:val="24"/>
          <w:szCs w:val="24"/>
        </w:rPr>
      </w:pPr>
      <w:r w:rsidRPr="00070EBD">
        <w:rPr>
          <w:rFonts w:asciiTheme="minorHAnsi" w:hAnsiTheme="minorHAnsi" w:cstheme="minorHAnsi"/>
          <w:sz w:val="24"/>
          <w:szCs w:val="24"/>
        </w:rPr>
        <w:t xml:space="preserve">organizacja i zagospodarowanie miejsca realizacji </w:t>
      </w:r>
      <w:r w:rsidR="005240AE" w:rsidRPr="00070EBD">
        <w:rPr>
          <w:rFonts w:asciiTheme="minorHAnsi" w:hAnsiTheme="minorHAnsi" w:cstheme="minorHAnsi"/>
          <w:sz w:val="24"/>
          <w:szCs w:val="24"/>
        </w:rPr>
        <w:t xml:space="preserve">przedmiotu umowy </w:t>
      </w:r>
      <w:r w:rsidRPr="00070EBD">
        <w:rPr>
          <w:rFonts w:asciiTheme="minorHAnsi" w:hAnsiTheme="minorHAnsi" w:cstheme="minorHAnsi"/>
          <w:sz w:val="24"/>
          <w:szCs w:val="24"/>
        </w:rPr>
        <w:t>wraz z</w:t>
      </w:r>
      <w:r w:rsidR="003139A6" w:rsidRPr="00070EBD">
        <w:rPr>
          <w:rFonts w:asciiTheme="minorHAnsi" w:hAnsiTheme="minorHAnsi" w:cstheme="minorHAnsi"/>
          <w:sz w:val="24"/>
          <w:szCs w:val="24"/>
        </w:rPr>
        <w:t> </w:t>
      </w:r>
      <w:r w:rsidRPr="00070EBD">
        <w:rPr>
          <w:rFonts w:asciiTheme="minorHAnsi" w:hAnsiTheme="minorHAnsi" w:cstheme="minorHAnsi"/>
          <w:sz w:val="24"/>
          <w:szCs w:val="24"/>
        </w:rPr>
        <w:t xml:space="preserve">zapleczem, w tym: </w:t>
      </w:r>
    </w:p>
    <w:p w:rsidR="00070EBD" w:rsidRPr="00070EBD" w:rsidRDefault="00B00BC4" w:rsidP="00085E17">
      <w:pPr>
        <w:pStyle w:val="Tekstpodstawowy"/>
        <w:numPr>
          <w:ilvl w:val="2"/>
          <w:numId w:val="6"/>
        </w:numPr>
        <w:spacing w:line="276" w:lineRule="auto"/>
        <w:jc w:val="both"/>
        <w:rPr>
          <w:rFonts w:asciiTheme="minorHAnsi" w:hAnsiTheme="minorHAnsi" w:cstheme="minorHAnsi"/>
          <w:sz w:val="24"/>
          <w:szCs w:val="24"/>
        </w:rPr>
      </w:pPr>
      <w:r>
        <w:rPr>
          <w:rFonts w:asciiTheme="minorHAnsi" w:eastAsia="Segoe UI" w:hAnsiTheme="minorHAnsi" w:cstheme="minorHAnsi"/>
          <w:kern w:val="2"/>
          <w:sz w:val="24"/>
          <w:szCs w:val="24"/>
        </w:rPr>
        <w:t>wykonanie dokumentacji fotograficznej</w:t>
      </w:r>
      <w:r w:rsidR="007E112E" w:rsidRPr="00070EBD">
        <w:rPr>
          <w:rFonts w:asciiTheme="minorHAnsi" w:eastAsia="Segoe UI" w:hAnsiTheme="minorHAnsi" w:cstheme="minorHAnsi"/>
          <w:kern w:val="2"/>
          <w:sz w:val="24"/>
          <w:szCs w:val="24"/>
        </w:rPr>
        <w:t xml:space="preserve"> Placu Budowy oraz dróg dojazdowych bezp</w:t>
      </w:r>
      <w:r w:rsidR="00070EBD">
        <w:rPr>
          <w:rFonts w:asciiTheme="minorHAnsi" w:eastAsia="Segoe UI" w:hAnsiTheme="minorHAnsi" w:cstheme="minorHAnsi"/>
          <w:kern w:val="2"/>
          <w:sz w:val="24"/>
          <w:szCs w:val="24"/>
        </w:rPr>
        <w:t xml:space="preserve">ośrednio z nim graniczących – w </w:t>
      </w:r>
      <w:r w:rsidR="007E112E" w:rsidRPr="00070EBD">
        <w:rPr>
          <w:rFonts w:asciiTheme="minorHAnsi" w:eastAsia="Segoe UI" w:hAnsiTheme="minorHAnsi" w:cstheme="minorHAnsi"/>
          <w:kern w:val="2"/>
          <w:sz w:val="24"/>
          <w:szCs w:val="24"/>
        </w:rPr>
        <w:t xml:space="preserve">terminie </w:t>
      </w:r>
      <w:r w:rsidR="0061404A" w:rsidRPr="00070EBD">
        <w:rPr>
          <w:rFonts w:asciiTheme="minorHAnsi" w:eastAsia="Segoe UI" w:hAnsiTheme="minorHAnsi" w:cstheme="minorHAnsi"/>
          <w:kern w:val="2"/>
          <w:sz w:val="24"/>
          <w:szCs w:val="24"/>
        </w:rPr>
        <w:t>5</w:t>
      </w:r>
      <w:r w:rsidR="003139A6" w:rsidRPr="00070EBD">
        <w:rPr>
          <w:rFonts w:asciiTheme="minorHAnsi" w:eastAsia="Segoe UI" w:hAnsiTheme="minorHAnsi" w:cstheme="minorHAnsi"/>
          <w:kern w:val="2"/>
          <w:sz w:val="24"/>
          <w:szCs w:val="24"/>
        </w:rPr>
        <w:t> </w:t>
      </w:r>
      <w:r w:rsidR="0061404A" w:rsidRPr="00070EBD">
        <w:rPr>
          <w:rFonts w:asciiTheme="minorHAnsi" w:eastAsia="Segoe UI" w:hAnsiTheme="minorHAnsi" w:cstheme="minorHAnsi"/>
          <w:kern w:val="2"/>
          <w:sz w:val="24"/>
          <w:szCs w:val="24"/>
        </w:rPr>
        <w:t>(pięciu)</w:t>
      </w:r>
      <w:r w:rsidR="007E112E" w:rsidRPr="00070EBD">
        <w:rPr>
          <w:rFonts w:asciiTheme="minorHAnsi" w:eastAsia="Segoe UI" w:hAnsiTheme="minorHAnsi" w:cstheme="minorHAnsi"/>
          <w:kern w:val="2"/>
          <w:sz w:val="24"/>
          <w:szCs w:val="24"/>
        </w:rPr>
        <w:t xml:space="preserve"> dni od dnia przekazania Placu Budowy,</w:t>
      </w:r>
    </w:p>
    <w:p w:rsidR="00070EBD" w:rsidRDefault="007E112E" w:rsidP="00085E17">
      <w:pPr>
        <w:pStyle w:val="Tekstpodstawowy"/>
        <w:numPr>
          <w:ilvl w:val="2"/>
          <w:numId w:val="6"/>
        </w:numPr>
        <w:spacing w:line="276" w:lineRule="auto"/>
        <w:jc w:val="both"/>
        <w:rPr>
          <w:rFonts w:asciiTheme="minorHAnsi" w:hAnsiTheme="minorHAnsi" w:cstheme="minorHAnsi"/>
          <w:sz w:val="24"/>
          <w:szCs w:val="24"/>
        </w:rPr>
      </w:pPr>
      <w:r w:rsidRPr="00070EBD">
        <w:rPr>
          <w:rFonts w:asciiTheme="minorHAnsi" w:hAnsiTheme="minorHAnsi" w:cstheme="minorHAnsi"/>
          <w:sz w:val="24"/>
          <w:szCs w:val="24"/>
        </w:rPr>
        <w:t xml:space="preserve">zabezpieczenie własnym staraniem i na własny koszt </w:t>
      </w:r>
      <w:r w:rsidRPr="00070EBD">
        <w:rPr>
          <w:rFonts w:asciiTheme="minorHAnsi" w:eastAsia="Segoe UI" w:hAnsiTheme="minorHAnsi" w:cstheme="minorHAnsi"/>
          <w:kern w:val="2"/>
          <w:sz w:val="24"/>
          <w:szCs w:val="24"/>
        </w:rPr>
        <w:t xml:space="preserve">Placu Budowy </w:t>
      </w:r>
      <w:r w:rsidRPr="00070EBD">
        <w:rPr>
          <w:rFonts w:asciiTheme="minorHAnsi" w:hAnsiTheme="minorHAnsi" w:cstheme="minorHAnsi"/>
          <w:sz w:val="24"/>
          <w:szCs w:val="24"/>
        </w:rPr>
        <w:t>wraz ze znajdującymi się obiektami, urządzeniami i mieniem, a także utrzymywanie w</w:t>
      </w:r>
      <w:r w:rsidR="003139A6" w:rsidRPr="00070EBD">
        <w:rPr>
          <w:rFonts w:asciiTheme="minorHAnsi" w:hAnsiTheme="minorHAnsi" w:cstheme="minorHAnsi"/>
          <w:sz w:val="24"/>
          <w:szCs w:val="24"/>
        </w:rPr>
        <w:t> </w:t>
      </w:r>
      <w:r w:rsidRPr="00070EBD">
        <w:rPr>
          <w:rFonts w:asciiTheme="minorHAnsi" w:hAnsiTheme="minorHAnsi" w:cstheme="minorHAnsi"/>
          <w:sz w:val="24"/>
          <w:szCs w:val="24"/>
        </w:rPr>
        <w:t xml:space="preserve">należytym porządku i stanie technicznym terenu robót oraz dróg wykorzystywanych w celach transportowych na potrzeby budowy, zapewnienie stałego utrzymania porządku i czystości wewnątrz i bezpośrednio na zewnątrz </w:t>
      </w:r>
      <w:r w:rsidRPr="00070EBD">
        <w:rPr>
          <w:rFonts w:asciiTheme="minorHAnsi" w:eastAsia="Segoe UI" w:hAnsiTheme="minorHAnsi" w:cstheme="minorHAnsi"/>
          <w:kern w:val="2"/>
          <w:sz w:val="24"/>
          <w:szCs w:val="24"/>
        </w:rPr>
        <w:lastRenderedPageBreak/>
        <w:t xml:space="preserve">Placu Budowy </w:t>
      </w:r>
      <w:r w:rsidRPr="00070EBD">
        <w:rPr>
          <w:rFonts w:asciiTheme="minorHAnsi" w:hAnsiTheme="minorHAnsi" w:cstheme="minorHAnsi"/>
          <w:sz w:val="24"/>
          <w:szCs w:val="24"/>
        </w:rPr>
        <w:t xml:space="preserve">oraz utrzymania w należytym </w:t>
      </w:r>
      <w:r w:rsidR="00E8714F">
        <w:rPr>
          <w:rFonts w:asciiTheme="minorHAnsi" w:hAnsiTheme="minorHAnsi" w:cstheme="minorHAnsi"/>
          <w:sz w:val="24"/>
          <w:szCs w:val="24"/>
        </w:rPr>
        <w:t>stanie estetycznym ogrodzenia i </w:t>
      </w:r>
      <w:r w:rsidRPr="00070EBD">
        <w:rPr>
          <w:rFonts w:asciiTheme="minorHAnsi" w:hAnsiTheme="minorHAnsi" w:cstheme="minorHAnsi"/>
          <w:sz w:val="24"/>
          <w:szCs w:val="24"/>
        </w:rPr>
        <w:t xml:space="preserve">obiektów tymczasowych budowy, </w:t>
      </w:r>
    </w:p>
    <w:p w:rsidR="00070EBD" w:rsidRDefault="007E112E" w:rsidP="00085E17">
      <w:pPr>
        <w:pStyle w:val="Tekstpodstawowy"/>
        <w:numPr>
          <w:ilvl w:val="2"/>
          <w:numId w:val="6"/>
        </w:numPr>
        <w:spacing w:line="276" w:lineRule="auto"/>
        <w:jc w:val="both"/>
        <w:rPr>
          <w:rFonts w:asciiTheme="minorHAnsi" w:hAnsiTheme="minorHAnsi" w:cstheme="minorHAnsi"/>
          <w:sz w:val="24"/>
          <w:szCs w:val="24"/>
        </w:rPr>
      </w:pPr>
      <w:r w:rsidRPr="00070EBD">
        <w:rPr>
          <w:rFonts w:asciiTheme="minorHAnsi" w:hAnsiTheme="minorHAnsi" w:cstheme="minorHAnsi"/>
          <w:sz w:val="24"/>
          <w:szCs w:val="24"/>
        </w:rPr>
        <w:t>utrzymanie miejsca wykonywania prac w stanie wolnym od zbędnych przeszkód, usuwanie na bieżąco na własny koszt zbędnych materiałów, odpadów, śmieci, urządzeń prowizorycznych, które nie są już potrzebne,</w:t>
      </w:r>
    </w:p>
    <w:p w:rsidR="00070EBD" w:rsidRDefault="007E112E" w:rsidP="00085E17">
      <w:pPr>
        <w:pStyle w:val="Tekstpodstawowy"/>
        <w:numPr>
          <w:ilvl w:val="2"/>
          <w:numId w:val="6"/>
        </w:numPr>
        <w:spacing w:line="276" w:lineRule="auto"/>
        <w:jc w:val="both"/>
        <w:rPr>
          <w:rFonts w:asciiTheme="minorHAnsi" w:hAnsiTheme="minorHAnsi" w:cstheme="minorHAnsi"/>
          <w:sz w:val="24"/>
          <w:szCs w:val="24"/>
        </w:rPr>
      </w:pPr>
      <w:r w:rsidRPr="00070EBD">
        <w:rPr>
          <w:rFonts w:asciiTheme="minorHAnsi" w:hAnsiTheme="minorHAnsi" w:cstheme="minorHAnsi"/>
          <w:sz w:val="24"/>
          <w:szCs w:val="24"/>
        </w:rPr>
        <w:t xml:space="preserve">uporządkowanie Placu Budowy oraz zaplecza budowy po zakończeniu robót wraz z rewitalizacją zniszczonych terenów zielonych, </w:t>
      </w:r>
    </w:p>
    <w:p w:rsidR="00070EBD" w:rsidRDefault="007E112E" w:rsidP="00085E17">
      <w:pPr>
        <w:pStyle w:val="Tekstpodstawowy"/>
        <w:numPr>
          <w:ilvl w:val="2"/>
          <w:numId w:val="6"/>
        </w:numPr>
        <w:spacing w:line="276" w:lineRule="auto"/>
        <w:jc w:val="both"/>
        <w:rPr>
          <w:rFonts w:asciiTheme="minorHAnsi" w:hAnsiTheme="minorHAnsi" w:cstheme="minorHAnsi"/>
          <w:sz w:val="24"/>
          <w:szCs w:val="24"/>
        </w:rPr>
      </w:pPr>
      <w:r w:rsidRPr="00070EBD">
        <w:rPr>
          <w:rFonts w:asciiTheme="minorHAnsi" w:hAnsiTheme="minorHAnsi" w:cstheme="minorHAnsi"/>
          <w:sz w:val="24"/>
          <w:szCs w:val="24"/>
        </w:rPr>
        <w:t>dokonanie renowacji/naprawy zniszczonych lub uszkodzonych w wyniku prowadzonych prac obiektów, elementów obiektów, instalacji oraz dróg</w:t>
      </w:r>
      <w:r w:rsidR="005240AE" w:rsidRPr="00070EBD">
        <w:rPr>
          <w:rFonts w:asciiTheme="minorHAnsi" w:hAnsiTheme="minorHAnsi" w:cstheme="minorHAnsi"/>
          <w:sz w:val="24"/>
          <w:szCs w:val="24"/>
        </w:rPr>
        <w:t>;</w:t>
      </w:r>
    </w:p>
    <w:p w:rsidR="0072525C" w:rsidRDefault="007E112E" w:rsidP="00085E17">
      <w:pPr>
        <w:pStyle w:val="Tekstpodstawowy"/>
        <w:numPr>
          <w:ilvl w:val="1"/>
          <w:numId w:val="6"/>
        </w:numPr>
        <w:spacing w:line="276" w:lineRule="auto"/>
        <w:jc w:val="both"/>
        <w:rPr>
          <w:rFonts w:asciiTheme="minorHAnsi" w:hAnsiTheme="minorHAnsi" w:cstheme="minorHAnsi"/>
          <w:sz w:val="24"/>
          <w:szCs w:val="24"/>
        </w:rPr>
      </w:pPr>
      <w:r w:rsidRPr="00070EBD">
        <w:rPr>
          <w:rFonts w:asciiTheme="minorHAnsi" w:hAnsiTheme="minorHAnsi" w:cstheme="minorHAnsi"/>
          <w:sz w:val="24"/>
          <w:szCs w:val="24"/>
        </w:rPr>
        <w:t xml:space="preserve">wykonywanie wszelkich czynności wynikających z przyjętej technologii wykonania robót oraz wynikających z dostępu do miejsca robót,  </w:t>
      </w:r>
    </w:p>
    <w:p w:rsidR="0072525C" w:rsidRDefault="007E112E" w:rsidP="00085E17">
      <w:pPr>
        <w:pStyle w:val="Tekstpodstawowy"/>
        <w:numPr>
          <w:ilvl w:val="1"/>
          <w:numId w:val="6"/>
        </w:numPr>
        <w:spacing w:line="276" w:lineRule="auto"/>
        <w:jc w:val="both"/>
        <w:rPr>
          <w:rFonts w:asciiTheme="minorHAnsi" w:hAnsiTheme="minorHAnsi" w:cstheme="minorHAnsi"/>
          <w:sz w:val="24"/>
          <w:szCs w:val="24"/>
        </w:rPr>
      </w:pPr>
      <w:r w:rsidRPr="0072525C">
        <w:rPr>
          <w:rFonts w:asciiTheme="minorHAnsi" w:hAnsiTheme="minorHAnsi" w:cstheme="minorHAnsi"/>
          <w:sz w:val="24"/>
          <w:szCs w:val="24"/>
        </w:rPr>
        <w:t xml:space="preserve">zapewnienie odpowiednio wykwalifikowanych osób do wykonania </w:t>
      </w:r>
      <w:r w:rsidR="005240AE" w:rsidRPr="0072525C">
        <w:rPr>
          <w:rFonts w:asciiTheme="minorHAnsi" w:hAnsiTheme="minorHAnsi" w:cstheme="minorHAnsi"/>
          <w:sz w:val="24"/>
          <w:szCs w:val="24"/>
        </w:rPr>
        <w:t xml:space="preserve">przedmiotu umowy </w:t>
      </w:r>
      <w:r w:rsidRPr="0072525C">
        <w:rPr>
          <w:rFonts w:asciiTheme="minorHAnsi" w:hAnsiTheme="minorHAnsi" w:cstheme="minorHAnsi"/>
          <w:sz w:val="24"/>
          <w:szCs w:val="24"/>
        </w:rPr>
        <w:t xml:space="preserve">zgodnie z wymogami ustawy Prawo </w:t>
      </w:r>
      <w:r w:rsidR="005240AE" w:rsidRPr="0072525C">
        <w:rPr>
          <w:rFonts w:asciiTheme="minorHAnsi" w:hAnsiTheme="minorHAnsi" w:cstheme="minorHAnsi"/>
          <w:sz w:val="24"/>
          <w:szCs w:val="24"/>
        </w:rPr>
        <w:t>Budo</w:t>
      </w:r>
      <w:r w:rsidRPr="0072525C">
        <w:rPr>
          <w:rFonts w:asciiTheme="minorHAnsi" w:hAnsiTheme="minorHAnsi" w:cstheme="minorHAnsi"/>
          <w:sz w:val="24"/>
          <w:szCs w:val="24"/>
        </w:rPr>
        <w:t xml:space="preserve">wlane, </w:t>
      </w:r>
    </w:p>
    <w:p w:rsidR="0072525C" w:rsidRDefault="007E112E" w:rsidP="00085E17">
      <w:pPr>
        <w:pStyle w:val="Tekstpodstawowy"/>
        <w:numPr>
          <w:ilvl w:val="1"/>
          <w:numId w:val="6"/>
        </w:numPr>
        <w:spacing w:line="276" w:lineRule="auto"/>
        <w:jc w:val="both"/>
        <w:rPr>
          <w:rFonts w:asciiTheme="minorHAnsi" w:hAnsiTheme="minorHAnsi" w:cstheme="minorHAnsi"/>
          <w:sz w:val="24"/>
          <w:szCs w:val="24"/>
        </w:rPr>
      </w:pPr>
      <w:r w:rsidRPr="0072525C">
        <w:rPr>
          <w:rFonts w:asciiTheme="minorHAnsi" w:hAnsiTheme="minorHAnsi" w:cstheme="minorHAnsi"/>
          <w:sz w:val="24"/>
          <w:szCs w:val="24"/>
        </w:rPr>
        <w:t xml:space="preserve">zapewnienie pracownikom </w:t>
      </w:r>
      <w:r w:rsidR="00237BE6" w:rsidRPr="0072525C">
        <w:rPr>
          <w:rFonts w:asciiTheme="minorHAnsi" w:hAnsiTheme="minorHAnsi" w:cstheme="minorHAnsi"/>
          <w:sz w:val="24"/>
          <w:szCs w:val="24"/>
        </w:rPr>
        <w:t>W</w:t>
      </w:r>
      <w:r w:rsidRPr="0072525C">
        <w:rPr>
          <w:rFonts w:asciiTheme="minorHAnsi" w:hAnsiTheme="minorHAnsi" w:cstheme="minorHAnsi"/>
          <w:sz w:val="24"/>
          <w:szCs w:val="24"/>
        </w:rPr>
        <w:t>ykonawcy oraz osobom realizującym roboty dla podwykonawców znajdujących się na Placu Budowy odzieży zapewniającej ich wizualnie łatwą identyfikację oraz gwaran</w:t>
      </w:r>
      <w:r w:rsidR="004E2564">
        <w:rPr>
          <w:rFonts w:asciiTheme="minorHAnsi" w:hAnsiTheme="minorHAnsi" w:cstheme="minorHAnsi"/>
          <w:sz w:val="24"/>
          <w:szCs w:val="24"/>
        </w:rPr>
        <w:t>tującej ich bezpieczeństwo (np.</w:t>
      </w:r>
      <w:r w:rsidRPr="0072525C">
        <w:rPr>
          <w:rFonts w:asciiTheme="minorHAnsi" w:hAnsiTheme="minorHAnsi" w:cstheme="minorHAnsi"/>
          <w:sz w:val="24"/>
          <w:szCs w:val="24"/>
        </w:rPr>
        <w:t xml:space="preserve"> nazwa firmy na kamizelce pracowników, elementy odblaskowe), </w:t>
      </w:r>
    </w:p>
    <w:p w:rsidR="0072525C" w:rsidRDefault="007E112E" w:rsidP="00085E17">
      <w:pPr>
        <w:pStyle w:val="Tekstpodstawowy"/>
        <w:numPr>
          <w:ilvl w:val="1"/>
          <w:numId w:val="6"/>
        </w:numPr>
        <w:spacing w:line="276" w:lineRule="auto"/>
        <w:jc w:val="both"/>
        <w:rPr>
          <w:rFonts w:asciiTheme="minorHAnsi" w:hAnsiTheme="minorHAnsi" w:cstheme="minorHAnsi"/>
          <w:sz w:val="24"/>
          <w:szCs w:val="24"/>
        </w:rPr>
      </w:pPr>
      <w:r w:rsidRPr="0072525C">
        <w:rPr>
          <w:rFonts w:asciiTheme="minorHAnsi" w:hAnsiTheme="minorHAnsi" w:cstheme="minorHAnsi"/>
          <w:sz w:val="24"/>
          <w:szCs w:val="24"/>
        </w:rPr>
        <w:t xml:space="preserve">prowadzenie dokumentacji fotograficznej budowy (w formie cyfrowej) i załączanie jej wraz z opisem do dokumentacji powykonawczej (w tym dla każdej z robót zanikających i robót ulegających zakryciu), </w:t>
      </w:r>
    </w:p>
    <w:p w:rsidR="0072525C" w:rsidRDefault="007E112E" w:rsidP="00085E17">
      <w:pPr>
        <w:pStyle w:val="Tekstpodstawowy"/>
        <w:numPr>
          <w:ilvl w:val="1"/>
          <w:numId w:val="6"/>
        </w:numPr>
        <w:spacing w:line="276" w:lineRule="auto"/>
        <w:jc w:val="both"/>
        <w:rPr>
          <w:rFonts w:asciiTheme="minorHAnsi" w:hAnsiTheme="minorHAnsi" w:cstheme="minorHAnsi"/>
          <w:sz w:val="24"/>
          <w:szCs w:val="24"/>
        </w:rPr>
      </w:pPr>
      <w:r w:rsidRPr="0072525C">
        <w:rPr>
          <w:rFonts w:asciiTheme="minorHAnsi" w:hAnsiTheme="minorHAnsi" w:cstheme="minorHAnsi"/>
          <w:sz w:val="24"/>
          <w:szCs w:val="24"/>
        </w:rPr>
        <w:t>zgłaszanie Zamawiającemu konieczności wykonania robót zamiennych lub robót dodatkowych</w:t>
      </w:r>
      <w:r w:rsidR="00616878" w:rsidRPr="0072525C">
        <w:rPr>
          <w:rFonts w:asciiTheme="minorHAnsi" w:hAnsiTheme="minorHAnsi" w:cstheme="minorHAnsi"/>
          <w:sz w:val="24"/>
          <w:szCs w:val="24"/>
        </w:rPr>
        <w:t>,</w:t>
      </w:r>
      <w:r w:rsidRPr="0072525C">
        <w:rPr>
          <w:rFonts w:asciiTheme="minorHAnsi" w:hAnsiTheme="minorHAnsi" w:cstheme="minorHAnsi"/>
          <w:sz w:val="24"/>
          <w:szCs w:val="24"/>
        </w:rPr>
        <w:t xml:space="preserve"> </w:t>
      </w:r>
    </w:p>
    <w:p w:rsidR="0072525C" w:rsidRDefault="007E112E" w:rsidP="00085E17">
      <w:pPr>
        <w:pStyle w:val="Tekstpodstawowy"/>
        <w:numPr>
          <w:ilvl w:val="1"/>
          <w:numId w:val="6"/>
        </w:numPr>
        <w:spacing w:line="276" w:lineRule="auto"/>
        <w:jc w:val="both"/>
        <w:rPr>
          <w:rFonts w:asciiTheme="minorHAnsi" w:hAnsiTheme="minorHAnsi" w:cstheme="minorHAnsi"/>
          <w:sz w:val="24"/>
          <w:szCs w:val="24"/>
        </w:rPr>
      </w:pPr>
      <w:r w:rsidRPr="0072525C">
        <w:rPr>
          <w:rFonts w:asciiTheme="minorHAnsi" w:hAnsiTheme="minorHAnsi" w:cstheme="minorHAnsi"/>
          <w:sz w:val="24"/>
          <w:szCs w:val="24"/>
        </w:rPr>
        <w:t xml:space="preserve">prowadzenie ewidencji robót zanikających/ulegających zakryciu zgodnie ze wzorem uzgodnionym z Zamawiającym oraz przekazywanie jej </w:t>
      </w:r>
      <w:r w:rsidR="004E2564">
        <w:rPr>
          <w:rFonts w:asciiTheme="minorHAnsi" w:hAnsiTheme="minorHAnsi" w:cstheme="minorHAnsi"/>
          <w:sz w:val="24"/>
          <w:szCs w:val="24"/>
        </w:rPr>
        <w:t>–</w:t>
      </w:r>
      <w:r w:rsidRPr="0072525C">
        <w:rPr>
          <w:rFonts w:asciiTheme="minorHAnsi" w:hAnsiTheme="minorHAnsi" w:cstheme="minorHAnsi"/>
          <w:sz w:val="24"/>
          <w:szCs w:val="24"/>
        </w:rPr>
        <w:t xml:space="preserve"> podpisanej przez Kierownika Budow</w:t>
      </w:r>
      <w:r w:rsidR="00B00BC4">
        <w:rPr>
          <w:rFonts w:asciiTheme="minorHAnsi" w:hAnsiTheme="minorHAnsi" w:cstheme="minorHAnsi"/>
          <w:sz w:val="24"/>
          <w:szCs w:val="24"/>
        </w:rPr>
        <w:t>y</w:t>
      </w:r>
      <w:r w:rsidR="00E8714F">
        <w:rPr>
          <w:rFonts w:asciiTheme="minorHAnsi" w:hAnsiTheme="minorHAnsi" w:cstheme="minorHAnsi"/>
          <w:sz w:val="24"/>
          <w:szCs w:val="24"/>
        </w:rPr>
        <w:t xml:space="preserve"> </w:t>
      </w:r>
      <w:r w:rsidR="004E2564">
        <w:rPr>
          <w:rFonts w:asciiTheme="minorHAnsi" w:hAnsiTheme="minorHAnsi" w:cstheme="minorHAnsi"/>
          <w:sz w:val="24"/>
          <w:szCs w:val="24"/>
        </w:rPr>
        <w:t>–</w:t>
      </w:r>
      <w:r w:rsidRPr="0072525C">
        <w:rPr>
          <w:rFonts w:asciiTheme="minorHAnsi" w:hAnsiTheme="minorHAnsi" w:cstheme="minorHAnsi"/>
          <w:sz w:val="24"/>
          <w:szCs w:val="24"/>
        </w:rPr>
        <w:t xml:space="preserve"> do Zamawiającego na każde jego wezwanie, </w:t>
      </w:r>
    </w:p>
    <w:p w:rsidR="0072525C" w:rsidRDefault="007E112E" w:rsidP="00085E17">
      <w:pPr>
        <w:pStyle w:val="Tekstpodstawowy"/>
        <w:numPr>
          <w:ilvl w:val="1"/>
          <w:numId w:val="6"/>
        </w:numPr>
        <w:spacing w:line="276" w:lineRule="auto"/>
        <w:jc w:val="both"/>
        <w:rPr>
          <w:rFonts w:asciiTheme="minorHAnsi" w:hAnsiTheme="minorHAnsi" w:cstheme="minorHAnsi"/>
          <w:sz w:val="24"/>
          <w:szCs w:val="24"/>
        </w:rPr>
      </w:pPr>
      <w:r w:rsidRPr="0072525C">
        <w:rPr>
          <w:rFonts w:asciiTheme="minorHAnsi" w:hAnsiTheme="minorHAnsi" w:cstheme="minorHAnsi"/>
          <w:sz w:val="24"/>
          <w:szCs w:val="24"/>
        </w:rPr>
        <w:t xml:space="preserve">wykonanie robót z materiałów własnych, należycie zabezpieczonych przed uszkodzeniem lub utratą, </w:t>
      </w:r>
    </w:p>
    <w:p w:rsidR="0072525C" w:rsidRPr="00B00BC4" w:rsidRDefault="005C5C03" w:rsidP="00085E17">
      <w:pPr>
        <w:pStyle w:val="Tekstpodstawowy"/>
        <w:numPr>
          <w:ilvl w:val="1"/>
          <w:numId w:val="6"/>
        </w:numPr>
        <w:spacing w:line="276" w:lineRule="auto"/>
        <w:jc w:val="both"/>
        <w:rPr>
          <w:rFonts w:asciiTheme="minorHAnsi" w:hAnsiTheme="minorHAnsi" w:cstheme="minorHAnsi"/>
          <w:color w:val="000000" w:themeColor="text1"/>
          <w:sz w:val="24"/>
          <w:szCs w:val="24"/>
        </w:rPr>
      </w:pPr>
      <w:r w:rsidRPr="00B00BC4">
        <w:rPr>
          <w:rFonts w:asciiTheme="minorHAnsi" w:hAnsiTheme="minorHAnsi" w:cstheme="minorHAnsi"/>
          <w:color w:val="000000" w:themeColor="text1"/>
          <w:sz w:val="24"/>
          <w:szCs w:val="24"/>
        </w:rPr>
        <w:t>sporządzenie planu bezpieczeństwa i ochrony środowiska zgodnie z przepisami Prawa Budowlanego,</w:t>
      </w:r>
    </w:p>
    <w:p w:rsidR="0072525C" w:rsidRDefault="007E112E" w:rsidP="00085E17">
      <w:pPr>
        <w:pStyle w:val="Tekstpodstawowy"/>
        <w:numPr>
          <w:ilvl w:val="0"/>
          <w:numId w:val="6"/>
        </w:numPr>
        <w:spacing w:line="276" w:lineRule="auto"/>
        <w:jc w:val="both"/>
        <w:rPr>
          <w:rFonts w:asciiTheme="minorHAnsi" w:hAnsiTheme="minorHAnsi" w:cstheme="minorHAnsi"/>
          <w:sz w:val="24"/>
          <w:szCs w:val="24"/>
        </w:rPr>
      </w:pPr>
      <w:r w:rsidRPr="0072525C">
        <w:rPr>
          <w:rFonts w:asciiTheme="minorHAnsi" w:hAnsiTheme="minorHAnsi" w:cstheme="minorHAnsi"/>
          <w:sz w:val="24"/>
          <w:szCs w:val="24"/>
        </w:rPr>
        <w:t>Wykonawca będzie prowadził całość dokumentacji budowy przez okres prowadzenia robót budowlanych, którą to dokumentację po zakończeniu robót przekaże Zamawiającemu w sposób uporządkowany wraz z pełną inwentaryzacją dokumentów.</w:t>
      </w:r>
      <w:r w:rsidR="00463822" w:rsidRPr="0072525C">
        <w:rPr>
          <w:rFonts w:asciiTheme="minorHAnsi" w:hAnsiTheme="minorHAnsi" w:cstheme="minorHAnsi"/>
          <w:sz w:val="24"/>
          <w:szCs w:val="24"/>
        </w:rPr>
        <w:t xml:space="preserve"> </w:t>
      </w:r>
    </w:p>
    <w:p w:rsidR="0072525C" w:rsidRDefault="00463822" w:rsidP="00085E17">
      <w:pPr>
        <w:pStyle w:val="Tekstpodstawowy"/>
        <w:numPr>
          <w:ilvl w:val="0"/>
          <w:numId w:val="6"/>
        </w:numPr>
        <w:spacing w:line="276" w:lineRule="auto"/>
        <w:jc w:val="both"/>
        <w:rPr>
          <w:rFonts w:asciiTheme="minorHAnsi" w:hAnsiTheme="minorHAnsi" w:cstheme="minorHAnsi"/>
          <w:sz w:val="24"/>
          <w:szCs w:val="24"/>
        </w:rPr>
      </w:pPr>
      <w:r w:rsidRPr="0072525C">
        <w:rPr>
          <w:rFonts w:asciiTheme="minorHAnsi" w:hAnsiTheme="minorHAnsi" w:cstheme="minorHAnsi"/>
          <w:sz w:val="24"/>
          <w:szCs w:val="24"/>
        </w:rPr>
        <w:t>Wykonawca zobowiązany jest do prowadzenia Dziennika Budowy zgodnie z przepisami Prawa Budowalnego.</w:t>
      </w:r>
    </w:p>
    <w:p w:rsidR="0072525C" w:rsidRPr="009F0608" w:rsidRDefault="007E112E" w:rsidP="00085E17">
      <w:pPr>
        <w:pStyle w:val="Tekstpodstawowy"/>
        <w:numPr>
          <w:ilvl w:val="0"/>
          <w:numId w:val="6"/>
        </w:numPr>
        <w:spacing w:line="276" w:lineRule="auto"/>
        <w:jc w:val="both"/>
        <w:rPr>
          <w:rFonts w:asciiTheme="minorHAnsi" w:hAnsiTheme="minorHAnsi" w:cstheme="minorHAnsi"/>
          <w:color w:val="000000" w:themeColor="text1"/>
          <w:sz w:val="24"/>
          <w:szCs w:val="24"/>
        </w:rPr>
      </w:pPr>
      <w:r w:rsidRPr="009F0608">
        <w:rPr>
          <w:rFonts w:asciiTheme="minorHAnsi" w:hAnsiTheme="minorHAnsi" w:cstheme="minorHAnsi"/>
          <w:color w:val="000000" w:themeColor="text1"/>
          <w:sz w:val="24"/>
          <w:szCs w:val="24"/>
        </w:rPr>
        <w:t>Wykonawca przygotuje dokumentację powykonawczą zgodnie z wymaganiami Zamawiającego oraz obowiązującymi przepisami prawa, odzwierciedlając i</w:t>
      </w:r>
      <w:r w:rsidR="003139A6" w:rsidRPr="009F0608">
        <w:rPr>
          <w:rFonts w:asciiTheme="minorHAnsi" w:hAnsiTheme="minorHAnsi" w:cstheme="minorHAnsi"/>
          <w:color w:val="000000" w:themeColor="text1"/>
          <w:sz w:val="24"/>
          <w:szCs w:val="24"/>
        </w:rPr>
        <w:t> </w:t>
      </w:r>
      <w:r w:rsidRPr="009F0608">
        <w:rPr>
          <w:rFonts w:asciiTheme="minorHAnsi" w:hAnsiTheme="minorHAnsi" w:cstheme="minorHAnsi"/>
          <w:color w:val="000000" w:themeColor="text1"/>
          <w:sz w:val="24"/>
          <w:szCs w:val="24"/>
        </w:rPr>
        <w:t xml:space="preserve">dokumentując stan faktyczny wykonania robót. Dokumentacja powykonawcza kompletowana będzie przez Wykonawcę sukcesywnie wraz z postępem robót oraz odbiorami robót zanikających i ulegających zakryciu i poddawanych odbiorom częściowym i składana będzie do Zamawiającego w trakcie procedury odbiorów częściowych. Dokumentacja </w:t>
      </w:r>
      <w:r w:rsidRPr="009F0608">
        <w:rPr>
          <w:rFonts w:asciiTheme="minorHAnsi" w:hAnsiTheme="minorHAnsi" w:cstheme="minorHAnsi"/>
          <w:color w:val="000000" w:themeColor="text1"/>
          <w:sz w:val="24"/>
          <w:szCs w:val="24"/>
        </w:rPr>
        <w:lastRenderedPageBreak/>
        <w:t>powykonawcza będzie udostępniana Zamawiającemu na każde żądanie w trakcie obowiązywania niniejszej Umowy w wersji papierowej i</w:t>
      </w:r>
      <w:r w:rsidR="003139A6" w:rsidRPr="009F0608">
        <w:rPr>
          <w:rFonts w:asciiTheme="minorHAnsi" w:hAnsiTheme="minorHAnsi" w:cstheme="minorHAnsi"/>
          <w:color w:val="000000" w:themeColor="text1"/>
          <w:sz w:val="24"/>
          <w:szCs w:val="24"/>
        </w:rPr>
        <w:t> </w:t>
      </w:r>
      <w:r w:rsidRPr="009F0608">
        <w:rPr>
          <w:rFonts w:asciiTheme="minorHAnsi" w:hAnsiTheme="minorHAnsi" w:cstheme="minorHAnsi"/>
          <w:color w:val="000000" w:themeColor="text1"/>
          <w:sz w:val="24"/>
          <w:szCs w:val="24"/>
        </w:rPr>
        <w:t>elektronicznej w plikach pdf.</w:t>
      </w:r>
    </w:p>
    <w:p w:rsidR="007E112E" w:rsidRPr="003D6C6B" w:rsidRDefault="007E112E" w:rsidP="00085E17">
      <w:pPr>
        <w:pStyle w:val="Tekstpodstawowy"/>
        <w:numPr>
          <w:ilvl w:val="0"/>
          <w:numId w:val="6"/>
        </w:numPr>
        <w:spacing w:line="276" w:lineRule="auto"/>
        <w:jc w:val="both"/>
        <w:rPr>
          <w:rFonts w:asciiTheme="minorHAnsi" w:hAnsiTheme="minorHAnsi" w:cstheme="minorHAnsi"/>
          <w:color w:val="000000" w:themeColor="text1"/>
          <w:sz w:val="24"/>
          <w:szCs w:val="24"/>
        </w:rPr>
      </w:pPr>
      <w:r w:rsidRPr="003D6C6B">
        <w:rPr>
          <w:rFonts w:asciiTheme="minorHAnsi" w:hAnsiTheme="minorHAnsi" w:cstheme="minorHAnsi"/>
          <w:color w:val="000000" w:themeColor="text1"/>
          <w:sz w:val="24"/>
          <w:szCs w:val="24"/>
        </w:rPr>
        <w:t xml:space="preserve">Wykonawca nie może bez zgody Zamawiającego, wyrażonej w formie pisemnej pod rygorem nieważności, umieszczać reklam oraz wszelkich innych nośników informacji. </w:t>
      </w:r>
    </w:p>
    <w:p w:rsidR="00092F97" w:rsidRPr="003D6C6B" w:rsidRDefault="00092F97" w:rsidP="00092F97">
      <w:pPr>
        <w:pStyle w:val="NormalnyWeb"/>
        <w:numPr>
          <w:ilvl w:val="0"/>
          <w:numId w:val="6"/>
        </w:numPr>
        <w:autoSpaceDN w:val="0"/>
        <w:spacing w:before="0" w:after="0"/>
        <w:jc w:val="both"/>
        <w:textAlignment w:val="baseline"/>
        <w:rPr>
          <w:rFonts w:asciiTheme="minorHAnsi" w:eastAsia="Times New Roman" w:hAnsiTheme="minorHAnsi" w:cstheme="minorHAnsi"/>
          <w:color w:val="000000" w:themeColor="text1"/>
          <w:kern w:val="0"/>
          <w:lang w:bidi="ar-SA"/>
        </w:rPr>
      </w:pPr>
      <w:r w:rsidRPr="003D6C6B">
        <w:rPr>
          <w:rFonts w:asciiTheme="minorHAnsi" w:eastAsia="Times New Roman" w:hAnsiTheme="minorHAnsi" w:cstheme="minorHAnsi"/>
          <w:color w:val="000000" w:themeColor="text1"/>
          <w:kern w:val="0"/>
          <w:lang w:bidi="ar-SA"/>
        </w:rPr>
        <w:t>Wykonawca zobowiązuje się do uregulowania należności za media dostarczane w związku z realizacją przedmiotu umowy poprzez zapłatę odrębnej faktury wystawionej przez Zamawiającego w terminie 14 dni od jej otrzymania.</w:t>
      </w:r>
    </w:p>
    <w:p w:rsidR="00092F97" w:rsidRPr="0072525C" w:rsidRDefault="00092F97" w:rsidP="00092F97">
      <w:pPr>
        <w:pStyle w:val="Tekstpodstawowy"/>
        <w:spacing w:line="276" w:lineRule="auto"/>
        <w:ind w:left="360"/>
        <w:jc w:val="both"/>
        <w:rPr>
          <w:rFonts w:asciiTheme="minorHAnsi" w:hAnsiTheme="minorHAnsi" w:cstheme="minorHAnsi"/>
          <w:sz w:val="24"/>
          <w:szCs w:val="24"/>
        </w:rPr>
      </w:pPr>
    </w:p>
    <w:p w:rsidR="007E112E" w:rsidRPr="00813CAD" w:rsidRDefault="007E112E" w:rsidP="00813CAD">
      <w:pPr>
        <w:pStyle w:val="Nagwek1"/>
        <w:spacing w:before="240" w:after="120"/>
        <w:jc w:val="center"/>
        <w:rPr>
          <w:rFonts w:asciiTheme="minorHAnsi" w:hAnsiTheme="minorHAnsi" w:cstheme="minorHAnsi"/>
          <w:color w:val="000000" w:themeColor="text1"/>
        </w:rPr>
      </w:pPr>
      <w:r w:rsidRPr="00813CAD">
        <w:rPr>
          <w:rFonts w:asciiTheme="minorHAnsi" w:hAnsiTheme="minorHAnsi" w:cstheme="minorHAnsi"/>
          <w:color w:val="000000" w:themeColor="text1"/>
        </w:rPr>
        <w:t xml:space="preserve">§ </w:t>
      </w:r>
      <w:r w:rsidR="005240AE" w:rsidRPr="00813CAD">
        <w:rPr>
          <w:rFonts w:asciiTheme="minorHAnsi" w:hAnsiTheme="minorHAnsi" w:cstheme="minorHAnsi"/>
          <w:color w:val="000000" w:themeColor="text1"/>
        </w:rPr>
        <w:t>5</w:t>
      </w:r>
    </w:p>
    <w:p w:rsidR="0002501A" w:rsidRPr="00813CAD" w:rsidRDefault="0002501A" w:rsidP="00813CAD">
      <w:pPr>
        <w:pStyle w:val="Nagwek1"/>
        <w:spacing w:before="120" w:after="120"/>
        <w:jc w:val="center"/>
        <w:rPr>
          <w:rFonts w:asciiTheme="minorHAnsi" w:hAnsiTheme="minorHAnsi" w:cstheme="minorHAnsi"/>
          <w:color w:val="000000" w:themeColor="text1"/>
          <w:sz w:val="24"/>
        </w:rPr>
      </w:pPr>
      <w:r w:rsidRPr="00813CAD">
        <w:rPr>
          <w:rFonts w:asciiTheme="minorHAnsi" w:hAnsiTheme="minorHAnsi" w:cstheme="minorHAnsi"/>
          <w:color w:val="000000" w:themeColor="text1"/>
          <w:sz w:val="24"/>
        </w:rPr>
        <w:t>HARMONOGRAM RZECZOWO-FINANSOWY</w:t>
      </w:r>
    </w:p>
    <w:p w:rsidR="0002501A" w:rsidRPr="00A25D1B" w:rsidRDefault="0002501A" w:rsidP="00085E17">
      <w:pPr>
        <w:pStyle w:val="Tekstpodstawowy"/>
        <w:numPr>
          <w:ilvl w:val="0"/>
          <w:numId w:val="7"/>
        </w:numPr>
        <w:spacing w:line="276" w:lineRule="auto"/>
        <w:ind w:left="426"/>
        <w:jc w:val="both"/>
        <w:rPr>
          <w:rFonts w:asciiTheme="minorHAnsi" w:hAnsiTheme="minorHAnsi" w:cstheme="minorHAnsi"/>
          <w:sz w:val="24"/>
          <w:szCs w:val="24"/>
        </w:rPr>
      </w:pPr>
      <w:r w:rsidRPr="00A25D1B">
        <w:rPr>
          <w:rFonts w:asciiTheme="minorHAnsi" w:hAnsiTheme="minorHAnsi" w:cstheme="minorHAnsi"/>
          <w:sz w:val="24"/>
          <w:szCs w:val="24"/>
        </w:rPr>
        <w:t xml:space="preserve">Wykonawca w terminie do 7 dni roboczych od daty zawarcia </w:t>
      </w:r>
      <w:r w:rsidR="003139A6" w:rsidRPr="00A25D1B">
        <w:rPr>
          <w:rFonts w:asciiTheme="minorHAnsi" w:hAnsiTheme="minorHAnsi" w:cstheme="minorHAnsi"/>
          <w:sz w:val="24"/>
          <w:szCs w:val="24"/>
        </w:rPr>
        <w:t>u</w:t>
      </w:r>
      <w:r w:rsidRPr="00A25D1B">
        <w:rPr>
          <w:rFonts w:asciiTheme="minorHAnsi" w:hAnsiTheme="minorHAnsi" w:cstheme="minorHAnsi"/>
          <w:sz w:val="24"/>
          <w:szCs w:val="24"/>
        </w:rPr>
        <w:t>mowy, sporządzi i</w:t>
      </w:r>
      <w:r w:rsidR="003139A6" w:rsidRPr="00A25D1B">
        <w:rPr>
          <w:rFonts w:asciiTheme="minorHAnsi" w:hAnsiTheme="minorHAnsi" w:cstheme="minorHAnsi"/>
          <w:sz w:val="24"/>
          <w:szCs w:val="24"/>
        </w:rPr>
        <w:t> </w:t>
      </w:r>
      <w:r w:rsidRPr="00A25D1B">
        <w:rPr>
          <w:rFonts w:asciiTheme="minorHAnsi" w:hAnsiTheme="minorHAnsi" w:cstheme="minorHAnsi"/>
          <w:sz w:val="24"/>
          <w:szCs w:val="24"/>
        </w:rPr>
        <w:t>przekaże Zamaw</w:t>
      </w:r>
      <w:r w:rsidR="00C05C89">
        <w:rPr>
          <w:rFonts w:asciiTheme="minorHAnsi" w:hAnsiTheme="minorHAnsi" w:cstheme="minorHAnsi"/>
          <w:sz w:val="24"/>
          <w:szCs w:val="24"/>
        </w:rPr>
        <w:t>iającemu Harmonogram Rzeczowo-</w:t>
      </w:r>
      <w:r w:rsidRPr="00A25D1B">
        <w:rPr>
          <w:rFonts w:asciiTheme="minorHAnsi" w:hAnsiTheme="minorHAnsi" w:cstheme="minorHAnsi"/>
          <w:sz w:val="24"/>
          <w:szCs w:val="24"/>
        </w:rPr>
        <w:t xml:space="preserve">Finansowy, zgodnie z którym będzie realizowany cały </w:t>
      </w:r>
      <w:r w:rsidR="003139A6" w:rsidRPr="00A25D1B">
        <w:rPr>
          <w:rFonts w:asciiTheme="minorHAnsi" w:hAnsiTheme="minorHAnsi" w:cstheme="minorHAnsi"/>
          <w:sz w:val="24"/>
          <w:szCs w:val="24"/>
        </w:rPr>
        <w:t xml:space="preserve">przedmiot umowy </w:t>
      </w:r>
      <w:r w:rsidRPr="00A25D1B">
        <w:rPr>
          <w:rFonts w:asciiTheme="minorHAnsi" w:hAnsiTheme="minorHAnsi" w:cstheme="minorHAnsi"/>
          <w:sz w:val="24"/>
          <w:szCs w:val="24"/>
        </w:rPr>
        <w:t>(dalej jako „Harmonogram” lub „HRF”), który winien przedstawić w szczególności czas wykonywania robót z podziałem na poszczególne etapy, opracowany metodą kalkulacji szczegółowej. Szczegółowa forma i</w:t>
      </w:r>
      <w:r w:rsidR="003139A6" w:rsidRPr="00A25D1B">
        <w:rPr>
          <w:rFonts w:asciiTheme="minorHAnsi" w:hAnsiTheme="minorHAnsi" w:cstheme="minorHAnsi"/>
          <w:sz w:val="24"/>
          <w:szCs w:val="24"/>
        </w:rPr>
        <w:t> </w:t>
      </w:r>
      <w:r w:rsidR="004E2564">
        <w:rPr>
          <w:rFonts w:asciiTheme="minorHAnsi" w:hAnsiTheme="minorHAnsi" w:cstheme="minorHAnsi"/>
          <w:sz w:val="24"/>
          <w:szCs w:val="24"/>
        </w:rPr>
        <w:t>treść w</w:t>
      </w:r>
      <w:r w:rsidRPr="00A25D1B">
        <w:rPr>
          <w:rFonts w:asciiTheme="minorHAnsi" w:hAnsiTheme="minorHAnsi" w:cstheme="minorHAnsi"/>
          <w:sz w:val="24"/>
          <w:szCs w:val="24"/>
        </w:rPr>
        <w:t>w</w:t>
      </w:r>
      <w:r w:rsidR="004E2564">
        <w:rPr>
          <w:rFonts w:asciiTheme="minorHAnsi" w:hAnsiTheme="minorHAnsi" w:cstheme="minorHAnsi"/>
          <w:sz w:val="24"/>
          <w:szCs w:val="24"/>
        </w:rPr>
        <w:t>.</w:t>
      </w:r>
      <w:r w:rsidRPr="00A25D1B">
        <w:rPr>
          <w:rFonts w:asciiTheme="minorHAnsi" w:hAnsiTheme="minorHAnsi" w:cstheme="minorHAnsi"/>
          <w:sz w:val="24"/>
          <w:szCs w:val="24"/>
        </w:rPr>
        <w:t xml:space="preserve"> harmonogramu zostanie uzgodniona pomiędzy Wykonawcą a Zamawiającym niezwłocznie po </w:t>
      </w:r>
      <w:r w:rsidR="003139A6" w:rsidRPr="00A25D1B">
        <w:rPr>
          <w:rFonts w:asciiTheme="minorHAnsi" w:hAnsiTheme="minorHAnsi" w:cstheme="minorHAnsi"/>
          <w:sz w:val="24"/>
          <w:szCs w:val="24"/>
        </w:rPr>
        <w:t>zawarciu</w:t>
      </w:r>
      <w:r w:rsidRPr="00A25D1B">
        <w:rPr>
          <w:rFonts w:asciiTheme="minorHAnsi" w:hAnsiTheme="minorHAnsi" w:cstheme="minorHAnsi"/>
          <w:sz w:val="24"/>
          <w:szCs w:val="24"/>
        </w:rPr>
        <w:t xml:space="preserve"> </w:t>
      </w:r>
      <w:r w:rsidR="003139A6" w:rsidRPr="00A25D1B">
        <w:rPr>
          <w:rFonts w:asciiTheme="minorHAnsi" w:hAnsiTheme="minorHAnsi" w:cstheme="minorHAnsi"/>
          <w:sz w:val="24"/>
          <w:szCs w:val="24"/>
        </w:rPr>
        <w:t>u</w:t>
      </w:r>
      <w:r w:rsidRPr="00A25D1B">
        <w:rPr>
          <w:rFonts w:asciiTheme="minorHAnsi" w:hAnsiTheme="minorHAnsi" w:cstheme="minorHAnsi"/>
          <w:sz w:val="24"/>
          <w:szCs w:val="24"/>
        </w:rPr>
        <w:t xml:space="preserve">mowy. Harmonogram winien uwzględniać osiągnięcie przez Wykonawcę zaawansowania wykonania </w:t>
      </w:r>
      <w:r w:rsidR="003139A6" w:rsidRPr="00A25D1B">
        <w:rPr>
          <w:rFonts w:asciiTheme="minorHAnsi" w:hAnsiTheme="minorHAnsi" w:cstheme="minorHAnsi"/>
          <w:sz w:val="24"/>
          <w:szCs w:val="24"/>
        </w:rPr>
        <w:t>przedmiotu umowy</w:t>
      </w:r>
      <w:r w:rsidRPr="00A25D1B">
        <w:rPr>
          <w:rFonts w:asciiTheme="minorHAnsi" w:hAnsiTheme="minorHAnsi" w:cstheme="minorHAnsi"/>
          <w:sz w:val="24"/>
          <w:szCs w:val="24"/>
        </w:rPr>
        <w:t>, który będzie uprawniał Wykonawcę do płatności częściowych, o</w:t>
      </w:r>
      <w:r w:rsidR="003139A6" w:rsidRPr="00A25D1B">
        <w:rPr>
          <w:rFonts w:asciiTheme="minorHAnsi" w:hAnsiTheme="minorHAnsi" w:cstheme="minorHAnsi"/>
          <w:sz w:val="24"/>
          <w:szCs w:val="24"/>
        </w:rPr>
        <w:t> </w:t>
      </w:r>
      <w:r w:rsidRPr="00A25D1B">
        <w:rPr>
          <w:rFonts w:asciiTheme="minorHAnsi" w:hAnsiTheme="minorHAnsi" w:cstheme="minorHAnsi"/>
          <w:sz w:val="24"/>
          <w:szCs w:val="24"/>
        </w:rPr>
        <w:t>których mowa w § 1</w:t>
      </w:r>
      <w:r w:rsidR="003139A6" w:rsidRPr="00A25D1B">
        <w:rPr>
          <w:rFonts w:asciiTheme="minorHAnsi" w:hAnsiTheme="minorHAnsi" w:cstheme="minorHAnsi"/>
          <w:sz w:val="24"/>
          <w:szCs w:val="24"/>
        </w:rPr>
        <w:t>2</w:t>
      </w:r>
      <w:r w:rsidRPr="00A25D1B">
        <w:rPr>
          <w:rFonts w:asciiTheme="minorHAnsi" w:hAnsiTheme="minorHAnsi" w:cstheme="minorHAnsi"/>
          <w:sz w:val="24"/>
          <w:szCs w:val="24"/>
        </w:rPr>
        <w:t xml:space="preserve">. </w:t>
      </w:r>
    </w:p>
    <w:p w:rsidR="0002501A" w:rsidRPr="002B4465" w:rsidRDefault="0002501A" w:rsidP="00085E17">
      <w:pPr>
        <w:pStyle w:val="Tekstpodstawowy"/>
        <w:numPr>
          <w:ilvl w:val="0"/>
          <w:numId w:val="7"/>
        </w:numPr>
        <w:spacing w:line="276" w:lineRule="auto"/>
        <w:ind w:left="426"/>
        <w:jc w:val="both"/>
        <w:rPr>
          <w:rFonts w:asciiTheme="minorHAnsi" w:hAnsiTheme="minorHAnsi" w:cstheme="minorHAnsi"/>
          <w:color w:val="000000" w:themeColor="text1"/>
          <w:sz w:val="24"/>
          <w:szCs w:val="24"/>
        </w:rPr>
      </w:pPr>
      <w:r w:rsidRPr="00A25D1B">
        <w:rPr>
          <w:rFonts w:asciiTheme="minorHAnsi" w:hAnsiTheme="minorHAnsi" w:cstheme="minorHAnsi"/>
          <w:sz w:val="24"/>
          <w:szCs w:val="24"/>
        </w:rPr>
        <w:t xml:space="preserve">Zamawiający dokona akceptacji przekazanego przez Wykonawcę Harmonogramu lub zgłosi zastrzeżenia do przekazanego Harmonogramu, lub odmówi akceptacji Harmonogramu w terminie do 7 dni roboczych od dnia jego otrzymania. W przypadku zgłoszenia przez Zamawiającego uwag do Harmonogramu lub odmowy jego akceptacji, Zamawiający zobowiązany jest wskazać, co należy poprawić, zaś Wykonawca zobowiązany jest do uwzględnienia uwag Zamawiającego, w terminie do 7 dni roboczych od dnia ich przekazania. Pisemne potwierdzenie przez Zamawiającego uwzględnienia jego uwag, przekazane Wykonawcy, uważane będzie przez Strony za zatwierdzenie Harmonogramu. W przypadku braku zatwierdzenia poprawionego przez Wykonawcę Harmonogramu Rzeczowo-Finansowego </w:t>
      </w:r>
      <w:r w:rsidR="0072525C">
        <w:rPr>
          <w:rFonts w:asciiTheme="minorHAnsi" w:hAnsiTheme="minorHAnsi" w:cstheme="minorHAnsi"/>
          <w:sz w:val="24"/>
          <w:szCs w:val="24"/>
        </w:rPr>
        <w:t>–</w:t>
      </w:r>
      <w:r w:rsidRPr="00A25D1B">
        <w:rPr>
          <w:rFonts w:asciiTheme="minorHAnsi" w:hAnsiTheme="minorHAnsi" w:cstheme="minorHAnsi"/>
          <w:sz w:val="24"/>
          <w:szCs w:val="24"/>
        </w:rPr>
        <w:t xml:space="preserve"> Zamawiający będzie uprawniony do naliczania kar </w:t>
      </w:r>
      <w:r w:rsidR="00BE46DB" w:rsidRPr="002B4465">
        <w:rPr>
          <w:rFonts w:asciiTheme="minorHAnsi" w:hAnsiTheme="minorHAnsi" w:cstheme="minorHAnsi"/>
          <w:color w:val="000000" w:themeColor="text1"/>
          <w:sz w:val="24"/>
          <w:szCs w:val="24"/>
        </w:rPr>
        <w:t>zwłokę</w:t>
      </w:r>
      <w:r w:rsidRPr="002B4465">
        <w:rPr>
          <w:rFonts w:asciiTheme="minorHAnsi" w:hAnsiTheme="minorHAnsi" w:cstheme="minorHAnsi"/>
          <w:color w:val="000000" w:themeColor="text1"/>
          <w:sz w:val="24"/>
          <w:szCs w:val="24"/>
        </w:rPr>
        <w:t xml:space="preserve"> w uzgodnieniu harmonogramu rzeczowo-finansowego. Postanowienia niniejszego ustępu stosuje się również do aktualizacji Harmonogramu, o której mowa w ust. 3 </w:t>
      </w:r>
    </w:p>
    <w:p w:rsidR="0002501A" w:rsidRPr="00A25D1B" w:rsidRDefault="0002501A" w:rsidP="00085E17">
      <w:pPr>
        <w:pStyle w:val="Tekstpodstawowy"/>
        <w:numPr>
          <w:ilvl w:val="0"/>
          <w:numId w:val="7"/>
        </w:numPr>
        <w:spacing w:line="276" w:lineRule="auto"/>
        <w:ind w:left="426"/>
        <w:jc w:val="both"/>
        <w:rPr>
          <w:rFonts w:asciiTheme="minorHAnsi" w:hAnsiTheme="minorHAnsi" w:cstheme="minorHAnsi"/>
          <w:sz w:val="24"/>
          <w:szCs w:val="24"/>
        </w:rPr>
      </w:pPr>
      <w:r w:rsidRPr="00A25D1B">
        <w:rPr>
          <w:rFonts w:asciiTheme="minorHAnsi" w:hAnsiTheme="minorHAnsi" w:cstheme="minorHAnsi"/>
          <w:sz w:val="24"/>
          <w:szCs w:val="24"/>
        </w:rPr>
        <w:t>W przypadku zaistnienia sytuacji dezaktualizujących dotychczasowy Harmonogram, każda ze Stron zobowiązuje się niezwłocznie poinformować w formie pisemnej drugą Stronę o ich przyczynach w terminie do 3 dni roboczych od zaistnienia przyczyny. Wykonawca ma obowiązek w terminie do 7 dni roboczych od powzięcia informacji o</w:t>
      </w:r>
      <w:r w:rsidR="00A410D1" w:rsidRPr="00A25D1B">
        <w:rPr>
          <w:rFonts w:asciiTheme="minorHAnsi" w:hAnsiTheme="minorHAnsi" w:cstheme="minorHAnsi"/>
          <w:sz w:val="24"/>
          <w:szCs w:val="24"/>
        </w:rPr>
        <w:t> </w:t>
      </w:r>
      <w:r w:rsidRPr="00A25D1B">
        <w:rPr>
          <w:rFonts w:asciiTheme="minorHAnsi" w:hAnsiTheme="minorHAnsi" w:cstheme="minorHAnsi"/>
          <w:sz w:val="24"/>
          <w:szCs w:val="24"/>
        </w:rPr>
        <w:t xml:space="preserve">zaistnieniu przyczyny dezaktualizującej dotychczasowy Harmonogram lub na żądanie Zamawiającego, w szczególności w sytuacji zmiany warunków finansowania lub zaistnienia innych niezależnych od Zamawiającego czynników, przedstawić uaktualniony Harmonogram wraz z uzasadnieniem proponowanych korekt. </w:t>
      </w:r>
    </w:p>
    <w:p w:rsidR="0002501A" w:rsidRPr="00A25D1B" w:rsidRDefault="0002501A" w:rsidP="00085E17">
      <w:pPr>
        <w:pStyle w:val="Tekstpodstawowy"/>
        <w:numPr>
          <w:ilvl w:val="0"/>
          <w:numId w:val="7"/>
        </w:numPr>
        <w:spacing w:line="276" w:lineRule="auto"/>
        <w:ind w:left="426"/>
        <w:jc w:val="both"/>
        <w:rPr>
          <w:rFonts w:asciiTheme="minorHAnsi" w:hAnsiTheme="minorHAnsi" w:cstheme="minorHAnsi"/>
          <w:sz w:val="24"/>
          <w:szCs w:val="24"/>
        </w:rPr>
      </w:pPr>
      <w:r w:rsidRPr="00A25D1B">
        <w:rPr>
          <w:rFonts w:asciiTheme="minorHAnsi" w:hAnsiTheme="minorHAnsi" w:cstheme="minorHAnsi"/>
          <w:sz w:val="24"/>
          <w:szCs w:val="24"/>
        </w:rPr>
        <w:lastRenderedPageBreak/>
        <w:t xml:space="preserve">Harmonogram oraz wszystkie jego aktualizacje będą złożone Zamawiającemu w wersji papierowej i w edytowalnej wersji elektronicznej. </w:t>
      </w:r>
    </w:p>
    <w:p w:rsidR="007E112E" w:rsidRPr="00813CAD" w:rsidRDefault="0002501A" w:rsidP="00085E17">
      <w:pPr>
        <w:pStyle w:val="Tekstpodstawowy"/>
        <w:numPr>
          <w:ilvl w:val="0"/>
          <w:numId w:val="7"/>
        </w:numPr>
        <w:spacing w:line="276" w:lineRule="auto"/>
        <w:ind w:left="426"/>
        <w:jc w:val="both"/>
        <w:rPr>
          <w:rFonts w:asciiTheme="minorHAnsi" w:hAnsiTheme="minorHAnsi" w:cstheme="minorHAnsi"/>
          <w:sz w:val="24"/>
          <w:szCs w:val="24"/>
        </w:rPr>
      </w:pPr>
      <w:r w:rsidRPr="00A25D1B">
        <w:rPr>
          <w:rFonts w:asciiTheme="minorHAnsi" w:hAnsiTheme="minorHAnsi" w:cstheme="minorHAnsi"/>
          <w:sz w:val="24"/>
          <w:szCs w:val="24"/>
        </w:rPr>
        <w:t xml:space="preserve">Jeżeli postęp wykonania robót objętych </w:t>
      </w:r>
      <w:r w:rsidR="003139A6" w:rsidRPr="00A25D1B">
        <w:rPr>
          <w:rFonts w:asciiTheme="minorHAnsi" w:hAnsiTheme="minorHAnsi" w:cstheme="minorHAnsi"/>
          <w:sz w:val="24"/>
          <w:szCs w:val="24"/>
        </w:rPr>
        <w:t xml:space="preserve">przedmiotem umowy </w:t>
      </w:r>
      <w:r w:rsidRPr="00A25D1B">
        <w:rPr>
          <w:rFonts w:asciiTheme="minorHAnsi" w:hAnsiTheme="minorHAnsi" w:cstheme="minorHAnsi"/>
          <w:sz w:val="24"/>
          <w:szCs w:val="24"/>
        </w:rPr>
        <w:t xml:space="preserve">lub ich poszczególnych etapów, w stosunku do terminów określonych w Harmonogramie będzie stwarzał zagrożenie dla dotrzymania terminu ich zakończenia, Wykonawca będzie zobowiązany do podjęcia na koszt własny wszelkich niezbędnych, a zaakceptowanych przez Zamawiającego działań dla przyśpieszenia ich tempa. </w:t>
      </w:r>
    </w:p>
    <w:p w:rsidR="003139A6" w:rsidRPr="00813CAD" w:rsidRDefault="007E112E" w:rsidP="00813CAD">
      <w:pPr>
        <w:pStyle w:val="Nagwek1"/>
        <w:spacing w:before="240" w:after="120"/>
        <w:jc w:val="center"/>
        <w:rPr>
          <w:rFonts w:asciiTheme="minorHAnsi" w:hAnsiTheme="minorHAnsi" w:cstheme="minorHAnsi"/>
          <w:color w:val="000000" w:themeColor="text1"/>
        </w:rPr>
      </w:pPr>
      <w:r w:rsidRPr="00813CAD">
        <w:rPr>
          <w:rFonts w:asciiTheme="minorHAnsi" w:hAnsiTheme="minorHAnsi" w:cstheme="minorHAnsi"/>
          <w:color w:val="000000" w:themeColor="text1"/>
        </w:rPr>
        <w:t xml:space="preserve">§ </w:t>
      </w:r>
      <w:r w:rsidR="003139A6" w:rsidRPr="00813CAD">
        <w:rPr>
          <w:rFonts w:asciiTheme="minorHAnsi" w:hAnsiTheme="minorHAnsi" w:cstheme="minorHAnsi"/>
          <w:color w:val="000000" w:themeColor="text1"/>
        </w:rPr>
        <w:t>6</w:t>
      </w:r>
    </w:p>
    <w:p w:rsidR="007E112E" w:rsidRPr="00813CAD" w:rsidRDefault="007E112E" w:rsidP="00813CAD">
      <w:pPr>
        <w:pStyle w:val="Nagwek1"/>
        <w:spacing w:before="120" w:after="120"/>
        <w:jc w:val="center"/>
        <w:rPr>
          <w:rFonts w:asciiTheme="minorHAnsi" w:hAnsiTheme="minorHAnsi" w:cstheme="minorHAnsi"/>
          <w:color w:val="000000" w:themeColor="text1"/>
          <w:sz w:val="24"/>
        </w:rPr>
      </w:pPr>
      <w:r w:rsidRPr="00813CAD">
        <w:rPr>
          <w:rFonts w:asciiTheme="minorHAnsi" w:hAnsiTheme="minorHAnsi" w:cstheme="minorHAnsi"/>
          <w:color w:val="000000" w:themeColor="text1"/>
          <w:sz w:val="24"/>
        </w:rPr>
        <w:t>WYMOGI MATERIAŁOWE</w:t>
      </w:r>
    </w:p>
    <w:p w:rsidR="007E112E" w:rsidRPr="00A25D1B" w:rsidRDefault="007E112E" w:rsidP="00085E17">
      <w:pPr>
        <w:pStyle w:val="Tekstpodstawowy31"/>
        <w:widowControl w:val="0"/>
        <w:numPr>
          <w:ilvl w:val="0"/>
          <w:numId w:val="8"/>
        </w:numPr>
        <w:suppressAutoHyphens w:val="0"/>
        <w:spacing w:after="0" w:line="276" w:lineRule="auto"/>
        <w:ind w:left="426"/>
        <w:jc w:val="both"/>
        <w:rPr>
          <w:rFonts w:asciiTheme="minorHAnsi" w:hAnsiTheme="minorHAnsi" w:cstheme="minorHAnsi"/>
          <w:sz w:val="24"/>
          <w:szCs w:val="24"/>
        </w:rPr>
      </w:pPr>
      <w:r w:rsidRPr="00A25D1B">
        <w:rPr>
          <w:rFonts w:asciiTheme="minorHAnsi" w:eastAsia="Segoe UI" w:hAnsiTheme="minorHAnsi" w:cstheme="minorHAnsi"/>
          <w:kern w:val="2"/>
          <w:sz w:val="24"/>
          <w:szCs w:val="24"/>
        </w:rPr>
        <w:t>Przedmiot Umowy zostanie wykonany z materiałów dostarczonych przez Wykonawcę.</w:t>
      </w:r>
    </w:p>
    <w:p w:rsidR="007E112E" w:rsidRPr="00A25D1B" w:rsidRDefault="007E112E" w:rsidP="00085E17">
      <w:pPr>
        <w:pStyle w:val="Tekstpodstawowy31"/>
        <w:widowControl w:val="0"/>
        <w:numPr>
          <w:ilvl w:val="0"/>
          <w:numId w:val="8"/>
        </w:numPr>
        <w:suppressAutoHyphens w:val="0"/>
        <w:spacing w:after="0" w:line="276" w:lineRule="auto"/>
        <w:ind w:left="426"/>
        <w:jc w:val="both"/>
        <w:rPr>
          <w:rFonts w:asciiTheme="minorHAnsi" w:hAnsiTheme="minorHAnsi" w:cstheme="minorHAnsi"/>
          <w:sz w:val="24"/>
          <w:szCs w:val="24"/>
        </w:rPr>
      </w:pPr>
      <w:r w:rsidRPr="00A25D1B">
        <w:rPr>
          <w:rFonts w:asciiTheme="minorHAnsi" w:eastAsia="Segoe UI" w:hAnsiTheme="minorHAnsi" w:cstheme="minorHAnsi"/>
          <w:kern w:val="2"/>
          <w:sz w:val="24"/>
          <w:szCs w:val="24"/>
        </w:rPr>
        <w:t xml:space="preserve">Wykonawca zobowiązuje się do stosowania podczas realizacji </w:t>
      </w:r>
      <w:r w:rsidR="003139A6" w:rsidRPr="00A25D1B">
        <w:rPr>
          <w:rFonts w:asciiTheme="minorHAnsi" w:eastAsia="Segoe UI" w:hAnsiTheme="minorHAnsi" w:cstheme="minorHAnsi"/>
          <w:kern w:val="2"/>
          <w:sz w:val="24"/>
          <w:szCs w:val="24"/>
        </w:rPr>
        <w:t>u</w:t>
      </w:r>
      <w:r w:rsidRPr="00A25D1B">
        <w:rPr>
          <w:rFonts w:asciiTheme="minorHAnsi" w:eastAsia="Segoe UI" w:hAnsiTheme="minorHAnsi" w:cstheme="minorHAnsi"/>
          <w:kern w:val="2"/>
          <w:sz w:val="24"/>
          <w:szCs w:val="24"/>
        </w:rPr>
        <w:t xml:space="preserve">mowy wyłącznie materiałów/ wyrobów spełniających wymogi określone w </w:t>
      </w:r>
      <w:r w:rsidR="003139A6" w:rsidRPr="00A25D1B">
        <w:rPr>
          <w:rFonts w:asciiTheme="minorHAnsi" w:eastAsia="Segoe UI" w:hAnsiTheme="minorHAnsi" w:cstheme="minorHAnsi"/>
          <w:kern w:val="2"/>
          <w:sz w:val="24"/>
          <w:szCs w:val="24"/>
        </w:rPr>
        <w:t>u</w:t>
      </w:r>
      <w:r w:rsidRPr="00A25D1B">
        <w:rPr>
          <w:rFonts w:asciiTheme="minorHAnsi" w:eastAsia="Segoe UI" w:hAnsiTheme="minorHAnsi" w:cstheme="minorHAnsi"/>
          <w:kern w:val="2"/>
          <w:sz w:val="24"/>
          <w:szCs w:val="24"/>
        </w:rPr>
        <w:t xml:space="preserve">mowie. Wykonawca zobowiązuje się do stosowania podczas realizacji </w:t>
      </w:r>
      <w:r w:rsidR="003139A6" w:rsidRPr="00A25D1B">
        <w:rPr>
          <w:rFonts w:asciiTheme="minorHAnsi" w:eastAsia="Segoe UI" w:hAnsiTheme="minorHAnsi" w:cstheme="minorHAnsi"/>
          <w:kern w:val="2"/>
          <w:sz w:val="24"/>
          <w:szCs w:val="24"/>
        </w:rPr>
        <w:t>u</w:t>
      </w:r>
      <w:r w:rsidRPr="00A25D1B">
        <w:rPr>
          <w:rFonts w:asciiTheme="minorHAnsi" w:eastAsia="Segoe UI" w:hAnsiTheme="minorHAnsi" w:cstheme="minorHAnsi"/>
          <w:kern w:val="2"/>
          <w:sz w:val="24"/>
          <w:szCs w:val="24"/>
        </w:rPr>
        <w:t>mowy wyłącznie materiał</w:t>
      </w:r>
      <w:r w:rsidR="00092F97">
        <w:rPr>
          <w:rFonts w:asciiTheme="minorHAnsi" w:eastAsia="Segoe UI" w:hAnsiTheme="minorHAnsi" w:cstheme="minorHAnsi"/>
          <w:kern w:val="2"/>
          <w:sz w:val="24"/>
          <w:szCs w:val="24"/>
        </w:rPr>
        <w:t xml:space="preserve">ów/wyrobów fabrycznie nowych, w tym </w:t>
      </w:r>
      <w:r w:rsidRPr="00A25D1B">
        <w:rPr>
          <w:rFonts w:asciiTheme="minorHAnsi" w:eastAsia="Segoe UI" w:hAnsiTheme="minorHAnsi" w:cstheme="minorHAnsi"/>
          <w:kern w:val="2"/>
          <w:sz w:val="24"/>
          <w:szCs w:val="24"/>
        </w:rPr>
        <w:t>dopuszczonych do stosowania na dzień ich zast</w:t>
      </w:r>
      <w:r w:rsidR="00092F97">
        <w:rPr>
          <w:rFonts w:asciiTheme="minorHAnsi" w:eastAsia="Segoe UI" w:hAnsiTheme="minorHAnsi" w:cstheme="minorHAnsi"/>
          <w:kern w:val="2"/>
          <w:sz w:val="24"/>
          <w:szCs w:val="24"/>
        </w:rPr>
        <w:t xml:space="preserve">osowania w budownictwie zgodnie z </w:t>
      </w:r>
      <w:r w:rsidRPr="00A25D1B">
        <w:rPr>
          <w:rFonts w:asciiTheme="minorHAnsi" w:eastAsia="Segoe UI" w:hAnsiTheme="minorHAnsi" w:cstheme="minorHAnsi"/>
          <w:kern w:val="2"/>
          <w:sz w:val="24"/>
          <w:szCs w:val="24"/>
        </w:rPr>
        <w:t xml:space="preserve">wymaganiami </w:t>
      </w:r>
      <w:r w:rsidR="00D3297B" w:rsidRPr="00A25D1B">
        <w:rPr>
          <w:rFonts w:asciiTheme="minorHAnsi" w:eastAsia="Segoe UI" w:hAnsiTheme="minorHAnsi" w:cstheme="minorHAnsi"/>
          <w:kern w:val="2"/>
          <w:sz w:val="24"/>
          <w:szCs w:val="24"/>
        </w:rPr>
        <w:t>Prawa Budowlanego</w:t>
      </w:r>
      <w:r w:rsidRPr="00A25D1B">
        <w:rPr>
          <w:rFonts w:asciiTheme="minorHAnsi" w:eastAsia="Segoe UI" w:hAnsiTheme="minorHAnsi" w:cstheme="minorHAnsi"/>
          <w:kern w:val="2"/>
          <w:sz w:val="24"/>
          <w:szCs w:val="24"/>
        </w:rPr>
        <w:t xml:space="preserve"> oraz posiadających „d</w:t>
      </w:r>
      <w:r w:rsidR="00092F97">
        <w:rPr>
          <w:rFonts w:asciiTheme="minorHAnsi" w:eastAsia="Segoe UI" w:hAnsiTheme="minorHAnsi" w:cstheme="minorHAnsi"/>
          <w:kern w:val="2"/>
          <w:sz w:val="24"/>
          <w:szCs w:val="24"/>
        </w:rPr>
        <w:t xml:space="preserve">eklarację zgodności”, o której </w:t>
      </w:r>
      <w:r w:rsidRPr="00A25D1B">
        <w:rPr>
          <w:rFonts w:asciiTheme="minorHAnsi" w:eastAsia="Segoe UI" w:hAnsiTheme="minorHAnsi" w:cstheme="minorHAnsi"/>
          <w:kern w:val="2"/>
          <w:sz w:val="24"/>
          <w:szCs w:val="24"/>
        </w:rPr>
        <w:t>mowa w ustawie z dnia 30 sierpnia 2002</w:t>
      </w:r>
      <w:r w:rsidR="003139A6" w:rsidRPr="00A25D1B">
        <w:rPr>
          <w:rFonts w:asciiTheme="minorHAnsi" w:eastAsia="Segoe UI" w:hAnsiTheme="minorHAnsi" w:cstheme="minorHAnsi"/>
          <w:kern w:val="2"/>
          <w:sz w:val="24"/>
          <w:szCs w:val="24"/>
        </w:rPr>
        <w:t> </w:t>
      </w:r>
      <w:r w:rsidRPr="00A25D1B">
        <w:rPr>
          <w:rFonts w:asciiTheme="minorHAnsi" w:eastAsia="Segoe UI" w:hAnsiTheme="minorHAnsi" w:cstheme="minorHAnsi"/>
          <w:kern w:val="2"/>
          <w:sz w:val="24"/>
          <w:szCs w:val="24"/>
        </w:rPr>
        <w:t>r. o systemie oceny zgodności.</w:t>
      </w:r>
    </w:p>
    <w:p w:rsidR="007E112E" w:rsidRPr="00813CAD" w:rsidRDefault="007E112E" w:rsidP="00813CAD">
      <w:pPr>
        <w:pStyle w:val="Nagwek1"/>
        <w:spacing w:before="240" w:after="120"/>
        <w:jc w:val="center"/>
        <w:rPr>
          <w:rFonts w:asciiTheme="minorHAnsi" w:hAnsiTheme="minorHAnsi" w:cstheme="minorHAnsi"/>
          <w:color w:val="000000" w:themeColor="text1"/>
        </w:rPr>
      </w:pPr>
      <w:r w:rsidRPr="00813CAD">
        <w:rPr>
          <w:rFonts w:asciiTheme="minorHAnsi" w:hAnsiTheme="minorHAnsi" w:cstheme="minorHAnsi"/>
          <w:color w:val="000000" w:themeColor="text1"/>
        </w:rPr>
        <w:t xml:space="preserve">§ </w:t>
      </w:r>
      <w:r w:rsidR="003139A6" w:rsidRPr="00813CAD">
        <w:rPr>
          <w:rFonts w:asciiTheme="minorHAnsi" w:hAnsiTheme="minorHAnsi" w:cstheme="minorHAnsi"/>
          <w:color w:val="000000" w:themeColor="text1"/>
        </w:rPr>
        <w:t>7</w:t>
      </w:r>
    </w:p>
    <w:p w:rsidR="007E112E" w:rsidRPr="00813CAD" w:rsidRDefault="007E112E" w:rsidP="00813CAD">
      <w:pPr>
        <w:pStyle w:val="Nagwek1"/>
        <w:spacing w:before="120" w:after="120"/>
        <w:jc w:val="center"/>
        <w:rPr>
          <w:rFonts w:asciiTheme="minorHAnsi" w:hAnsiTheme="minorHAnsi" w:cstheme="minorHAnsi"/>
          <w:color w:val="000000" w:themeColor="text1"/>
          <w:sz w:val="24"/>
        </w:rPr>
      </w:pPr>
      <w:r w:rsidRPr="00813CAD">
        <w:rPr>
          <w:rFonts w:asciiTheme="minorHAnsi" w:hAnsiTheme="minorHAnsi" w:cstheme="minorHAnsi"/>
          <w:color w:val="000000" w:themeColor="text1"/>
          <w:sz w:val="24"/>
        </w:rPr>
        <w:t>DODATKOWE I ZAMIENNE ROBOTY BUDOWLANE</w:t>
      </w:r>
    </w:p>
    <w:p w:rsidR="007E112E" w:rsidRPr="00A25D1B" w:rsidRDefault="007E112E" w:rsidP="00085E17">
      <w:pPr>
        <w:numPr>
          <w:ilvl w:val="2"/>
          <w:numId w:val="9"/>
        </w:numPr>
        <w:spacing w:line="276" w:lineRule="auto"/>
        <w:ind w:left="426"/>
        <w:jc w:val="both"/>
        <w:rPr>
          <w:rFonts w:asciiTheme="minorHAnsi" w:hAnsiTheme="minorHAnsi" w:cstheme="minorHAnsi"/>
          <w:sz w:val="24"/>
          <w:szCs w:val="24"/>
        </w:rPr>
      </w:pPr>
      <w:bookmarkStart w:id="2" w:name="_Hlk32340717"/>
      <w:bookmarkStart w:id="3" w:name="_Hlk32340866"/>
      <w:r w:rsidRPr="00A25D1B">
        <w:rPr>
          <w:rFonts w:asciiTheme="minorHAnsi" w:hAnsiTheme="minorHAnsi" w:cstheme="minorHAnsi"/>
          <w:bCs/>
          <w:sz w:val="24"/>
          <w:szCs w:val="24"/>
        </w:rPr>
        <w:t xml:space="preserve">Wykonawca jest zobowiązany niezwłocznie zawiadomić Zamawiającego o konieczności wykonania robót dodatkowych, </w:t>
      </w:r>
      <w:r w:rsidR="00ED195D" w:rsidRPr="00A25D1B">
        <w:rPr>
          <w:rFonts w:asciiTheme="minorHAnsi" w:hAnsiTheme="minorHAnsi" w:cstheme="minorHAnsi"/>
          <w:bCs/>
          <w:sz w:val="24"/>
          <w:szCs w:val="24"/>
        </w:rPr>
        <w:t xml:space="preserve">o których mowa w art. 455 ust. 1 pkt 3 i 4 ustawy </w:t>
      </w:r>
      <w:r w:rsidR="003139A6" w:rsidRPr="00A25D1B">
        <w:rPr>
          <w:rFonts w:asciiTheme="minorHAnsi" w:hAnsiTheme="minorHAnsi" w:cstheme="minorHAnsi"/>
          <w:bCs/>
          <w:sz w:val="24"/>
          <w:szCs w:val="24"/>
        </w:rPr>
        <w:t>z dnia 11 września 2019 r. Prawo zamówień publicznych (zwana w dalszej treści umowy ustaw</w:t>
      </w:r>
      <w:r w:rsidR="00A410D1" w:rsidRPr="00A25D1B">
        <w:rPr>
          <w:rFonts w:asciiTheme="minorHAnsi" w:hAnsiTheme="minorHAnsi" w:cstheme="minorHAnsi"/>
          <w:bCs/>
          <w:sz w:val="24"/>
          <w:szCs w:val="24"/>
        </w:rPr>
        <w:t>ą </w:t>
      </w:r>
      <w:proofErr w:type="spellStart"/>
      <w:r w:rsidR="003139A6" w:rsidRPr="00A25D1B">
        <w:rPr>
          <w:rFonts w:asciiTheme="minorHAnsi" w:hAnsiTheme="minorHAnsi" w:cstheme="minorHAnsi"/>
          <w:bCs/>
          <w:sz w:val="24"/>
          <w:szCs w:val="24"/>
        </w:rPr>
        <w:t>pzp</w:t>
      </w:r>
      <w:proofErr w:type="spellEnd"/>
      <w:r w:rsidR="003139A6" w:rsidRPr="00A25D1B">
        <w:rPr>
          <w:rFonts w:asciiTheme="minorHAnsi" w:hAnsiTheme="minorHAnsi" w:cstheme="minorHAnsi"/>
          <w:bCs/>
          <w:sz w:val="24"/>
          <w:szCs w:val="24"/>
        </w:rPr>
        <w:t>)</w:t>
      </w:r>
      <w:r w:rsidRPr="00A25D1B">
        <w:rPr>
          <w:rFonts w:asciiTheme="minorHAnsi" w:hAnsiTheme="minorHAnsi" w:cstheme="minorHAnsi"/>
          <w:bCs/>
          <w:sz w:val="24"/>
          <w:szCs w:val="24"/>
        </w:rPr>
        <w:t>, jednak nie później niż w terminie 7 dni roboczych licząc od dnia powzięcia wiadomości przez Wykonawcę o zaistniałej sytuacji wraz z podaniem rodzaju, zakresu i</w:t>
      </w:r>
      <w:r w:rsidR="00A410D1" w:rsidRPr="00A25D1B">
        <w:rPr>
          <w:rFonts w:asciiTheme="minorHAnsi" w:hAnsiTheme="minorHAnsi" w:cstheme="minorHAnsi"/>
          <w:bCs/>
          <w:sz w:val="24"/>
          <w:szCs w:val="24"/>
        </w:rPr>
        <w:t> </w:t>
      </w:r>
      <w:r w:rsidRPr="00A25D1B">
        <w:rPr>
          <w:rFonts w:asciiTheme="minorHAnsi" w:hAnsiTheme="minorHAnsi" w:cstheme="minorHAnsi"/>
          <w:bCs/>
          <w:sz w:val="24"/>
          <w:szCs w:val="24"/>
        </w:rPr>
        <w:t xml:space="preserve">kosztów wykonania tych robót. </w:t>
      </w:r>
    </w:p>
    <w:p w:rsidR="007E112E" w:rsidRPr="00A25D1B" w:rsidRDefault="007E112E" w:rsidP="00085E17">
      <w:pPr>
        <w:numPr>
          <w:ilvl w:val="2"/>
          <w:numId w:val="9"/>
        </w:numPr>
        <w:spacing w:line="276" w:lineRule="auto"/>
        <w:ind w:left="426"/>
        <w:jc w:val="both"/>
        <w:rPr>
          <w:rFonts w:asciiTheme="minorHAnsi" w:hAnsiTheme="minorHAnsi" w:cstheme="minorHAnsi"/>
          <w:sz w:val="24"/>
          <w:szCs w:val="24"/>
        </w:rPr>
      </w:pPr>
      <w:r w:rsidRPr="00A25D1B">
        <w:rPr>
          <w:rFonts w:asciiTheme="minorHAnsi" w:hAnsiTheme="minorHAnsi" w:cstheme="minorHAnsi"/>
          <w:bCs/>
          <w:sz w:val="24"/>
          <w:szCs w:val="24"/>
        </w:rPr>
        <w:t xml:space="preserve">Kalkulacja wynagrodzenia </w:t>
      </w:r>
      <w:r w:rsidR="001514B7" w:rsidRPr="00A25D1B">
        <w:rPr>
          <w:rFonts w:asciiTheme="minorHAnsi" w:hAnsiTheme="minorHAnsi" w:cstheme="minorHAnsi"/>
          <w:bCs/>
          <w:sz w:val="24"/>
          <w:szCs w:val="24"/>
        </w:rPr>
        <w:t>W</w:t>
      </w:r>
      <w:r w:rsidRPr="00A25D1B">
        <w:rPr>
          <w:rFonts w:asciiTheme="minorHAnsi" w:hAnsiTheme="minorHAnsi" w:cstheme="minorHAnsi"/>
          <w:bCs/>
          <w:sz w:val="24"/>
          <w:szCs w:val="24"/>
        </w:rPr>
        <w:t xml:space="preserve">ykonawcy za wykonanie dodatkowych robót budowlanych, odbywać się będzie na podstawie analogicznych pozycji </w:t>
      </w:r>
      <w:r w:rsidR="00A410D1" w:rsidRPr="00A25D1B">
        <w:rPr>
          <w:rFonts w:asciiTheme="minorHAnsi" w:hAnsiTheme="minorHAnsi" w:cstheme="minorHAnsi"/>
          <w:bCs/>
          <w:sz w:val="24"/>
          <w:szCs w:val="24"/>
        </w:rPr>
        <w:t>kosztorysu ofertowego przedłożonego przez</w:t>
      </w:r>
      <w:r w:rsidRPr="00A25D1B">
        <w:rPr>
          <w:rFonts w:asciiTheme="minorHAnsi" w:hAnsiTheme="minorHAnsi" w:cstheme="minorHAnsi"/>
          <w:bCs/>
          <w:sz w:val="24"/>
          <w:szCs w:val="24"/>
        </w:rPr>
        <w:t xml:space="preserve"> Wykonawc</w:t>
      </w:r>
      <w:r w:rsidR="00A410D1" w:rsidRPr="00A25D1B">
        <w:rPr>
          <w:rFonts w:asciiTheme="minorHAnsi" w:hAnsiTheme="minorHAnsi" w:cstheme="minorHAnsi"/>
          <w:bCs/>
          <w:sz w:val="24"/>
          <w:szCs w:val="24"/>
        </w:rPr>
        <w:t>ę przed zawarciem umowy</w:t>
      </w:r>
      <w:r w:rsidRPr="00A25D1B">
        <w:rPr>
          <w:rFonts w:asciiTheme="minorHAnsi" w:hAnsiTheme="minorHAnsi" w:cstheme="minorHAnsi"/>
          <w:bCs/>
          <w:sz w:val="24"/>
          <w:szCs w:val="24"/>
        </w:rPr>
        <w:t>.</w:t>
      </w:r>
    </w:p>
    <w:p w:rsidR="007E112E" w:rsidRPr="00A25D1B" w:rsidRDefault="007E112E" w:rsidP="00085E17">
      <w:pPr>
        <w:numPr>
          <w:ilvl w:val="2"/>
          <w:numId w:val="9"/>
        </w:numPr>
        <w:spacing w:line="276" w:lineRule="auto"/>
        <w:ind w:left="426"/>
        <w:jc w:val="both"/>
        <w:rPr>
          <w:rFonts w:asciiTheme="minorHAnsi" w:hAnsiTheme="minorHAnsi" w:cstheme="minorHAnsi"/>
          <w:sz w:val="24"/>
          <w:szCs w:val="24"/>
        </w:rPr>
      </w:pPr>
      <w:r w:rsidRPr="00A25D1B">
        <w:rPr>
          <w:rFonts w:asciiTheme="minorHAnsi" w:hAnsiTheme="minorHAnsi" w:cstheme="minorHAnsi"/>
          <w:sz w:val="24"/>
          <w:szCs w:val="24"/>
        </w:rPr>
        <w:t xml:space="preserve">W przypadku braku możliwości dokonania wyceny zgodnie z ust. 2, </w:t>
      </w:r>
      <w:r w:rsidR="00A410D1" w:rsidRPr="00A25D1B">
        <w:rPr>
          <w:rFonts w:asciiTheme="minorHAnsi" w:hAnsiTheme="minorHAnsi" w:cstheme="minorHAnsi"/>
          <w:sz w:val="24"/>
          <w:szCs w:val="24"/>
        </w:rPr>
        <w:t xml:space="preserve">powyżej, </w:t>
      </w:r>
      <w:r w:rsidRPr="00A25D1B">
        <w:rPr>
          <w:rFonts w:asciiTheme="minorHAnsi" w:hAnsiTheme="minorHAnsi" w:cstheme="minorHAnsi"/>
          <w:sz w:val="24"/>
          <w:szCs w:val="24"/>
        </w:rPr>
        <w:t>kalkulacja będzie dokonana przy wykorzystaniu średnich cen SEKOCENBUDU z regionu wykonywania robót, za kwartał poprzedzający miesiąc, w którym przypada data złożenia zawiadomienia o</w:t>
      </w:r>
      <w:r w:rsidR="00A410D1" w:rsidRPr="00A25D1B">
        <w:rPr>
          <w:rFonts w:asciiTheme="minorHAnsi" w:hAnsiTheme="minorHAnsi" w:cstheme="minorHAnsi"/>
          <w:sz w:val="24"/>
          <w:szCs w:val="24"/>
        </w:rPr>
        <w:t> </w:t>
      </w:r>
      <w:r w:rsidRPr="00A25D1B">
        <w:rPr>
          <w:rFonts w:asciiTheme="minorHAnsi" w:hAnsiTheme="minorHAnsi" w:cstheme="minorHAnsi"/>
          <w:sz w:val="24"/>
          <w:szCs w:val="24"/>
        </w:rPr>
        <w:t>konieczności wykonania robót dodatkowych.</w:t>
      </w:r>
    </w:p>
    <w:p w:rsidR="007E112E" w:rsidRPr="00A25D1B" w:rsidRDefault="007E112E" w:rsidP="00085E17">
      <w:pPr>
        <w:numPr>
          <w:ilvl w:val="2"/>
          <w:numId w:val="9"/>
        </w:numPr>
        <w:spacing w:line="276" w:lineRule="auto"/>
        <w:ind w:left="426"/>
        <w:jc w:val="both"/>
        <w:rPr>
          <w:rFonts w:asciiTheme="minorHAnsi" w:hAnsiTheme="minorHAnsi" w:cstheme="minorHAnsi"/>
          <w:sz w:val="24"/>
          <w:szCs w:val="24"/>
        </w:rPr>
      </w:pPr>
      <w:r w:rsidRPr="00A25D1B">
        <w:rPr>
          <w:rFonts w:asciiTheme="minorHAnsi" w:hAnsiTheme="minorHAnsi" w:cstheme="minorHAnsi"/>
          <w:sz w:val="24"/>
          <w:szCs w:val="24"/>
        </w:rPr>
        <w:t xml:space="preserve">W przypadku materiałów lub sprzętu nie ujętych w zeszytach </w:t>
      </w:r>
      <w:r w:rsidR="00A410D1" w:rsidRPr="00A25D1B">
        <w:rPr>
          <w:rFonts w:asciiTheme="minorHAnsi" w:hAnsiTheme="minorHAnsi" w:cstheme="minorHAnsi"/>
          <w:sz w:val="24"/>
          <w:szCs w:val="24"/>
        </w:rPr>
        <w:t>SEKOCENBUD</w:t>
      </w:r>
      <w:r w:rsidRPr="00A25D1B">
        <w:rPr>
          <w:rFonts w:asciiTheme="minorHAnsi" w:hAnsiTheme="minorHAnsi" w:cstheme="minorHAnsi"/>
          <w:sz w:val="24"/>
          <w:szCs w:val="24"/>
        </w:rPr>
        <w:t>, do</w:t>
      </w:r>
      <w:r w:rsidR="00A410D1" w:rsidRPr="00A25D1B">
        <w:rPr>
          <w:rFonts w:asciiTheme="minorHAnsi" w:hAnsiTheme="minorHAnsi" w:cstheme="minorHAnsi"/>
          <w:sz w:val="24"/>
          <w:szCs w:val="24"/>
        </w:rPr>
        <w:t xml:space="preserve"> </w:t>
      </w:r>
      <w:r w:rsidRPr="00A25D1B">
        <w:rPr>
          <w:rFonts w:asciiTheme="minorHAnsi" w:hAnsiTheme="minorHAnsi" w:cstheme="minorHAnsi"/>
          <w:sz w:val="24"/>
          <w:szCs w:val="24"/>
        </w:rPr>
        <w:t>szacowania wartości robót zostanie przyjęta aktualna cena rynkowa na podstawie minimum 3 (trzech) ofert producentów/dostawców/ wykonawców robót.</w:t>
      </w:r>
    </w:p>
    <w:p w:rsidR="007E112E" w:rsidRPr="00A25D1B" w:rsidRDefault="007E112E" w:rsidP="00085E17">
      <w:pPr>
        <w:numPr>
          <w:ilvl w:val="2"/>
          <w:numId w:val="9"/>
        </w:numPr>
        <w:spacing w:line="276" w:lineRule="auto"/>
        <w:ind w:left="426"/>
        <w:jc w:val="both"/>
        <w:rPr>
          <w:rFonts w:asciiTheme="minorHAnsi" w:hAnsiTheme="minorHAnsi" w:cstheme="minorHAnsi"/>
          <w:sz w:val="24"/>
          <w:szCs w:val="24"/>
        </w:rPr>
      </w:pPr>
      <w:r w:rsidRPr="00A25D1B">
        <w:rPr>
          <w:rFonts w:asciiTheme="minorHAnsi" w:hAnsiTheme="minorHAnsi" w:cstheme="minorHAnsi"/>
          <w:sz w:val="24"/>
          <w:szCs w:val="24"/>
        </w:rPr>
        <w:t xml:space="preserve">Wprowadzenie robót dodatkowych wymaga podpisania przez strony niniejszej </w:t>
      </w:r>
      <w:r w:rsidR="00A410D1" w:rsidRPr="00A25D1B">
        <w:rPr>
          <w:rFonts w:asciiTheme="minorHAnsi" w:hAnsiTheme="minorHAnsi" w:cstheme="minorHAnsi"/>
          <w:sz w:val="24"/>
          <w:szCs w:val="24"/>
        </w:rPr>
        <w:t>u</w:t>
      </w:r>
      <w:r w:rsidRPr="00A25D1B">
        <w:rPr>
          <w:rFonts w:asciiTheme="minorHAnsi" w:hAnsiTheme="minorHAnsi" w:cstheme="minorHAnsi"/>
          <w:sz w:val="24"/>
          <w:szCs w:val="24"/>
        </w:rPr>
        <w:t xml:space="preserve">mowy protokołu konieczności oraz zawarcia aneksu do </w:t>
      </w:r>
      <w:r w:rsidR="00A410D1" w:rsidRPr="00A25D1B">
        <w:rPr>
          <w:rFonts w:asciiTheme="minorHAnsi" w:hAnsiTheme="minorHAnsi" w:cstheme="minorHAnsi"/>
          <w:sz w:val="24"/>
          <w:szCs w:val="24"/>
        </w:rPr>
        <w:t>u</w:t>
      </w:r>
      <w:r w:rsidRPr="00A25D1B">
        <w:rPr>
          <w:rFonts w:asciiTheme="minorHAnsi" w:hAnsiTheme="minorHAnsi" w:cstheme="minorHAnsi"/>
          <w:sz w:val="24"/>
          <w:szCs w:val="24"/>
        </w:rPr>
        <w:t>mowy.</w:t>
      </w:r>
    </w:p>
    <w:p w:rsidR="007E112E" w:rsidRPr="00A25D1B" w:rsidRDefault="007E112E" w:rsidP="00085E17">
      <w:pPr>
        <w:numPr>
          <w:ilvl w:val="2"/>
          <w:numId w:val="9"/>
        </w:numPr>
        <w:spacing w:line="276" w:lineRule="auto"/>
        <w:ind w:left="426"/>
        <w:jc w:val="both"/>
        <w:rPr>
          <w:rFonts w:asciiTheme="minorHAnsi" w:hAnsiTheme="minorHAnsi" w:cstheme="minorHAnsi"/>
          <w:sz w:val="24"/>
          <w:szCs w:val="24"/>
        </w:rPr>
      </w:pPr>
      <w:r w:rsidRPr="00A25D1B">
        <w:rPr>
          <w:rFonts w:asciiTheme="minorHAnsi" w:hAnsiTheme="minorHAnsi" w:cstheme="minorHAnsi"/>
          <w:sz w:val="24"/>
          <w:szCs w:val="24"/>
        </w:rPr>
        <w:t>Postanowienia ust. 1-5</w:t>
      </w:r>
      <w:r w:rsidR="00A410D1" w:rsidRPr="00A25D1B">
        <w:rPr>
          <w:rFonts w:asciiTheme="minorHAnsi" w:hAnsiTheme="minorHAnsi" w:cstheme="minorHAnsi"/>
          <w:sz w:val="24"/>
          <w:szCs w:val="24"/>
        </w:rPr>
        <w:t>, powyżej,</w:t>
      </w:r>
      <w:r w:rsidRPr="00A25D1B">
        <w:rPr>
          <w:rFonts w:asciiTheme="minorHAnsi" w:hAnsiTheme="minorHAnsi" w:cstheme="minorHAnsi"/>
          <w:sz w:val="24"/>
          <w:szCs w:val="24"/>
        </w:rPr>
        <w:t xml:space="preserve"> mają również zastosowanie do wyceny oraz wprowadzenia odmiennych rozwiązań technicznych lub technologicznych lub </w:t>
      </w:r>
      <w:r w:rsidRPr="00A25D1B">
        <w:rPr>
          <w:rFonts w:asciiTheme="minorHAnsi" w:hAnsiTheme="minorHAnsi" w:cstheme="minorHAnsi"/>
          <w:sz w:val="24"/>
          <w:szCs w:val="24"/>
        </w:rPr>
        <w:lastRenderedPageBreak/>
        <w:t xml:space="preserve">materiałowych, w stosunku </w:t>
      </w:r>
      <w:bookmarkStart w:id="4" w:name="_Hlk32767660"/>
      <w:bookmarkEnd w:id="2"/>
      <w:bookmarkEnd w:id="3"/>
      <w:r w:rsidRPr="00A25D1B">
        <w:rPr>
          <w:rFonts w:asciiTheme="minorHAnsi" w:hAnsiTheme="minorHAnsi" w:cstheme="minorHAnsi"/>
          <w:sz w:val="24"/>
          <w:szCs w:val="24"/>
        </w:rPr>
        <w:t xml:space="preserve">do treści oferty, na podstawie której dokonano wyboru Wykonawcy (roboty zamienne). Wprowadzenie robót zamiennych wymaga uwzględnienia postanowień § </w:t>
      </w:r>
      <w:r w:rsidR="005E22B6" w:rsidRPr="00A25D1B">
        <w:rPr>
          <w:rFonts w:asciiTheme="minorHAnsi" w:hAnsiTheme="minorHAnsi" w:cstheme="minorHAnsi"/>
          <w:sz w:val="24"/>
          <w:szCs w:val="24"/>
        </w:rPr>
        <w:t>1</w:t>
      </w:r>
      <w:r w:rsidR="00A410D1" w:rsidRPr="00A25D1B">
        <w:rPr>
          <w:rFonts w:asciiTheme="minorHAnsi" w:hAnsiTheme="minorHAnsi" w:cstheme="minorHAnsi"/>
          <w:sz w:val="24"/>
          <w:szCs w:val="24"/>
        </w:rPr>
        <w:t>7</w:t>
      </w:r>
      <w:r w:rsidRPr="00A25D1B">
        <w:rPr>
          <w:rFonts w:asciiTheme="minorHAnsi" w:hAnsiTheme="minorHAnsi" w:cstheme="minorHAnsi"/>
          <w:sz w:val="24"/>
          <w:szCs w:val="24"/>
        </w:rPr>
        <w:t xml:space="preserve"> </w:t>
      </w:r>
      <w:r w:rsidR="00A410D1" w:rsidRPr="00A25D1B">
        <w:rPr>
          <w:rFonts w:asciiTheme="minorHAnsi" w:hAnsiTheme="minorHAnsi" w:cstheme="minorHAnsi"/>
          <w:sz w:val="24"/>
          <w:szCs w:val="24"/>
        </w:rPr>
        <w:t>u</w:t>
      </w:r>
      <w:r w:rsidRPr="00A25D1B">
        <w:rPr>
          <w:rFonts w:asciiTheme="minorHAnsi" w:hAnsiTheme="minorHAnsi" w:cstheme="minorHAnsi"/>
          <w:sz w:val="24"/>
          <w:szCs w:val="24"/>
        </w:rPr>
        <w:t>mowy.</w:t>
      </w:r>
    </w:p>
    <w:p w:rsidR="007E112E" w:rsidRPr="00A25D1B" w:rsidRDefault="007E112E" w:rsidP="00085E17">
      <w:pPr>
        <w:pStyle w:val="Lnum1st"/>
        <w:numPr>
          <w:ilvl w:val="2"/>
          <w:numId w:val="9"/>
        </w:numPr>
        <w:spacing w:line="276" w:lineRule="auto"/>
        <w:ind w:left="426"/>
        <w:jc w:val="both"/>
        <w:rPr>
          <w:rFonts w:asciiTheme="minorHAnsi" w:hAnsiTheme="minorHAnsi" w:cstheme="minorHAnsi"/>
          <w:sz w:val="24"/>
          <w:szCs w:val="24"/>
        </w:rPr>
      </w:pPr>
      <w:r w:rsidRPr="00A25D1B">
        <w:rPr>
          <w:rFonts w:asciiTheme="minorHAnsi" w:hAnsiTheme="minorHAnsi" w:cstheme="minorHAnsi"/>
          <w:sz w:val="24"/>
          <w:szCs w:val="24"/>
        </w:rPr>
        <w:t xml:space="preserve">Wykonawca powiadomi Zamawiającego w przypadku konieczności wykonania zmiany Przedmiotu </w:t>
      </w:r>
      <w:r w:rsidR="00A410D1" w:rsidRPr="00A25D1B">
        <w:rPr>
          <w:rFonts w:asciiTheme="minorHAnsi" w:hAnsiTheme="minorHAnsi" w:cstheme="minorHAnsi"/>
          <w:sz w:val="24"/>
          <w:szCs w:val="24"/>
        </w:rPr>
        <w:t>u</w:t>
      </w:r>
      <w:r w:rsidRPr="00A25D1B">
        <w:rPr>
          <w:rFonts w:asciiTheme="minorHAnsi" w:hAnsiTheme="minorHAnsi" w:cstheme="minorHAnsi"/>
          <w:sz w:val="24"/>
          <w:szCs w:val="24"/>
        </w:rPr>
        <w:t>mowy (w tym wykonania robót zamiennych) lub robót dodatkowych, przed datą planowanego przystąpienia do</w:t>
      </w:r>
      <w:r w:rsidR="00A410D1" w:rsidRPr="00A25D1B">
        <w:rPr>
          <w:rFonts w:asciiTheme="minorHAnsi" w:hAnsiTheme="minorHAnsi" w:cstheme="minorHAnsi"/>
          <w:sz w:val="24"/>
          <w:szCs w:val="24"/>
        </w:rPr>
        <w:t xml:space="preserve"> </w:t>
      </w:r>
      <w:r w:rsidRPr="00A25D1B">
        <w:rPr>
          <w:rFonts w:asciiTheme="minorHAnsi" w:hAnsiTheme="minorHAnsi" w:cstheme="minorHAnsi"/>
          <w:sz w:val="24"/>
          <w:szCs w:val="24"/>
        </w:rPr>
        <w:t>ich wykonania, pod rygorem utraty prawa dochodzen</w:t>
      </w:r>
      <w:r w:rsidR="007A2831">
        <w:rPr>
          <w:rFonts w:asciiTheme="minorHAnsi" w:hAnsiTheme="minorHAnsi" w:cstheme="minorHAnsi"/>
          <w:sz w:val="24"/>
          <w:szCs w:val="24"/>
        </w:rPr>
        <w:t xml:space="preserve">ia wynagrodzenia za wykonanie ww. </w:t>
      </w:r>
      <w:r w:rsidRPr="00A25D1B">
        <w:rPr>
          <w:rFonts w:asciiTheme="minorHAnsi" w:hAnsiTheme="minorHAnsi" w:cstheme="minorHAnsi"/>
          <w:sz w:val="24"/>
          <w:szCs w:val="24"/>
        </w:rPr>
        <w:t xml:space="preserve">robót. </w:t>
      </w:r>
    </w:p>
    <w:p w:rsidR="00A410D1" w:rsidRPr="00813CAD" w:rsidRDefault="007E112E" w:rsidP="00813CAD">
      <w:pPr>
        <w:pStyle w:val="Nagwek1"/>
        <w:spacing w:before="240" w:after="120"/>
        <w:jc w:val="center"/>
        <w:rPr>
          <w:rFonts w:asciiTheme="minorHAnsi" w:hAnsiTheme="minorHAnsi" w:cstheme="minorHAnsi"/>
          <w:color w:val="000000" w:themeColor="text1"/>
        </w:rPr>
      </w:pPr>
      <w:r w:rsidRPr="00813CAD">
        <w:rPr>
          <w:rFonts w:asciiTheme="minorHAnsi" w:hAnsiTheme="minorHAnsi" w:cstheme="minorHAnsi"/>
          <w:color w:val="000000" w:themeColor="text1"/>
        </w:rPr>
        <w:t xml:space="preserve">§ </w:t>
      </w:r>
      <w:r w:rsidR="00A410D1" w:rsidRPr="00813CAD">
        <w:rPr>
          <w:rFonts w:asciiTheme="minorHAnsi" w:hAnsiTheme="minorHAnsi" w:cstheme="minorHAnsi"/>
          <w:color w:val="000000" w:themeColor="text1"/>
        </w:rPr>
        <w:t>8</w:t>
      </w:r>
    </w:p>
    <w:p w:rsidR="007E112E" w:rsidRPr="00813CAD" w:rsidRDefault="007E112E" w:rsidP="00813CAD">
      <w:pPr>
        <w:pStyle w:val="Nagwek1"/>
        <w:spacing w:before="120" w:after="120"/>
        <w:jc w:val="center"/>
        <w:rPr>
          <w:rFonts w:asciiTheme="minorHAnsi" w:hAnsiTheme="minorHAnsi" w:cstheme="minorHAnsi"/>
          <w:color w:val="000000" w:themeColor="text1"/>
          <w:sz w:val="24"/>
        </w:rPr>
      </w:pPr>
      <w:r w:rsidRPr="00813CAD">
        <w:rPr>
          <w:rFonts w:asciiTheme="minorHAnsi" w:hAnsiTheme="minorHAnsi" w:cstheme="minorHAnsi"/>
          <w:color w:val="000000" w:themeColor="text1"/>
          <w:sz w:val="24"/>
        </w:rPr>
        <w:t>PERSONEL WYKONAWCY/ ZAMAWIAJĄCEGO</w:t>
      </w:r>
    </w:p>
    <w:p w:rsidR="00473F93" w:rsidRPr="00473F93" w:rsidRDefault="007E112E" w:rsidP="00085E17">
      <w:pPr>
        <w:pStyle w:val="Tekstpodstawowy31"/>
        <w:widowControl w:val="0"/>
        <w:numPr>
          <w:ilvl w:val="0"/>
          <w:numId w:val="10"/>
        </w:numPr>
        <w:suppressAutoHyphens w:val="0"/>
        <w:spacing w:after="0" w:line="276" w:lineRule="auto"/>
        <w:jc w:val="both"/>
        <w:rPr>
          <w:rFonts w:asciiTheme="minorHAnsi" w:hAnsiTheme="minorHAnsi" w:cstheme="minorHAnsi"/>
          <w:sz w:val="24"/>
          <w:szCs w:val="24"/>
        </w:rPr>
      </w:pPr>
      <w:r w:rsidRPr="00A25D1B">
        <w:rPr>
          <w:rFonts w:asciiTheme="minorHAnsi" w:eastAsia="Segoe UI" w:hAnsiTheme="minorHAnsi" w:cstheme="minorHAnsi"/>
          <w:kern w:val="2"/>
          <w:sz w:val="24"/>
          <w:szCs w:val="24"/>
        </w:rPr>
        <w:t xml:space="preserve">Wykonawca zobowiązany jest zapewnić, aby wszystkie osoby wyznaczone przez Wykonawcę do realizacji </w:t>
      </w:r>
      <w:r w:rsidR="00A410D1" w:rsidRPr="00A25D1B">
        <w:rPr>
          <w:rFonts w:asciiTheme="minorHAnsi" w:eastAsia="Segoe UI" w:hAnsiTheme="minorHAnsi" w:cstheme="minorHAnsi"/>
          <w:kern w:val="2"/>
          <w:sz w:val="24"/>
          <w:szCs w:val="24"/>
        </w:rPr>
        <w:t xml:space="preserve">przedmiotu umowy </w:t>
      </w:r>
      <w:r w:rsidRPr="00A25D1B">
        <w:rPr>
          <w:rFonts w:asciiTheme="minorHAnsi" w:eastAsia="Segoe UI" w:hAnsiTheme="minorHAnsi" w:cstheme="minorHAnsi"/>
          <w:kern w:val="2"/>
          <w:sz w:val="24"/>
          <w:szCs w:val="24"/>
        </w:rPr>
        <w:t>posiadały odpowiednie doświadczenie zawodowe, kwalifikacje, wymagane badania lekarskie oraz przeszkolenia i uprawnienia wymagane przepisami prawa.</w:t>
      </w:r>
    </w:p>
    <w:p w:rsidR="00473F93" w:rsidRDefault="007E112E" w:rsidP="00085E17">
      <w:pPr>
        <w:pStyle w:val="Tekstpodstawowy31"/>
        <w:widowControl w:val="0"/>
        <w:numPr>
          <w:ilvl w:val="0"/>
          <w:numId w:val="10"/>
        </w:numPr>
        <w:suppressAutoHyphens w:val="0"/>
        <w:spacing w:after="0" w:line="276" w:lineRule="auto"/>
        <w:jc w:val="both"/>
        <w:rPr>
          <w:rFonts w:asciiTheme="minorHAnsi" w:hAnsiTheme="minorHAnsi" w:cstheme="minorHAnsi"/>
          <w:sz w:val="24"/>
          <w:szCs w:val="24"/>
        </w:rPr>
      </w:pPr>
      <w:r w:rsidRPr="00473F93">
        <w:rPr>
          <w:rFonts w:asciiTheme="minorHAnsi" w:eastAsia="Segoe UI" w:hAnsiTheme="minorHAnsi" w:cstheme="minorHAnsi"/>
          <w:kern w:val="2"/>
          <w:sz w:val="24"/>
          <w:szCs w:val="24"/>
        </w:rPr>
        <w:t xml:space="preserve">Wykonawca zobowiązany jest zapewnić objęcie kierownictwa budowy przez </w:t>
      </w:r>
      <w:r w:rsidR="00E63A8F" w:rsidRPr="00473F93">
        <w:rPr>
          <w:rFonts w:asciiTheme="minorHAnsi" w:eastAsia="Segoe UI" w:hAnsiTheme="minorHAnsi" w:cstheme="minorHAnsi"/>
          <w:kern w:val="2"/>
          <w:sz w:val="24"/>
          <w:szCs w:val="24"/>
        </w:rPr>
        <w:t>Kierownika Budowy</w:t>
      </w:r>
      <w:r w:rsidRPr="00473F93">
        <w:rPr>
          <w:rFonts w:asciiTheme="minorHAnsi" w:eastAsia="Segoe UI" w:hAnsiTheme="minorHAnsi" w:cstheme="minorHAnsi"/>
          <w:kern w:val="2"/>
          <w:sz w:val="24"/>
          <w:szCs w:val="24"/>
        </w:rPr>
        <w:t xml:space="preserve"> i kierowanie robotami specjalistycznymi objętymi </w:t>
      </w:r>
      <w:r w:rsidR="00A410D1" w:rsidRPr="00473F93">
        <w:rPr>
          <w:rFonts w:asciiTheme="minorHAnsi" w:eastAsia="Segoe UI" w:hAnsiTheme="minorHAnsi" w:cstheme="minorHAnsi"/>
          <w:kern w:val="2"/>
          <w:sz w:val="24"/>
          <w:szCs w:val="24"/>
        </w:rPr>
        <w:t>u</w:t>
      </w:r>
      <w:r w:rsidRPr="00473F93">
        <w:rPr>
          <w:rFonts w:asciiTheme="minorHAnsi" w:eastAsia="Segoe UI" w:hAnsiTheme="minorHAnsi" w:cstheme="minorHAnsi"/>
          <w:kern w:val="2"/>
          <w:sz w:val="24"/>
          <w:szCs w:val="24"/>
        </w:rPr>
        <w:t>mową przez osoby posiadające stosowne kwalifikacje zawodowe i uprawnienia</w:t>
      </w:r>
      <w:r w:rsidRPr="00473F93">
        <w:rPr>
          <w:rFonts w:asciiTheme="minorHAnsi" w:hAnsiTheme="minorHAnsi" w:cstheme="minorHAnsi"/>
          <w:sz w:val="24"/>
          <w:szCs w:val="24"/>
        </w:rPr>
        <w:t>.</w:t>
      </w:r>
    </w:p>
    <w:p w:rsidR="00473F93" w:rsidRPr="009A3CFB" w:rsidRDefault="007E112E" w:rsidP="00085E17">
      <w:pPr>
        <w:pStyle w:val="Tekstpodstawowy31"/>
        <w:widowControl w:val="0"/>
        <w:numPr>
          <w:ilvl w:val="0"/>
          <w:numId w:val="10"/>
        </w:numPr>
        <w:suppressAutoHyphens w:val="0"/>
        <w:spacing w:after="0" w:line="276" w:lineRule="auto"/>
        <w:jc w:val="both"/>
        <w:rPr>
          <w:rFonts w:asciiTheme="minorHAnsi" w:hAnsiTheme="minorHAnsi" w:cstheme="minorHAnsi"/>
          <w:color w:val="000000" w:themeColor="text1"/>
          <w:sz w:val="24"/>
          <w:szCs w:val="24"/>
        </w:rPr>
      </w:pPr>
      <w:r w:rsidRPr="009A3CFB">
        <w:rPr>
          <w:rFonts w:asciiTheme="minorHAnsi" w:hAnsiTheme="minorHAnsi" w:cstheme="minorHAnsi"/>
          <w:color w:val="000000" w:themeColor="text1"/>
          <w:sz w:val="24"/>
          <w:szCs w:val="24"/>
        </w:rPr>
        <w:t>Wykonawca oddelegował do pełnienia obowiązków:</w:t>
      </w:r>
    </w:p>
    <w:p w:rsidR="00473F93" w:rsidRPr="009A3CFB" w:rsidRDefault="00785E2C" w:rsidP="00085E17">
      <w:pPr>
        <w:pStyle w:val="Tekstpodstawowy31"/>
        <w:widowControl w:val="0"/>
        <w:numPr>
          <w:ilvl w:val="1"/>
          <w:numId w:val="10"/>
        </w:numPr>
        <w:suppressAutoHyphens w:val="0"/>
        <w:spacing w:after="0" w:line="276" w:lineRule="auto"/>
        <w:jc w:val="both"/>
        <w:rPr>
          <w:rFonts w:asciiTheme="minorHAnsi" w:hAnsiTheme="minorHAnsi" w:cstheme="minorHAnsi"/>
          <w:color w:val="000000" w:themeColor="text1"/>
          <w:sz w:val="24"/>
          <w:szCs w:val="24"/>
        </w:rPr>
      </w:pPr>
      <w:r w:rsidRPr="009A3CFB">
        <w:rPr>
          <w:rFonts w:asciiTheme="minorHAnsi" w:hAnsiTheme="minorHAnsi" w:cstheme="minorHAnsi"/>
          <w:color w:val="000000" w:themeColor="text1"/>
          <w:sz w:val="24"/>
          <w:szCs w:val="24"/>
        </w:rPr>
        <w:t>K</w:t>
      </w:r>
      <w:r w:rsidR="00E63A8F" w:rsidRPr="009A3CFB">
        <w:rPr>
          <w:rFonts w:asciiTheme="minorHAnsi" w:hAnsiTheme="minorHAnsi" w:cstheme="minorHAnsi"/>
          <w:color w:val="000000" w:themeColor="text1"/>
          <w:sz w:val="24"/>
          <w:szCs w:val="24"/>
        </w:rPr>
        <w:t xml:space="preserve">ierownika </w:t>
      </w:r>
      <w:r w:rsidRPr="009A3CFB">
        <w:rPr>
          <w:rFonts w:asciiTheme="minorHAnsi" w:hAnsiTheme="minorHAnsi" w:cstheme="minorHAnsi"/>
          <w:color w:val="000000" w:themeColor="text1"/>
          <w:sz w:val="24"/>
          <w:szCs w:val="24"/>
        </w:rPr>
        <w:t>B</w:t>
      </w:r>
      <w:r w:rsidR="00E63A8F" w:rsidRPr="009A3CFB">
        <w:rPr>
          <w:rFonts w:asciiTheme="minorHAnsi" w:hAnsiTheme="minorHAnsi" w:cstheme="minorHAnsi"/>
          <w:color w:val="000000" w:themeColor="text1"/>
          <w:sz w:val="24"/>
          <w:szCs w:val="24"/>
        </w:rPr>
        <w:t xml:space="preserve">udowy </w:t>
      </w:r>
      <w:r w:rsidR="00473F93" w:rsidRPr="009A3CFB">
        <w:rPr>
          <w:rFonts w:asciiTheme="minorHAnsi" w:hAnsiTheme="minorHAnsi" w:cstheme="minorHAnsi"/>
          <w:color w:val="000000" w:themeColor="text1"/>
          <w:sz w:val="24"/>
          <w:szCs w:val="24"/>
        </w:rPr>
        <w:t>–</w:t>
      </w:r>
      <w:r w:rsidR="00E63A8F" w:rsidRPr="009A3CFB">
        <w:rPr>
          <w:rFonts w:asciiTheme="minorHAnsi" w:hAnsiTheme="minorHAnsi" w:cstheme="minorHAnsi"/>
          <w:color w:val="000000" w:themeColor="text1"/>
          <w:sz w:val="24"/>
          <w:szCs w:val="24"/>
        </w:rPr>
        <w:t xml:space="preserve"> </w:t>
      </w:r>
      <w:r w:rsidR="00473F93" w:rsidRPr="009A3CFB">
        <w:rPr>
          <w:rFonts w:asciiTheme="minorHAnsi" w:hAnsiTheme="minorHAnsi" w:cstheme="minorHAnsi"/>
          <w:color w:val="000000" w:themeColor="text1"/>
          <w:sz w:val="24"/>
          <w:szCs w:val="24"/>
        </w:rPr>
        <w:t>_____________________</w:t>
      </w:r>
      <w:r w:rsidR="00E63A8F" w:rsidRPr="009A3CFB">
        <w:rPr>
          <w:rFonts w:asciiTheme="minorHAnsi" w:hAnsiTheme="minorHAnsi" w:cstheme="minorHAnsi"/>
          <w:color w:val="000000" w:themeColor="text1"/>
          <w:sz w:val="24"/>
          <w:szCs w:val="24"/>
        </w:rPr>
        <w:t xml:space="preserve"> legitymującego się uprawnieniami numer </w:t>
      </w:r>
      <w:r w:rsidR="00473F93" w:rsidRPr="009A3CFB">
        <w:rPr>
          <w:rFonts w:asciiTheme="minorHAnsi" w:hAnsiTheme="minorHAnsi" w:cstheme="minorHAnsi"/>
          <w:color w:val="000000" w:themeColor="text1"/>
          <w:sz w:val="24"/>
          <w:szCs w:val="24"/>
        </w:rPr>
        <w:t>_________________.</w:t>
      </w:r>
    </w:p>
    <w:p w:rsidR="00EB5668" w:rsidRPr="009A3CFB" w:rsidRDefault="00EB5668" w:rsidP="00EB5668">
      <w:pPr>
        <w:pStyle w:val="Tekstpodstawowy31"/>
        <w:widowControl w:val="0"/>
        <w:numPr>
          <w:ilvl w:val="1"/>
          <w:numId w:val="10"/>
        </w:numPr>
        <w:suppressAutoHyphens w:val="0"/>
        <w:spacing w:after="0" w:line="276" w:lineRule="auto"/>
        <w:rPr>
          <w:rFonts w:asciiTheme="minorHAnsi" w:hAnsiTheme="minorHAnsi" w:cstheme="minorHAnsi"/>
          <w:color w:val="000000" w:themeColor="text1"/>
          <w:sz w:val="24"/>
          <w:szCs w:val="24"/>
        </w:rPr>
      </w:pPr>
      <w:r w:rsidRPr="009A3CFB">
        <w:rPr>
          <w:rFonts w:asciiTheme="minorHAnsi" w:hAnsiTheme="minorHAnsi" w:cstheme="minorHAnsi"/>
          <w:color w:val="000000" w:themeColor="text1"/>
          <w:sz w:val="24"/>
          <w:szCs w:val="24"/>
        </w:rPr>
        <w:t>kierownika robót ___________________ – _________________ legitymującego się uprawnieniami numer _____________________.</w:t>
      </w:r>
    </w:p>
    <w:p w:rsidR="00473F93" w:rsidRDefault="00B00BC4" w:rsidP="00085E17">
      <w:pPr>
        <w:pStyle w:val="Tekstpodstawowy31"/>
        <w:widowControl w:val="0"/>
        <w:numPr>
          <w:ilvl w:val="0"/>
          <w:numId w:val="10"/>
        </w:numPr>
        <w:suppressAutoHyphens w:val="0"/>
        <w:spacing w:after="0" w:line="276" w:lineRule="auto"/>
        <w:jc w:val="both"/>
        <w:rPr>
          <w:rFonts w:asciiTheme="minorHAnsi" w:hAnsiTheme="minorHAnsi" w:cstheme="minorHAnsi"/>
          <w:sz w:val="24"/>
          <w:szCs w:val="24"/>
        </w:rPr>
      </w:pPr>
      <w:r>
        <w:rPr>
          <w:rFonts w:asciiTheme="minorHAnsi" w:hAnsiTheme="minorHAnsi" w:cstheme="minorHAnsi"/>
          <w:sz w:val="24"/>
          <w:szCs w:val="24"/>
        </w:rPr>
        <w:t>Zmiana osoby</w:t>
      </w:r>
      <w:r w:rsidR="007E112E" w:rsidRPr="00473F93">
        <w:rPr>
          <w:rFonts w:asciiTheme="minorHAnsi" w:hAnsiTheme="minorHAnsi" w:cstheme="minorHAnsi"/>
          <w:sz w:val="24"/>
          <w:szCs w:val="24"/>
        </w:rPr>
        <w:t>, o któ</w:t>
      </w:r>
      <w:r>
        <w:rPr>
          <w:rFonts w:asciiTheme="minorHAnsi" w:hAnsiTheme="minorHAnsi" w:cstheme="minorHAnsi"/>
          <w:sz w:val="24"/>
          <w:szCs w:val="24"/>
        </w:rPr>
        <w:t>rej</w:t>
      </w:r>
      <w:r w:rsidR="007E112E" w:rsidRPr="00473F93">
        <w:rPr>
          <w:rFonts w:asciiTheme="minorHAnsi" w:hAnsiTheme="minorHAnsi" w:cstheme="minorHAnsi"/>
          <w:sz w:val="24"/>
          <w:szCs w:val="24"/>
        </w:rPr>
        <w:t xml:space="preserve"> mowa w ust. 3, </w:t>
      </w:r>
      <w:r w:rsidR="00A410D1" w:rsidRPr="00473F93">
        <w:rPr>
          <w:rFonts w:asciiTheme="minorHAnsi" w:hAnsiTheme="minorHAnsi" w:cstheme="minorHAnsi"/>
          <w:sz w:val="24"/>
          <w:szCs w:val="24"/>
        </w:rPr>
        <w:t xml:space="preserve">powyżej </w:t>
      </w:r>
      <w:r w:rsidR="007E112E" w:rsidRPr="00473F93">
        <w:rPr>
          <w:rFonts w:asciiTheme="minorHAnsi" w:hAnsiTheme="minorHAnsi" w:cstheme="minorHAnsi"/>
          <w:sz w:val="24"/>
          <w:szCs w:val="24"/>
        </w:rPr>
        <w:t xml:space="preserve">w trakcie wykonywania </w:t>
      </w:r>
      <w:r w:rsidR="00A410D1" w:rsidRPr="00473F93">
        <w:rPr>
          <w:rFonts w:asciiTheme="minorHAnsi" w:hAnsiTheme="minorHAnsi" w:cstheme="minorHAnsi"/>
          <w:sz w:val="24"/>
          <w:szCs w:val="24"/>
        </w:rPr>
        <w:t>u</w:t>
      </w:r>
      <w:r w:rsidR="007E112E" w:rsidRPr="00473F93">
        <w:rPr>
          <w:rFonts w:asciiTheme="minorHAnsi" w:hAnsiTheme="minorHAnsi" w:cstheme="minorHAnsi"/>
          <w:sz w:val="24"/>
          <w:szCs w:val="24"/>
        </w:rPr>
        <w:t xml:space="preserve">mowy, musi być uzasadniona przez Wykonawcę na piśmie i wymaga pisemnego zaakceptowania przez Zamawiającego. Zmiana nie wymaga aneksu do </w:t>
      </w:r>
      <w:r w:rsidR="00A410D1" w:rsidRPr="00473F93">
        <w:rPr>
          <w:rFonts w:asciiTheme="minorHAnsi" w:hAnsiTheme="minorHAnsi" w:cstheme="minorHAnsi"/>
          <w:sz w:val="24"/>
          <w:szCs w:val="24"/>
        </w:rPr>
        <w:t>u</w:t>
      </w:r>
      <w:r w:rsidR="007E112E" w:rsidRPr="00473F93">
        <w:rPr>
          <w:rFonts w:asciiTheme="minorHAnsi" w:hAnsiTheme="minorHAnsi" w:cstheme="minorHAnsi"/>
          <w:sz w:val="24"/>
          <w:szCs w:val="24"/>
        </w:rPr>
        <w:t>mowy.</w:t>
      </w:r>
      <w:r w:rsidR="003A6413" w:rsidRPr="00473F93">
        <w:rPr>
          <w:rFonts w:asciiTheme="minorHAnsi" w:hAnsiTheme="minorHAnsi" w:cstheme="minorHAnsi"/>
          <w:sz w:val="24"/>
          <w:szCs w:val="24"/>
        </w:rPr>
        <w:t xml:space="preserve"> </w:t>
      </w:r>
    </w:p>
    <w:p w:rsidR="00473F93" w:rsidRDefault="007E112E" w:rsidP="00085E17">
      <w:pPr>
        <w:pStyle w:val="Tekstpodstawowy31"/>
        <w:widowControl w:val="0"/>
        <w:numPr>
          <w:ilvl w:val="0"/>
          <w:numId w:val="10"/>
        </w:numPr>
        <w:suppressAutoHyphens w:val="0"/>
        <w:spacing w:after="0" w:line="276" w:lineRule="auto"/>
        <w:jc w:val="both"/>
        <w:rPr>
          <w:rFonts w:asciiTheme="minorHAnsi" w:hAnsiTheme="minorHAnsi" w:cstheme="minorHAnsi"/>
          <w:sz w:val="24"/>
          <w:szCs w:val="24"/>
        </w:rPr>
      </w:pPr>
      <w:r w:rsidRPr="00473F93">
        <w:rPr>
          <w:rFonts w:asciiTheme="minorHAnsi" w:hAnsiTheme="minorHAnsi" w:cstheme="minorHAnsi"/>
          <w:sz w:val="24"/>
          <w:szCs w:val="24"/>
        </w:rPr>
        <w:t xml:space="preserve">Wykonawca zobowiązuje się skierować do wykonania </w:t>
      </w:r>
      <w:r w:rsidR="00A410D1" w:rsidRPr="00473F93">
        <w:rPr>
          <w:rFonts w:asciiTheme="minorHAnsi" w:hAnsiTheme="minorHAnsi" w:cstheme="minorHAnsi"/>
          <w:sz w:val="24"/>
          <w:szCs w:val="24"/>
        </w:rPr>
        <w:t xml:space="preserve">przedmiotu umowy </w:t>
      </w:r>
      <w:r w:rsidR="0058067A">
        <w:rPr>
          <w:rFonts w:asciiTheme="minorHAnsi" w:hAnsiTheme="minorHAnsi" w:cstheme="minorHAnsi"/>
          <w:sz w:val="24"/>
          <w:szCs w:val="24"/>
        </w:rPr>
        <w:t>osobę wskazaną</w:t>
      </w:r>
      <w:r w:rsidRPr="00473F93">
        <w:rPr>
          <w:rFonts w:asciiTheme="minorHAnsi" w:hAnsiTheme="minorHAnsi" w:cstheme="minorHAnsi"/>
          <w:sz w:val="24"/>
          <w:szCs w:val="24"/>
        </w:rPr>
        <w:t xml:space="preserve"> w Formularzu „Wykaz osób” stanowiącym załącznik do Oferty. </w:t>
      </w:r>
      <w:r w:rsidRPr="0058067A">
        <w:rPr>
          <w:rFonts w:asciiTheme="minorHAnsi" w:hAnsiTheme="minorHAnsi" w:cstheme="minorHAnsi"/>
          <w:color w:val="000000" w:themeColor="text1"/>
          <w:sz w:val="24"/>
          <w:szCs w:val="24"/>
        </w:rPr>
        <w:t>Z</w:t>
      </w:r>
      <w:r w:rsidR="00B00BC4" w:rsidRPr="0058067A">
        <w:rPr>
          <w:rFonts w:asciiTheme="minorHAnsi" w:hAnsiTheme="minorHAnsi" w:cstheme="minorHAnsi"/>
          <w:color w:val="000000" w:themeColor="text1"/>
          <w:sz w:val="24"/>
          <w:szCs w:val="24"/>
        </w:rPr>
        <w:t>miana osoby, o której</w:t>
      </w:r>
      <w:r w:rsidRPr="0058067A">
        <w:rPr>
          <w:rFonts w:asciiTheme="minorHAnsi" w:hAnsiTheme="minorHAnsi" w:cstheme="minorHAnsi"/>
          <w:color w:val="000000" w:themeColor="text1"/>
          <w:sz w:val="24"/>
          <w:szCs w:val="24"/>
        </w:rPr>
        <w:t xml:space="preserve"> mowa w zdaniu poprze</w:t>
      </w:r>
      <w:r w:rsidR="00A410D1" w:rsidRPr="0058067A">
        <w:rPr>
          <w:rFonts w:asciiTheme="minorHAnsi" w:hAnsiTheme="minorHAnsi" w:cstheme="minorHAnsi"/>
          <w:color w:val="000000" w:themeColor="text1"/>
          <w:sz w:val="24"/>
          <w:szCs w:val="24"/>
        </w:rPr>
        <w:t>dzającym</w:t>
      </w:r>
      <w:r w:rsidRPr="0058067A">
        <w:rPr>
          <w:rFonts w:asciiTheme="minorHAnsi" w:hAnsiTheme="minorHAnsi" w:cstheme="minorHAnsi"/>
          <w:color w:val="000000" w:themeColor="text1"/>
          <w:sz w:val="24"/>
          <w:szCs w:val="24"/>
        </w:rPr>
        <w:t xml:space="preserve"> w trakcie wykonywania </w:t>
      </w:r>
      <w:r w:rsidR="00A410D1" w:rsidRPr="0058067A">
        <w:rPr>
          <w:rFonts w:asciiTheme="minorHAnsi" w:hAnsiTheme="minorHAnsi" w:cstheme="minorHAnsi"/>
          <w:color w:val="000000" w:themeColor="text1"/>
          <w:sz w:val="24"/>
          <w:szCs w:val="24"/>
        </w:rPr>
        <w:t>u</w:t>
      </w:r>
      <w:r w:rsidRPr="0058067A">
        <w:rPr>
          <w:rFonts w:asciiTheme="minorHAnsi" w:hAnsiTheme="minorHAnsi" w:cstheme="minorHAnsi"/>
          <w:color w:val="000000" w:themeColor="text1"/>
          <w:sz w:val="24"/>
          <w:szCs w:val="24"/>
        </w:rPr>
        <w:t>mowy, musi być uzasadniona przez Wykonawcę na piśmie i wymaga pisemnego zaakceptowania przez Zamawiającego. Zamawiający zaakceptuje taką zmianę wyłącznie wtedy, gdy kwalifikacje i doświadczenie wskazan</w:t>
      </w:r>
      <w:r w:rsidR="0058067A" w:rsidRPr="0058067A">
        <w:rPr>
          <w:rFonts w:asciiTheme="minorHAnsi" w:hAnsiTheme="minorHAnsi" w:cstheme="minorHAnsi"/>
          <w:color w:val="000000" w:themeColor="text1"/>
          <w:sz w:val="24"/>
          <w:szCs w:val="24"/>
        </w:rPr>
        <w:t>ej osoby</w:t>
      </w:r>
      <w:r w:rsidRPr="0058067A">
        <w:rPr>
          <w:rFonts w:asciiTheme="minorHAnsi" w:hAnsiTheme="minorHAnsi" w:cstheme="minorHAnsi"/>
          <w:color w:val="000000" w:themeColor="text1"/>
          <w:sz w:val="24"/>
          <w:szCs w:val="24"/>
        </w:rPr>
        <w:t xml:space="preserve"> będą co najmniej takie jak wymagane w SWZ.</w:t>
      </w:r>
    </w:p>
    <w:p w:rsidR="00473F93" w:rsidRDefault="007E112E" w:rsidP="00085E17">
      <w:pPr>
        <w:pStyle w:val="Tekstpodstawowy31"/>
        <w:widowControl w:val="0"/>
        <w:numPr>
          <w:ilvl w:val="0"/>
          <w:numId w:val="10"/>
        </w:numPr>
        <w:suppressAutoHyphens w:val="0"/>
        <w:spacing w:after="0" w:line="276" w:lineRule="auto"/>
        <w:jc w:val="both"/>
        <w:rPr>
          <w:rFonts w:asciiTheme="minorHAnsi" w:hAnsiTheme="minorHAnsi" w:cstheme="minorHAnsi"/>
          <w:sz w:val="24"/>
          <w:szCs w:val="24"/>
        </w:rPr>
      </w:pPr>
      <w:r w:rsidRPr="00473F93">
        <w:rPr>
          <w:rFonts w:asciiTheme="minorHAnsi" w:hAnsiTheme="minorHAnsi" w:cstheme="minorHAnsi"/>
          <w:sz w:val="24"/>
          <w:szCs w:val="24"/>
        </w:rPr>
        <w:t xml:space="preserve">Wykonawca przedkłada Zamawiającemu wniosek o zmianę, o której mowa w ust. 5, </w:t>
      </w:r>
      <w:r w:rsidR="00A410D1" w:rsidRPr="00473F93">
        <w:rPr>
          <w:rFonts w:asciiTheme="minorHAnsi" w:hAnsiTheme="minorHAnsi" w:cstheme="minorHAnsi"/>
          <w:sz w:val="24"/>
          <w:szCs w:val="24"/>
        </w:rPr>
        <w:t xml:space="preserve">powyżej </w:t>
      </w:r>
      <w:r w:rsidRPr="00473F93">
        <w:rPr>
          <w:rFonts w:asciiTheme="minorHAnsi" w:hAnsiTheme="minorHAnsi" w:cstheme="minorHAnsi"/>
          <w:sz w:val="24"/>
          <w:szCs w:val="24"/>
        </w:rPr>
        <w:t xml:space="preserve">nie później niż 14 (czternaście) dni przed planowanym wykorzystaniem do realizacji robót którejkolwiek osoby. </w:t>
      </w:r>
    </w:p>
    <w:p w:rsidR="00473F93" w:rsidRDefault="007E112E" w:rsidP="00085E17">
      <w:pPr>
        <w:pStyle w:val="Tekstpodstawowy31"/>
        <w:widowControl w:val="0"/>
        <w:numPr>
          <w:ilvl w:val="0"/>
          <w:numId w:val="10"/>
        </w:numPr>
        <w:suppressAutoHyphens w:val="0"/>
        <w:spacing w:after="0" w:line="276" w:lineRule="auto"/>
        <w:jc w:val="both"/>
        <w:rPr>
          <w:rFonts w:asciiTheme="minorHAnsi" w:hAnsiTheme="minorHAnsi" w:cstheme="minorHAnsi"/>
          <w:sz w:val="24"/>
          <w:szCs w:val="24"/>
        </w:rPr>
      </w:pPr>
      <w:r w:rsidRPr="00473F93">
        <w:rPr>
          <w:rFonts w:asciiTheme="minorHAnsi" w:hAnsiTheme="minorHAnsi" w:cstheme="minorHAnsi"/>
          <w:sz w:val="24"/>
          <w:szCs w:val="24"/>
        </w:rPr>
        <w:t>Zamawiający w terminie 7 (siedmiu) dni od doręczenia wniosku, o którym mowa w ust. 6 powyżej dokona pisemnej akceptacji wniosku Wykonawcy o zmienne personelu lub wniosek odrzuci, przekazując pisemne uzasadnienie tej decyzji. Zamawiający zastrzega sobie możliwość odrzucenia danej kandydatury ze względów na opinie własną o danym kandydacie na podstawie informacji innych niż przekazane przez Wykonawcę, w</w:t>
      </w:r>
      <w:r w:rsidR="00856B82" w:rsidRPr="00473F93">
        <w:rPr>
          <w:rFonts w:asciiTheme="minorHAnsi" w:hAnsiTheme="minorHAnsi" w:cstheme="minorHAnsi"/>
          <w:sz w:val="24"/>
          <w:szCs w:val="24"/>
        </w:rPr>
        <w:t> </w:t>
      </w:r>
      <w:r w:rsidRPr="00473F93">
        <w:rPr>
          <w:rFonts w:asciiTheme="minorHAnsi" w:hAnsiTheme="minorHAnsi" w:cstheme="minorHAnsi"/>
          <w:sz w:val="24"/>
          <w:szCs w:val="24"/>
        </w:rPr>
        <w:t xml:space="preserve">szczególności zebrane opinie z zakresu realizacji innych inwestycji przez dana osobę. </w:t>
      </w:r>
    </w:p>
    <w:p w:rsidR="00473F93" w:rsidRDefault="007E112E" w:rsidP="00085E17">
      <w:pPr>
        <w:pStyle w:val="Tekstpodstawowy31"/>
        <w:widowControl w:val="0"/>
        <w:numPr>
          <w:ilvl w:val="0"/>
          <w:numId w:val="10"/>
        </w:numPr>
        <w:suppressAutoHyphens w:val="0"/>
        <w:spacing w:after="0" w:line="276" w:lineRule="auto"/>
        <w:jc w:val="both"/>
        <w:rPr>
          <w:rFonts w:asciiTheme="minorHAnsi" w:hAnsiTheme="minorHAnsi" w:cstheme="minorHAnsi"/>
          <w:sz w:val="24"/>
          <w:szCs w:val="24"/>
        </w:rPr>
      </w:pPr>
      <w:r w:rsidRPr="00473F93">
        <w:rPr>
          <w:rFonts w:asciiTheme="minorHAnsi" w:hAnsiTheme="minorHAnsi" w:cstheme="minorHAnsi"/>
          <w:sz w:val="24"/>
          <w:szCs w:val="24"/>
        </w:rPr>
        <w:t xml:space="preserve">Jakakolwiek przerwa w realizacji </w:t>
      </w:r>
      <w:r w:rsidR="00A410D1" w:rsidRPr="00473F93">
        <w:rPr>
          <w:rFonts w:asciiTheme="minorHAnsi" w:hAnsiTheme="minorHAnsi" w:cstheme="minorHAnsi"/>
          <w:sz w:val="24"/>
          <w:szCs w:val="24"/>
        </w:rPr>
        <w:t xml:space="preserve">przedmiotu umowy </w:t>
      </w:r>
      <w:r w:rsidRPr="00473F93">
        <w:rPr>
          <w:rFonts w:asciiTheme="minorHAnsi" w:hAnsiTheme="minorHAnsi" w:cstheme="minorHAnsi"/>
          <w:sz w:val="24"/>
          <w:szCs w:val="24"/>
        </w:rPr>
        <w:t xml:space="preserve">wynikająca z braku </w:t>
      </w:r>
      <w:r w:rsidR="00785E2C" w:rsidRPr="00473F93">
        <w:rPr>
          <w:rFonts w:asciiTheme="minorHAnsi" w:hAnsiTheme="minorHAnsi" w:cstheme="minorHAnsi"/>
          <w:sz w:val="24"/>
          <w:szCs w:val="24"/>
        </w:rPr>
        <w:t>K</w:t>
      </w:r>
      <w:r w:rsidR="00E63A8F" w:rsidRPr="00473F93">
        <w:rPr>
          <w:rFonts w:asciiTheme="minorHAnsi" w:hAnsiTheme="minorHAnsi" w:cstheme="minorHAnsi"/>
          <w:sz w:val="24"/>
          <w:szCs w:val="24"/>
        </w:rPr>
        <w:t xml:space="preserve">ierownika </w:t>
      </w:r>
      <w:r w:rsidR="00785E2C" w:rsidRPr="00473F93">
        <w:rPr>
          <w:rFonts w:asciiTheme="minorHAnsi" w:hAnsiTheme="minorHAnsi" w:cstheme="minorHAnsi"/>
          <w:sz w:val="24"/>
          <w:szCs w:val="24"/>
        </w:rPr>
        <w:lastRenderedPageBreak/>
        <w:t>B</w:t>
      </w:r>
      <w:r w:rsidR="00E63A8F" w:rsidRPr="00473F93">
        <w:rPr>
          <w:rFonts w:asciiTheme="minorHAnsi" w:hAnsiTheme="minorHAnsi" w:cstheme="minorHAnsi"/>
          <w:sz w:val="24"/>
          <w:szCs w:val="24"/>
        </w:rPr>
        <w:t>udowy</w:t>
      </w:r>
      <w:r w:rsidR="008556AE">
        <w:rPr>
          <w:rFonts w:asciiTheme="minorHAnsi" w:hAnsiTheme="minorHAnsi" w:cstheme="minorHAnsi"/>
          <w:sz w:val="24"/>
          <w:szCs w:val="24"/>
        </w:rPr>
        <w:t xml:space="preserve"> </w:t>
      </w:r>
      <w:r w:rsidRPr="00473F93">
        <w:rPr>
          <w:rFonts w:asciiTheme="minorHAnsi" w:hAnsiTheme="minorHAnsi" w:cstheme="minorHAnsi"/>
          <w:sz w:val="24"/>
          <w:szCs w:val="24"/>
        </w:rPr>
        <w:t>– za wyjątkiem przerwy związanej z</w:t>
      </w:r>
      <w:r w:rsidR="00856B82" w:rsidRPr="00473F93">
        <w:rPr>
          <w:rFonts w:asciiTheme="minorHAnsi" w:hAnsiTheme="minorHAnsi" w:cstheme="minorHAnsi"/>
          <w:sz w:val="24"/>
          <w:szCs w:val="24"/>
        </w:rPr>
        <w:t> </w:t>
      </w:r>
      <w:r w:rsidRPr="00473F93">
        <w:rPr>
          <w:rFonts w:asciiTheme="minorHAnsi" w:hAnsiTheme="minorHAnsi" w:cstheme="minorHAnsi"/>
          <w:sz w:val="24"/>
          <w:szCs w:val="24"/>
        </w:rPr>
        <w:t>wystąpieniem warunków siły wyższej o której mowa w § 1</w:t>
      </w:r>
      <w:r w:rsidR="00A410D1" w:rsidRPr="00473F93">
        <w:rPr>
          <w:rFonts w:asciiTheme="minorHAnsi" w:hAnsiTheme="minorHAnsi" w:cstheme="minorHAnsi"/>
          <w:sz w:val="24"/>
          <w:szCs w:val="24"/>
        </w:rPr>
        <w:t>3</w:t>
      </w:r>
      <w:r w:rsidRPr="00473F93">
        <w:rPr>
          <w:rFonts w:asciiTheme="minorHAnsi" w:hAnsiTheme="minorHAnsi" w:cstheme="minorHAnsi"/>
          <w:sz w:val="24"/>
          <w:szCs w:val="24"/>
        </w:rPr>
        <w:t xml:space="preserve"> ust. 2 </w:t>
      </w:r>
      <w:r w:rsidR="00A410D1" w:rsidRPr="00473F93">
        <w:rPr>
          <w:rFonts w:asciiTheme="minorHAnsi" w:hAnsiTheme="minorHAnsi" w:cstheme="minorHAnsi"/>
          <w:sz w:val="24"/>
          <w:szCs w:val="24"/>
        </w:rPr>
        <w:t>u</w:t>
      </w:r>
      <w:r w:rsidRPr="00473F93">
        <w:rPr>
          <w:rFonts w:asciiTheme="minorHAnsi" w:hAnsiTheme="minorHAnsi" w:cstheme="minorHAnsi"/>
          <w:sz w:val="24"/>
          <w:szCs w:val="24"/>
        </w:rPr>
        <w:t xml:space="preserve">mowy </w:t>
      </w:r>
      <w:r w:rsidR="00247623">
        <w:rPr>
          <w:rFonts w:asciiTheme="minorHAnsi" w:hAnsiTheme="minorHAnsi" w:cstheme="minorHAnsi"/>
          <w:sz w:val="24"/>
          <w:szCs w:val="24"/>
        </w:rPr>
        <w:t>–</w:t>
      </w:r>
      <w:r w:rsidRPr="00473F93">
        <w:rPr>
          <w:rFonts w:asciiTheme="minorHAnsi" w:hAnsiTheme="minorHAnsi" w:cstheme="minorHAnsi"/>
          <w:sz w:val="24"/>
          <w:szCs w:val="24"/>
        </w:rPr>
        <w:t xml:space="preserve"> będzie traktowana jako przerwa wynikła z przyczyn zależnych od Wykonawcy i nie może stanowić podstawy do zmiany terminu wykonania </w:t>
      </w:r>
      <w:r w:rsidR="00A410D1" w:rsidRPr="00473F93">
        <w:rPr>
          <w:rFonts w:asciiTheme="minorHAnsi" w:hAnsiTheme="minorHAnsi" w:cstheme="minorHAnsi"/>
          <w:sz w:val="24"/>
          <w:szCs w:val="24"/>
        </w:rPr>
        <w:t>przedmiotu umowy</w:t>
      </w:r>
      <w:r w:rsidRPr="00473F93">
        <w:rPr>
          <w:rFonts w:asciiTheme="minorHAnsi" w:hAnsiTheme="minorHAnsi" w:cstheme="minorHAnsi"/>
          <w:sz w:val="24"/>
          <w:szCs w:val="24"/>
        </w:rPr>
        <w:t>.</w:t>
      </w:r>
    </w:p>
    <w:p w:rsidR="00473F93" w:rsidRDefault="007E112E" w:rsidP="00092F97">
      <w:pPr>
        <w:pStyle w:val="Tekstpodstawowy31"/>
        <w:widowControl w:val="0"/>
        <w:numPr>
          <w:ilvl w:val="0"/>
          <w:numId w:val="10"/>
        </w:numPr>
        <w:suppressAutoHyphens w:val="0"/>
        <w:spacing w:after="0" w:line="276" w:lineRule="auto"/>
        <w:jc w:val="both"/>
        <w:rPr>
          <w:rFonts w:asciiTheme="minorHAnsi" w:hAnsiTheme="minorHAnsi" w:cstheme="minorHAnsi"/>
          <w:sz w:val="24"/>
          <w:szCs w:val="24"/>
        </w:rPr>
      </w:pPr>
      <w:r w:rsidRPr="00473F93">
        <w:rPr>
          <w:rFonts w:asciiTheme="minorHAnsi" w:hAnsiTheme="minorHAnsi" w:cstheme="minorHAnsi"/>
          <w:sz w:val="24"/>
          <w:szCs w:val="24"/>
        </w:rPr>
        <w:t xml:space="preserve">Skierowanie, bez akceptacji Zamawiającego, do realizacji </w:t>
      </w:r>
      <w:r w:rsidR="00A410D1" w:rsidRPr="00473F93">
        <w:rPr>
          <w:rFonts w:asciiTheme="minorHAnsi" w:hAnsiTheme="minorHAnsi" w:cstheme="minorHAnsi"/>
          <w:sz w:val="24"/>
          <w:szCs w:val="24"/>
        </w:rPr>
        <w:t xml:space="preserve">przedmiotu umowy </w:t>
      </w:r>
      <w:r w:rsidR="008556AE">
        <w:rPr>
          <w:rFonts w:asciiTheme="minorHAnsi" w:hAnsiTheme="minorHAnsi" w:cstheme="minorHAnsi"/>
          <w:sz w:val="24"/>
          <w:szCs w:val="24"/>
        </w:rPr>
        <w:t>innej osoby niż wskazana</w:t>
      </w:r>
      <w:r w:rsidRPr="00473F93">
        <w:rPr>
          <w:rFonts w:asciiTheme="minorHAnsi" w:hAnsiTheme="minorHAnsi" w:cstheme="minorHAnsi"/>
          <w:sz w:val="24"/>
          <w:szCs w:val="24"/>
        </w:rPr>
        <w:t xml:space="preserve"> w </w:t>
      </w:r>
      <w:r w:rsidRPr="00F52296">
        <w:rPr>
          <w:rFonts w:asciiTheme="minorHAnsi" w:hAnsiTheme="minorHAnsi" w:cstheme="minorHAnsi"/>
          <w:color w:val="000000" w:themeColor="text1"/>
          <w:sz w:val="24"/>
          <w:szCs w:val="24"/>
        </w:rPr>
        <w:t xml:space="preserve">Formularzu „Wykaz osób”, w zakresie </w:t>
      </w:r>
      <w:r w:rsidRPr="00473F93">
        <w:rPr>
          <w:rFonts w:asciiTheme="minorHAnsi" w:hAnsiTheme="minorHAnsi" w:cstheme="minorHAnsi"/>
          <w:sz w:val="24"/>
          <w:szCs w:val="24"/>
        </w:rPr>
        <w:t>tam opisanych funkcji, stanowi podstawę odstąpienia od</w:t>
      </w:r>
      <w:r w:rsidR="00A410D1" w:rsidRPr="00473F93">
        <w:rPr>
          <w:rFonts w:asciiTheme="minorHAnsi" w:hAnsiTheme="minorHAnsi" w:cstheme="minorHAnsi"/>
          <w:sz w:val="24"/>
          <w:szCs w:val="24"/>
        </w:rPr>
        <w:t xml:space="preserve"> </w:t>
      </w:r>
      <w:r w:rsidRPr="00473F93">
        <w:rPr>
          <w:rFonts w:asciiTheme="minorHAnsi" w:hAnsiTheme="minorHAnsi" w:cstheme="minorHAnsi"/>
          <w:sz w:val="24"/>
          <w:szCs w:val="24"/>
        </w:rPr>
        <w:t>umowy przez Zamawiającego z winy Wykonawcy.</w:t>
      </w:r>
    </w:p>
    <w:p w:rsidR="00473F93" w:rsidRDefault="007E112E" w:rsidP="00092F97">
      <w:pPr>
        <w:pStyle w:val="Tekstpodstawowy31"/>
        <w:widowControl w:val="0"/>
        <w:numPr>
          <w:ilvl w:val="0"/>
          <w:numId w:val="10"/>
        </w:numPr>
        <w:suppressAutoHyphens w:val="0"/>
        <w:spacing w:after="0" w:line="276" w:lineRule="auto"/>
        <w:jc w:val="both"/>
        <w:rPr>
          <w:rFonts w:asciiTheme="minorHAnsi" w:hAnsiTheme="minorHAnsi" w:cstheme="minorHAnsi"/>
          <w:sz w:val="24"/>
          <w:szCs w:val="24"/>
        </w:rPr>
      </w:pPr>
      <w:r w:rsidRPr="00473F93">
        <w:rPr>
          <w:rFonts w:asciiTheme="minorHAnsi" w:hAnsiTheme="minorHAnsi" w:cstheme="minorHAnsi"/>
          <w:sz w:val="24"/>
          <w:szCs w:val="24"/>
        </w:rPr>
        <w:t xml:space="preserve">Strony wyznaczają następujące osoby do bieżących kontaktów przy realizacji </w:t>
      </w:r>
      <w:r w:rsidR="00A410D1" w:rsidRPr="00473F93">
        <w:rPr>
          <w:rFonts w:asciiTheme="minorHAnsi" w:hAnsiTheme="minorHAnsi" w:cstheme="minorHAnsi"/>
          <w:sz w:val="24"/>
          <w:szCs w:val="24"/>
        </w:rPr>
        <w:t>u</w:t>
      </w:r>
      <w:r w:rsidRPr="00473F93">
        <w:rPr>
          <w:rFonts w:asciiTheme="minorHAnsi" w:hAnsiTheme="minorHAnsi" w:cstheme="minorHAnsi"/>
          <w:sz w:val="24"/>
          <w:szCs w:val="24"/>
        </w:rPr>
        <w:t>mowy, z zastrzeżeniem, iż osoby te nie są upoważnione do składania i przyjmowania oświadczeń woli imieniem stron:</w:t>
      </w:r>
    </w:p>
    <w:p w:rsidR="00473F93" w:rsidRDefault="007E112E" w:rsidP="00092F97">
      <w:pPr>
        <w:pStyle w:val="Tekstpodstawowy31"/>
        <w:widowControl w:val="0"/>
        <w:numPr>
          <w:ilvl w:val="1"/>
          <w:numId w:val="10"/>
        </w:numPr>
        <w:suppressAutoHyphens w:val="0"/>
        <w:spacing w:after="0" w:line="276" w:lineRule="auto"/>
        <w:ind w:left="851" w:hanging="491"/>
        <w:jc w:val="both"/>
        <w:rPr>
          <w:rFonts w:asciiTheme="minorHAnsi" w:hAnsiTheme="minorHAnsi" w:cstheme="minorHAnsi"/>
          <w:sz w:val="24"/>
          <w:szCs w:val="24"/>
        </w:rPr>
      </w:pPr>
      <w:r w:rsidRPr="00473F93">
        <w:rPr>
          <w:rFonts w:asciiTheme="minorHAnsi" w:hAnsiTheme="minorHAnsi" w:cstheme="minorHAnsi"/>
          <w:sz w:val="24"/>
          <w:szCs w:val="24"/>
        </w:rPr>
        <w:t xml:space="preserve">ze strony Wykonawcy: </w:t>
      </w:r>
      <w:r w:rsidR="005E2B2C">
        <w:rPr>
          <w:rFonts w:asciiTheme="minorHAnsi" w:hAnsiTheme="minorHAnsi" w:cstheme="minorHAnsi"/>
          <w:sz w:val="24"/>
          <w:szCs w:val="24"/>
        </w:rPr>
        <w:t>_____________________</w:t>
      </w:r>
      <w:r w:rsidRPr="00473F93">
        <w:rPr>
          <w:rFonts w:asciiTheme="minorHAnsi" w:hAnsiTheme="minorHAnsi" w:cstheme="minorHAnsi"/>
          <w:sz w:val="24"/>
          <w:szCs w:val="24"/>
        </w:rPr>
        <w:t xml:space="preserve">, tel. </w:t>
      </w:r>
      <w:r w:rsidR="005E2B2C">
        <w:rPr>
          <w:rFonts w:asciiTheme="minorHAnsi" w:hAnsiTheme="minorHAnsi" w:cstheme="minorHAnsi"/>
          <w:sz w:val="24"/>
          <w:szCs w:val="24"/>
        </w:rPr>
        <w:t>________________________</w:t>
      </w:r>
      <w:r w:rsidRPr="00473F93">
        <w:rPr>
          <w:rFonts w:asciiTheme="minorHAnsi" w:hAnsiTheme="minorHAnsi" w:cstheme="minorHAnsi"/>
          <w:sz w:val="24"/>
          <w:szCs w:val="24"/>
        </w:rPr>
        <w:t xml:space="preserve"> e-mail</w:t>
      </w:r>
      <w:r w:rsidR="005E2B2C">
        <w:rPr>
          <w:rFonts w:asciiTheme="minorHAnsi" w:hAnsiTheme="minorHAnsi" w:cstheme="minorHAnsi"/>
          <w:sz w:val="24"/>
          <w:szCs w:val="24"/>
        </w:rPr>
        <w:t>__________________________________</w:t>
      </w:r>
      <w:r w:rsidRPr="00473F93">
        <w:rPr>
          <w:rFonts w:asciiTheme="minorHAnsi" w:hAnsiTheme="minorHAnsi" w:cstheme="minorHAnsi"/>
          <w:sz w:val="24"/>
          <w:szCs w:val="24"/>
        </w:rPr>
        <w:t>;</w:t>
      </w:r>
    </w:p>
    <w:p w:rsidR="00473F93" w:rsidRDefault="007E112E" w:rsidP="00092F97">
      <w:pPr>
        <w:pStyle w:val="Tekstpodstawowy31"/>
        <w:widowControl w:val="0"/>
        <w:numPr>
          <w:ilvl w:val="1"/>
          <w:numId w:val="10"/>
        </w:numPr>
        <w:suppressAutoHyphens w:val="0"/>
        <w:spacing w:after="0" w:line="276" w:lineRule="auto"/>
        <w:ind w:left="851" w:hanging="491"/>
        <w:jc w:val="both"/>
        <w:rPr>
          <w:rFonts w:asciiTheme="minorHAnsi" w:hAnsiTheme="minorHAnsi" w:cstheme="minorHAnsi"/>
          <w:sz w:val="24"/>
          <w:szCs w:val="24"/>
        </w:rPr>
      </w:pPr>
      <w:r w:rsidRPr="00473F93">
        <w:rPr>
          <w:rFonts w:asciiTheme="minorHAnsi" w:hAnsiTheme="minorHAnsi" w:cstheme="minorHAnsi"/>
          <w:sz w:val="24"/>
          <w:szCs w:val="24"/>
        </w:rPr>
        <w:t xml:space="preserve">ze strony Zamawiającego: </w:t>
      </w:r>
      <w:r w:rsidR="005E2B2C">
        <w:rPr>
          <w:rFonts w:asciiTheme="minorHAnsi" w:hAnsiTheme="minorHAnsi" w:cstheme="minorHAnsi"/>
          <w:sz w:val="24"/>
          <w:szCs w:val="24"/>
        </w:rPr>
        <w:t>_____________________</w:t>
      </w:r>
      <w:r w:rsidR="005E2B2C" w:rsidRPr="00473F93">
        <w:rPr>
          <w:rFonts w:asciiTheme="minorHAnsi" w:hAnsiTheme="minorHAnsi" w:cstheme="minorHAnsi"/>
          <w:sz w:val="24"/>
          <w:szCs w:val="24"/>
        </w:rPr>
        <w:t xml:space="preserve">, tel. </w:t>
      </w:r>
      <w:r w:rsidR="005E2B2C">
        <w:rPr>
          <w:rFonts w:asciiTheme="minorHAnsi" w:hAnsiTheme="minorHAnsi" w:cstheme="minorHAnsi"/>
          <w:sz w:val="24"/>
          <w:szCs w:val="24"/>
        </w:rPr>
        <w:t>______________________</w:t>
      </w:r>
      <w:r w:rsidR="005E2B2C" w:rsidRPr="00473F93">
        <w:rPr>
          <w:rFonts w:asciiTheme="minorHAnsi" w:hAnsiTheme="minorHAnsi" w:cstheme="minorHAnsi"/>
          <w:sz w:val="24"/>
          <w:szCs w:val="24"/>
        </w:rPr>
        <w:t xml:space="preserve"> e-mail</w:t>
      </w:r>
      <w:r w:rsidR="005E2B2C">
        <w:rPr>
          <w:rFonts w:asciiTheme="minorHAnsi" w:hAnsiTheme="minorHAnsi" w:cstheme="minorHAnsi"/>
          <w:sz w:val="24"/>
          <w:szCs w:val="24"/>
        </w:rPr>
        <w:t>__________________________________.</w:t>
      </w:r>
    </w:p>
    <w:p w:rsidR="00092F97" w:rsidRDefault="007E112E" w:rsidP="00092F97">
      <w:pPr>
        <w:pStyle w:val="Tekstpodstawowy31"/>
        <w:widowControl w:val="0"/>
        <w:numPr>
          <w:ilvl w:val="0"/>
          <w:numId w:val="10"/>
        </w:numPr>
        <w:suppressAutoHyphens w:val="0"/>
        <w:spacing w:after="0" w:line="276" w:lineRule="auto"/>
        <w:jc w:val="both"/>
        <w:rPr>
          <w:rFonts w:asciiTheme="minorHAnsi" w:hAnsiTheme="minorHAnsi" w:cstheme="minorHAnsi"/>
          <w:color w:val="000000" w:themeColor="text1"/>
          <w:sz w:val="24"/>
          <w:szCs w:val="24"/>
        </w:rPr>
      </w:pPr>
      <w:r w:rsidRPr="00473F93">
        <w:rPr>
          <w:rFonts w:asciiTheme="minorHAnsi" w:hAnsiTheme="minorHAnsi" w:cstheme="minorHAnsi"/>
          <w:sz w:val="24"/>
          <w:szCs w:val="24"/>
        </w:rPr>
        <w:t xml:space="preserve">Wykonawca zobowiązuje się, że odpowiednio Wykonawca, podwykonawca, dalszy podwykonawca zatrudni </w:t>
      </w:r>
      <w:r w:rsidR="00092F97">
        <w:rPr>
          <w:rFonts w:asciiTheme="minorHAnsi" w:hAnsiTheme="minorHAnsi" w:cstheme="minorHAnsi"/>
          <w:sz w:val="24"/>
          <w:szCs w:val="24"/>
        </w:rPr>
        <w:t>–</w:t>
      </w:r>
      <w:r w:rsidR="004C1444" w:rsidRPr="00473F93">
        <w:rPr>
          <w:rFonts w:asciiTheme="minorHAnsi" w:hAnsiTheme="minorHAnsi" w:cstheme="minorHAnsi"/>
          <w:sz w:val="24"/>
          <w:szCs w:val="24"/>
        </w:rPr>
        <w:t xml:space="preserve"> na cały okres realizacji </w:t>
      </w:r>
      <w:r w:rsidR="00A410D1" w:rsidRPr="00473F93">
        <w:rPr>
          <w:rFonts w:asciiTheme="minorHAnsi" w:hAnsiTheme="minorHAnsi" w:cstheme="minorHAnsi"/>
          <w:sz w:val="24"/>
          <w:szCs w:val="24"/>
        </w:rPr>
        <w:t>przedmiotu umowy</w:t>
      </w:r>
      <w:r w:rsidR="004C1444" w:rsidRPr="00473F93">
        <w:rPr>
          <w:rFonts w:asciiTheme="minorHAnsi" w:hAnsiTheme="minorHAnsi" w:cstheme="minorHAnsi"/>
          <w:sz w:val="24"/>
          <w:szCs w:val="24"/>
        </w:rPr>
        <w:t xml:space="preserve"> </w:t>
      </w:r>
      <w:r w:rsidR="00092F97">
        <w:rPr>
          <w:rFonts w:asciiTheme="minorHAnsi" w:hAnsiTheme="minorHAnsi" w:cstheme="minorHAnsi"/>
          <w:sz w:val="24"/>
          <w:szCs w:val="24"/>
        </w:rPr>
        <w:t>–</w:t>
      </w:r>
      <w:r w:rsidR="004C1444" w:rsidRPr="00473F93">
        <w:rPr>
          <w:rFonts w:asciiTheme="minorHAnsi" w:hAnsiTheme="minorHAnsi" w:cstheme="minorHAnsi"/>
          <w:sz w:val="24"/>
          <w:szCs w:val="24"/>
        </w:rPr>
        <w:t xml:space="preserve"> </w:t>
      </w:r>
      <w:r w:rsidRPr="00473F93">
        <w:rPr>
          <w:rFonts w:asciiTheme="minorHAnsi" w:hAnsiTheme="minorHAnsi" w:cstheme="minorHAnsi"/>
          <w:sz w:val="24"/>
          <w:szCs w:val="24"/>
        </w:rPr>
        <w:t xml:space="preserve">na podstawie </w:t>
      </w:r>
      <w:r w:rsidR="00A410D1" w:rsidRPr="00473F93">
        <w:rPr>
          <w:rFonts w:asciiTheme="minorHAnsi" w:hAnsiTheme="minorHAnsi" w:cstheme="minorHAnsi"/>
          <w:sz w:val="24"/>
          <w:szCs w:val="24"/>
        </w:rPr>
        <w:t>umowy o</w:t>
      </w:r>
      <w:r w:rsidR="002E4132" w:rsidRPr="00473F93">
        <w:rPr>
          <w:rFonts w:asciiTheme="minorHAnsi" w:hAnsiTheme="minorHAnsi" w:cstheme="minorHAnsi"/>
          <w:sz w:val="24"/>
          <w:szCs w:val="24"/>
        </w:rPr>
        <w:t xml:space="preserve"> prac</w:t>
      </w:r>
      <w:r w:rsidR="00A410D1" w:rsidRPr="00473F93">
        <w:rPr>
          <w:rFonts w:asciiTheme="minorHAnsi" w:hAnsiTheme="minorHAnsi" w:cstheme="minorHAnsi"/>
          <w:sz w:val="24"/>
          <w:szCs w:val="24"/>
        </w:rPr>
        <w:t>ę</w:t>
      </w:r>
      <w:r w:rsidRPr="00473F93">
        <w:rPr>
          <w:rFonts w:asciiTheme="minorHAnsi" w:hAnsiTheme="minorHAnsi" w:cstheme="minorHAnsi"/>
          <w:sz w:val="24"/>
          <w:szCs w:val="24"/>
        </w:rPr>
        <w:t xml:space="preserve"> w rozumieniu przepisów ustawy z dnia 26 czerwca 1974 r. Kodeks pracy </w:t>
      </w:r>
      <w:r w:rsidR="00A410D1" w:rsidRPr="00473F93">
        <w:rPr>
          <w:rFonts w:asciiTheme="minorHAnsi" w:hAnsiTheme="minorHAnsi" w:cstheme="minorHAnsi"/>
          <w:sz w:val="24"/>
          <w:szCs w:val="24"/>
        </w:rPr>
        <w:t>(w dalszej treści umowy jak</w:t>
      </w:r>
      <w:r w:rsidRPr="00473F93">
        <w:rPr>
          <w:rFonts w:asciiTheme="minorHAnsi" w:hAnsiTheme="minorHAnsi" w:cstheme="minorHAnsi"/>
          <w:sz w:val="24"/>
          <w:szCs w:val="24"/>
        </w:rPr>
        <w:t>o: „</w:t>
      </w:r>
      <w:proofErr w:type="spellStart"/>
      <w:r w:rsidRPr="00473F93">
        <w:rPr>
          <w:rFonts w:asciiTheme="minorHAnsi" w:hAnsiTheme="minorHAnsi" w:cstheme="minorHAnsi"/>
          <w:sz w:val="24"/>
          <w:szCs w:val="24"/>
        </w:rPr>
        <w:t>Kp</w:t>
      </w:r>
      <w:proofErr w:type="spellEnd"/>
      <w:r w:rsidRPr="00473F93">
        <w:rPr>
          <w:rFonts w:asciiTheme="minorHAnsi" w:hAnsiTheme="minorHAnsi" w:cstheme="minorHAnsi"/>
          <w:sz w:val="24"/>
          <w:szCs w:val="24"/>
        </w:rPr>
        <w:t>”)</w:t>
      </w:r>
      <w:r w:rsidRPr="00473F93">
        <w:rPr>
          <w:rFonts w:asciiTheme="minorHAnsi" w:hAnsiTheme="minorHAnsi" w:cstheme="minorHAnsi"/>
          <w:i/>
          <w:iCs/>
          <w:sz w:val="24"/>
          <w:szCs w:val="24"/>
        </w:rPr>
        <w:t xml:space="preserve"> </w:t>
      </w:r>
      <w:r w:rsidR="00E71A3F">
        <w:rPr>
          <w:rFonts w:asciiTheme="minorHAnsi" w:hAnsiTheme="minorHAnsi" w:cstheme="minorHAnsi"/>
          <w:sz w:val="24"/>
          <w:szCs w:val="24"/>
        </w:rPr>
        <w:t>–</w:t>
      </w:r>
      <w:r w:rsidR="00D9737D" w:rsidRPr="00473F93">
        <w:rPr>
          <w:rFonts w:asciiTheme="minorHAnsi" w:hAnsiTheme="minorHAnsi" w:cstheme="minorHAnsi"/>
          <w:sz w:val="24"/>
          <w:szCs w:val="24"/>
        </w:rPr>
        <w:t xml:space="preserve"> </w:t>
      </w:r>
      <w:r w:rsidRPr="00473F93">
        <w:rPr>
          <w:rFonts w:asciiTheme="minorHAnsi" w:hAnsiTheme="minorHAnsi" w:cstheme="minorHAnsi"/>
          <w:sz w:val="24"/>
          <w:szCs w:val="24"/>
        </w:rPr>
        <w:t xml:space="preserve">osoby </w:t>
      </w:r>
      <w:r w:rsidR="00E63A8F" w:rsidRPr="00473F93">
        <w:rPr>
          <w:rFonts w:asciiTheme="minorHAnsi" w:hAnsiTheme="minorHAnsi" w:cstheme="minorHAnsi"/>
          <w:sz w:val="24"/>
          <w:szCs w:val="24"/>
        </w:rPr>
        <w:t xml:space="preserve">wykonujące następujące </w:t>
      </w:r>
      <w:r w:rsidR="00034E88" w:rsidRPr="00473F93">
        <w:rPr>
          <w:rFonts w:asciiTheme="minorHAnsi" w:hAnsiTheme="minorHAnsi" w:cstheme="minorHAnsi"/>
          <w:sz w:val="24"/>
          <w:szCs w:val="24"/>
        </w:rPr>
        <w:t xml:space="preserve">rodzaje </w:t>
      </w:r>
      <w:r w:rsidR="00E63A8F" w:rsidRPr="00473F93">
        <w:rPr>
          <w:rFonts w:asciiTheme="minorHAnsi" w:hAnsiTheme="minorHAnsi" w:cstheme="minorHAnsi"/>
          <w:sz w:val="24"/>
          <w:szCs w:val="24"/>
        </w:rPr>
        <w:t xml:space="preserve">czynności </w:t>
      </w:r>
      <w:r w:rsidR="00034E88" w:rsidRPr="00414B17">
        <w:rPr>
          <w:rFonts w:asciiTheme="minorHAnsi" w:hAnsiTheme="minorHAnsi" w:cstheme="minorHAnsi"/>
          <w:color w:val="000000" w:themeColor="text1"/>
          <w:sz w:val="24"/>
          <w:szCs w:val="24"/>
        </w:rPr>
        <w:t>związan</w:t>
      </w:r>
      <w:r w:rsidR="00856B82" w:rsidRPr="00414B17">
        <w:rPr>
          <w:rFonts w:asciiTheme="minorHAnsi" w:hAnsiTheme="minorHAnsi" w:cstheme="minorHAnsi"/>
          <w:color w:val="000000" w:themeColor="text1"/>
          <w:sz w:val="24"/>
          <w:szCs w:val="24"/>
        </w:rPr>
        <w:t>e</w:t>
      </w:r>
      <w:r w:rsidR="00034E88" w:rsidRPr="00414B17">
        <w:rPr>
          <w:rFonts w:asciiTheme="minorHAnsi" w:hAnsiTheme="minorHAnsi" w:cstheme="minorHAnsi"/>
          <w:color w:val="000000" w:themeColor="text1"/>
          <w:sz w:val="24"/>
          <w:szCs w:val="24"/>
        </w:rPr>
        <w:t xml:space="preserve"> z</w:t>
      </w:r>
      <w:r w:rsidR="00E63A8F" w:rsidRPr="00414B17">
        <w:rPr>
          <w:rFonts w:asciiTheme="minorHAnsi" w:hAnsiTheme="minorHAnsi" w:cstheme="minorHAnsi"/>
          <w:color w:val="000000" w:themeColor="text1"/>
          <w:sz w:val="24"/>
          <w:szCs w:val="24"/>
        </w:rPr>
        <w:t xml:space="preserve"> realizacj</w:t>
      </w:r>
      <w:r w:rsidR="00034E88" w:rsidRPr="00414B17">
        <w:rPr>
          <w:rFonts w:asciiTheme="minorHAnsi" w:hAnsiTheme="minorHAnsi" w:cstheme="minorHAnsi"/>
          <w:color w:val="000000" w:themeColor="text1"/>
          <w:sz w:val="24"/>
          <w:szCs w:val="24"/>
        </w:rPr>
        <w:t>ą</w:t>
      </w:r>
      <w:r w:rsidR="00E63A8F" w:rsidRPr="00414B17">
        <w:rPr>
          <w:rFonts w:asciiTheme="minorHAnsi" w:hAnsiTheme="minorHAnsi" w:cstheme="minorHAnsi"/>
          <w:color w:val="000000" w:themeColor="text1"/>
          <w:sz w:val="24"/>
          <w:szCs w:val="24"/>
        </w:rPr>
        <w:t xml:space="preserve"> </w:t>
      </w:r>
      <w:r w:rsidR="00A410D1" w:rsidRPr="00414B17">
        <w:rPr>
          <w:rFonts w:asciiTheme="minorHAnsi" w:hAnsiTheme="minorHAnsi" w:cstheme="minorHAnsi"/>
          <w:color w:val="000000" w:themeColor="text1"/>
          <w:sz w:val="24"/>
          <w:szCs w:val="24"/>
        </w:rPr>
        <w:t>przedmiotu umowy</w:t>
      </w:r>
      <w:r w:rsidR="00B5771F" w:rsidRPr="00414B17">
        <w:rPr>
          <w:rFonts w:asciiTheme="minorHAnsi" w:hAnsiTheme="minorHAnsi" w:cstheme="minorHAnsi"/>
          <w:color w:val="000000" w:themeColor="text1"/>
          <w:sz w:val="24"/>
          <w:szCs w:val="24"/>
        </w:rPr>
        <w:t xml:space="preserve"> przy</w:t>
      </w:r>
      <w:r w:rsidR="00A410D1" w:rsidRPr="00414B17">
        <w:rPr>
          <w:rFonts w:asciiTheme="minorHAnsi" w:hAnsiTheme="minorHAnsi" w:cstheme="minorHAnsi"/>
          <w:color w:val="000000" w:themeColor="text1"/>
          <w:sz w:val="24"/>
          <w:szCs w:val="24"/>
        </w:rPr>
        <w:t>:</w:t>
      </w:r>
    </w:p>
    <w:p w:rsidR="009A3CFB" w:rsidRPr="00CB5AC4" w:rsidRDefault="009A3CFB" w:rsidP="009A3CFB">
      <w:pPr>
        <w:pStyle w:val="Akapitzlist"/>
        <w:widowControl/>
        <w:numPr>
          <w:ilvl w:val="0"/>
          <w:numId w:val="25"/>
        </w:numPr>
        <w:suppressAutoHyphens/>
        <w:spacing w:line="276" w:lineRule="auto"/>
        <w:jc w:val="both"/>
        <w:rPr>
          <w:rFonts w:asciiTheme="minorHAnsi" w:hAnsiTheme="minorHAnsi" w:cstheme="minorHAnsi"/>
          <w:color w:val="000000" w:themeColor="text1"/>
          <w:sz w:val="24"/>
          <w:szCs w:val="24"/>
        </w:rPr>
      </w:pPr>
      <w:r w:rsidRPr="00CB5AC4">
        <w:rPr>
          <w:rFonts w:asciiTheme="minorHAnsi" w:hAnsiTheme="minorHAnsi" w:cstheme="minorHAnsi"/>
          <w:color w:val="000000" w:themeColor="text1"/>
          <w:sz w:val="24"/>
          <w:szCs w:val="24"/>
        </w:rPr>
        <w:t>schodach zewnętrznych,</w:t>
      </w:r>
    </w:p>
    <w:p w:rsidR="009A3CFB" w:rsidRPr="00CB5AC4" w:rsidRDefault="009A3CFB" w:rsidP="009A3CFB">
      <w:pPr>
        <w:pStyle w:val="Akapitzlist"/>
        <w:widowControl/>
        <w:numPr>
          <w:ilvl w:val="0"/>
          <w:numId w:val="25"/>
        </w:numPr>
        <w:suppressAutoHyphens/>
        <w:spacing w:line="276" w:lineRule="auto"/>
        <w:jc w:val="both"/>
        <w:rPr>
          <w:rFonts w:asciiTheme="minorHAnsi" w:hAnsiTheme="minorHAnsi" w:cstheme="minorHAnsi"/>
          <w:color w:val="000000" w:themeColor="text1"/>
          <w:sz w:val="24"/>
          <w:szCs w:val="24"/>
        </w:rPr>
      </w:pPr>
      <w:r w:rsidRPr="00CB5AC4">
        <w:rPr>
          <w:rFonts w:asciiTheme="minorHAnsi" w:hAnsiTheme="minorHAnsi" w:cstheme="minorHAnsi"/>
          <w:color w:val="000000" w:themeColor="text1"/>
          <w:sz w:val="24"/>
          <w:szCs w:val="24"/>
        </w:rPr>
        <w:t>podłodze parteru,</w:t>
      </w:r>
    </w:p>
    <w:p w:rsidR="009A3CFB" w:rsidRPr="00CB5AC4" w:rsidRDefault="009A3CFB" w:rsidP="009A3CFB">
      <w:pPr>
        <w:pStyle w:val="Akapitzlist"/>
        <w:widowControl/>
        <w:numPr>
          <w:ilvl w:val="0"/>
          <w:numId w:val="25"/>
        </w:numPr>
        <w:suppressAutoHyphens/>
        <w:spacing w:line="276" w:lineRule="auto"/>
        <w:jc w:val="both"/>
        <w:rPr>
          <w:rFonts w:asciiTheme="minorHAnsi" w:hAnsiTheme="minorHAnsi" w:cstheme="minorHAnsi"/>
          <w:snapToGrid w:val="0"/>
          <w:color w:val="000000" w:themeColor="text1"/>
          <w:sz w:val="24"/>
          <w:szCs w:val="24"/>
        </w:rPr>
      </w:pPr>
      <w:r w:rsidRPr="00CB5AC4">
        <w:rPr>
          <w:rFonts w:asciiTheme="minorHAnsi" w:hAnsiTheme="minorHAnsi" w:cstheme="minorHAnsi"/>
          <w:snapToGrid w:val="0"/>
          <w:color w:val="000000" w:themeColor="text1"/>
          <w:sz w:val="24"/>
          <w:szCs w:val="24"/>
        </w:rPr>
        <w:t xml:space="preserve">wykończeniu łazienki i pomieszczenia socjalnego </w:t>
      </w:r>
    </w:p>
    <w:p w:rsidR="009A3CFB" w:rsidRPr="00CB5AC4" w:rsidRDefault="009A3CFB" w:rsidP="009A3CFB">
      <w:pPr>
        <w:pStyle w:val="Akapitzlist"/>
        <w:widowControl/>
        <w:numPr>
          <w:ilvl w:val="0"/>
          <w:numId w:val="25"/>
        </w:numPr>
        <w:suppressAutoHyphens/>
        <w:spacing w:line="276" w:lineRule="auto"/>
        <w:jc w:val="both"/>
        <w:rPr>
          <w:rFonts w:asciiTheme="minorHAnsi" w:hAnsiTheme="minorHAnsi" w:cstheme="minorHAnsi"/>
          <w:snapToGrid w:val="0"/>
          <w:color w:val="000000" w:themeColor="text1"/>
          <w:sz w:val="24"/>
          <w:szCs w:val="24"/>
        </w:rPr>
      </w:pPr>
      <w:r w:rsidRPr="00CB5AC4">
        <w:rPr>
          <w:rFonts w:asciiTheme="minorHAnsi" w:hAnsiTheme="minorHAnsi" w:cstheme="minorHAnsi"/>
          <w:snapToGrid w:val="0"/>
          <w:color w:val="000000" w:themeColor="text1"/>
          <w:sz w:val="24"/>
          <w:szCs w:val="24"/>
        </w:rPr>
        <w:t>instalacji centralnego ogrzewania,</w:t>
      </w:r>
    </w:p>
    <w:p w:rsidR="009A3CFB" w:rsidRPr="00CB5AC4" w:rsidRDefault="009A3CFB" w:rsidP="009A3CFB">
      <w:pPr>
        <w:pStyle w:val="Akapitzlist"/>
        <w:widowControl/>
        <w:numPr>
          <w:ilvl w:val="0"/>
          <w:numId w:val="25"/>
        </w:numPr>
        <w:suppressAutoHyphens/>
        <w:spacing w:line="276" w:lineRule="auto"/>
        <w:jc w:val="both"/>
        <w:rPr>
          <w:rFonts w:asciiTheme="minorHAnsi" w:hAnsiTheme="minorHAnsi" w:cstheme="minorHAnsi"/>
          <w:snapToGrid w:val="0"/>
          <w:color w:val="000000" w:themeColor="text1"/>
          <w:sz w:val="24"/>
          <w:szCs w:val="24"/>
        </w:rPr>
      </w:pPr>
      <w:r w:rsidRPr="00CB5AC4">
        <w:rPr>
          <w:rFonts w:asciiTheme="minorHAnsi" w:hAnsiTheme="minorHAnsi" w:cstheme="minorHAnsi"/>
          <w:snapToGrid w:val="0"/>
          <w:color w:val="000000" w:themeColor="text1"/>
          <w:sz w:val="24"/>
          <w:szCs w:val="24"/>
        </w:rPr>
        <w:t>instalacji klimatyzacji,</w:t>
      </w:r>
    </w:p>
    <w:p w:rsidR="009A3CFB" w:rsidRPr="00CB5AC4" w:rsidRDefault="009A3CFB" w:rsidP="009A3CFB">
      <w:pPr>
        <w:pStyle w:val="Akapitzlist"/>
        <w:widowControl/>
        <w:numPr>
          <w:ilvl w:val="0"/>
          <w:numId w:val="25"/>
        </w:numPr>
        <w:suppressAutoHyphens/>
        <w:spacing w:line="276" w:lineRule="auto"/>
        <w:jc w:val="both"/>
        <w:rPr>
          <w:rFonts w:asciiTheme="minorHAnsi" w:hAnsiTheme="minorHAnsi" w:cstheme="minorHAnsi"/>
          <w:snapToGrid w:val="0"/>
          <w:color w:val="000000" w:themeColor="text1"/>
          <w:sz w:val="24"/>
          <w:szCs w:val="24"/>
        </w:rPr>
      </w:pPr>
      <w:r w:rsidRPr="00CB5AC4">
        <w:rPr>
          <w:rFonts w:asciiTheme="minorHAnsi" w:hAnsiTheme="minorHAnsi" w:cstheme="minorHAnsi"/>
          <w:snapToGrid w:val="0"/>
          <w:color w:val="000000" w:themeColor="text1"/>
          <w:sz w:val="24"/>
          <w:szCs w:val="24"/>
        </w:rPr>
        <w:t>wewnętrznej instalacji gazowej wraz z kotłem,</w:t>
      </w:r>
    </w:p>
    <w:p w:rsidR="009A3CFB" w:rsidRPr="00CB5AC4" w:rsidRDefault="009A3CFB" w:rsidP="009A3CFB">
      <w:pPr>
        <w:pStyle w:val="Akapitzlist"/>
        <w:widowControl/>
        <w:numPr>
          <w:ilvl w:val="0"/>
          <w:numId w:val="25"/>
        </w:numPr>
        <w:suppressAutoHyphens/>
        <w:spacing w:line="276" w:lineRule="auto"/>
        <w:jc w:val="both"/>
        <w:rPr>
          <w:rFonts w:asciiTheme="minorHAnsi" w:hAnsiTheme="minorHAnsi" w:cstheme="minorHAnsi"/>
          <w:snapToGrid w:val="0"/>
          <w:color w:val="000000" w:themeColor="text1"/>
          <w:sz w:val="24"/>
          <w:szCs w:val="24"/>
        </w:rPr>
      </w:pPr>
      <w:r w:rsidRPr="00CB5AC4">
        <w:rPr>
          <w:rFonts w:asciiTheme="minorHAnsi" w:hAnsiTheme="minorHAnsi" w:cstheme="minorHAnsi"/>
          <w:snapToGrid w:val="0"/>
          <w:color w:val="000000" w:themeColor="text1"/>
          <w:sz w:val="24"/>
          <w:szCs w:val="24"/>
        </w:rPr>
        <w:t>instalacji kanalizacji wewnętrznej,</w:t>
      </w:r>
    </w:p>
    <w:p w:rsidR="009A3CFB" w:rsidRPr="00CB5AC4" w:rsidRDefault="009A3CFB" w:rsidP="009A3CFB">
      <w:pPr>
        <w:pStyle w:val="Akapitzlist"/>
        <w:widowControl/>
        <w:numPr>
          <w:ilvl w:val="0"/>
          <w:numId w:val="25"/>
        </w:numPr>
        <w:suppressAutoHyphens/>
        <w:spacing w:line="276" w:lineRule="auto"/>
        <w:jc w:val="both"/>
        <w:rPr>
          <w:rFonts w:asciiTheme="minorHAnsi" w:hAnsiTheme="minorHAnsi" w:cstheme="minorHAnsi"/>
          <w:snapToGrid w:val="0"/>
          <w:color w:val="000000" w:themeColor="text1"/>
          <w:sz w:val="24"/>
          <w:szCs w:val="24"/>
        </w:rPr>
      </w:pPr>
      <w:r w:rsidRPr="00CB5AC4">
        <w:rPr>
          <w:rFonts w:asciiTheme="minorHAnsi" w:hAnsiTheme="minorHAnsi" w:cstheme="minorHAnsi"/>
          <w:snapToGrid w:val="0"/>
          <w:color w:val="000000" w:themeColor="text1"/>
          <w:sz w:val="24"/>
          <w:szCs w:val="24"/>
        </w:rPr>
        <w:t>linii kablowej NN i oświetlenia terenu,</w:t>
      </w:r>
    </w:p>
    <w:p w:rsidR="009A3CFB" w:rsidRPr="00CB5AC4" w:rsidRDefault="009A3CFB" w:rsidP="009A3CFB">
      <w:pPr>
        <w:pStyle w:val="Akapitzlist"/>
        <w:widowControl/>
        <w:numPr>
          <w:ilvl w:val="0"/>
          <w:numId w:val="25"/>
        </w:numPr>
        <w:suppressAutoHyphens/>
        <w:spacing w:line="276" w:lineRule="auto"/>
        <w:jc w:val="both"/>
        <w:rPr>
          <w:rFonts w:asciiTheme="minorHAnsi" w:hAnsiTheme="minorHAnsi" w:cstheme="minorHAnsi"/>
          <w:snapToGrid w:val="0"/>
          <w:color w:val="000000" w:themeColor="text1"/>
          <w:sz w:val="24"/>
          <w:szCs w:val="24"/>
        </w:rPr>
      </w:pPr>
      <w:r w:rsidRPr="00CB5AC4">
        <w:rPr>
          <w:rFonts w:asciiTheme="minorHAnsi" w:hAnsiTheme="minorHAnsi" w:cstheme="minorHAnsi"/>
          <w:snapToGrid w:val="0"/>
          <w:color w:val="000000" w:themeColor="text1"/>
          <w:sz w:val="24"/>
          <w:szCs w:val="24"/>
        </w:rPr>
        <w:t>przyłączu gazowym zewnętrznym.</w:t>
      </w:r>
    </w:p>
    <w:p w:rsidR="00473F93" w:rsidRPr="00473F93" w:rsidRDefault="0058067A" w:rsidP="00092F97">
      <w:pPr>
        <w:pStyle w:val="Tekstpodstawowy31"/>
        <w:widowControl w:val="0"/>
        <w:suppressAutoHyphens w:val="0"/>
        <w:spacing w:after="0" w:line="276" w:lineRule="auto"/>
        <w:ind w:left="426" w:hanging="425"/>
        <w:jc w:val="both"/>
        <w:rPr>
          <w:rFonts w:asciiTheme="minorHAnsi" w:hAnsiTheme="minorHAnsi" w:cstheme="minorHAnsi"/>
          <w:sz w:val="24"/>
          <w:szCs w:val="24"/>
        </w:rPr>
      </w:pPr>
      <w:r>
        <w:rPr>
          <w:rFonts w:asciiTheme="minorHAnsi" w:hAnsiTheme="minorHAnsi" w:cstheme="minorHAnsi"/>
          <w:color w:val="000000"/>
          <w:sz w:val="24"/>
          <w:szCs w:val="24"/>
        </w:rPr>
        <w:tab/>
      </w:r>
      <w:r w:rsidR="00CB3E24" w:rsidRPr="00473F93">
        <w:rPr>
          <w:rFonts w:asciiTheme="minorHAnsi" w:hAnsiTheme="minorHAnsi" w:cstheme="minorHAnsi"/>
          <w:color w:val="000000"/>
          <w:sz w:val="24"/>
          <w:szCs w:val="24"/>
        </w:rPr>
        <w:t>jeżeli wykonywanie ww. czynności polega na wykonywaniu pracy w rozumieniu kodeksu pracy.</w:t>
      </w:r>
    </w:p>
    <w:p w:rsidR="00473F93" w:rsidRDefault="007E112E" w:rsidP="00085E17">
      <w:pPr>
        <w:pStyle w:val="Tekstpodstawowy31"/>
        <w:widowControl w:val="0"/>
        <w:numPr>
          <w:ilvl w:val="0"/>
          <w:numId w:val="10"/>
        </w:numPr>
        <w:suppressAutoHyphens w:val="0"/>
        <w:spacing w:after="0" w:line="276" w:lineRule="auto"/>
        <w:jc w:val="both"/>
        <w:rPr>
          <w:rFonts w:asciiTheme="minorHAnsi" w:hAnsiTheme="minorHAnsi" w:cstheme="minorHAnsi"/>
          <w:sz w:val="24"/>
          <w:szCs w:val="24"/>
        </w:rPr>
      </w:pPr>
      <w:r w:rsidRPr="00473F93">
        <w:rPr>
          <w:rFonts w:asciiTheme="minorHAnsi" w:hAnsiTheme="minorHAnsi" w:cstheme="minorHAnsi"/>
          <w:sz w:val="24"/>
          <w:szCs w:val="24"/>
        </w:rPr>
        <w:t xml:space="preserve">Wykonawca jest zobowiązany zawrzeć w każdej umowie o podwykonawstwo stosowne zapisy zobowiązujące podwykonawców i dalszych podwykonawców do zatrudnienia na podstawie </w:t>
      </w:r>
      <w:r w:rsidR="00CB3E24" w:rsidRPr="00473F93">
        <w:rPr>
          <w:rFonts w:asciiTheme="minorHAnsi" w:hAnsiTheme="minorHAnsi" w:cstheme="minorHAnsi"/>
          <w:sz w:val="24"/>
          <w:szCs w:val="24"/>
        </w:rPr>
        <w:t xml:space="preserve">umowy o pracę </w:t>
      </w:r>
      <w:r w:rsidRPr="00473F93">
        <w:rPr>
          <w:rFonts w:asciiTheme="minorHAnsi" w:hAnsiTheme="minorHAnsi" w:cstheme="minorHAnsi"/>
          <w:sz w:val="24"/>
          <w:szCs w:val="24"/>
        </w:rPr>
        <w:t xml:space="preserve">w rozumieniu przepisów </w:t>
      </w:r>
      <w:proofErr w:type="spellStart"/>
      <w:r w:rsidRPr="00473F93">
        <w:rPr>
          <w:rFonts w:asciiTheme="minorHAnsi" w:hAnsiTheme="minorHAnsi" w:cstheme="minorHAnsi"/>
          <w:sz w:val="24"/>
          <w:szCs w:val="24"/>
        </w:rPr>
        <w:t>Kp</w:t>
      </w:r>
      <w:proofErr w:type="spellEnd"/>
      <w:r w:rsidRPr="00473F93">
        <w:rPr>
          <w:rFonts w:asciiTheme="minorHAnsi" w:hAnsiTheme="minorHAnsi" w:cstheme="minorHAnsi"/>
          <w:sz w:val="24"/>
          <w:szCs w:val="24"/>
        </w:rPr>
        <w:t xml:space="preserve"> osób wykonujących czynności, o</w:t>
      </w:r>
      <w:r w:rsidR="00856B82" w:rsidRPr="00473F93">
        <w:rPr>
          <w:rFonts w:asciiTheme="minorHAnsi" w:hAnsiTheme="minorHAnsi" w:cstheme="minorHAnsi"/>
          <w:sz w:val="24"/>
          <w:szCs w:val="24"/>
        </w:rPr>
        <w:t> </w:t>
      </w:r>
      <w:r w:rsidRPr="00473F93">
        <w:rPr>
          <w:rFonts w:asciiTheme="minorHAnsi" w:hAnsiTheme="minorHAnsi" w:cstheme="minorHAnsi"/>
          <w:sz w:val="24"/>
          <w:szCs w:val="24"/>
        </w:rPr>
        <w:t>których mowa w ust. 11 powyżej.</w:t>
      </w:r>
    </w:p>
    <w:p w:rsidR="00473F93" w:rsidRDefault="007E112E" w:rsidP="00085E17">
      <w:pPr>
        <w:pStyle w:val="Tekstpodstawowy31"/>
        <w:widowControl w:val="0"/>
        <w:numPr>
          <w:ilvl w:val="0"/>
          <w:numId w:val="10"/>
        </w:numPr>
        <w:suppressAutoHyphens w:val="0"/>
        <w:spacing w:after="0" w:line="276" w:lineRule="auto"/>
        <w:jc w:val="both"/>
        <w:rPr>
          <w:rFonts w:asciiTheme="minorHAnsi" w:hAnsiTheme="minorHAnsi" w:cstheme="minorHAnsi"/>
          <w:sz w:val="24"/>
          <w:szCs w:val="24"/>
        </w:rPr>
      </w:pPr>
      <w:r w:rsidRPr="00473F93">
        <w:rPr>
          <w:rFonts w:asciiTheme="minorHAnsi" w:hAnsiTheme="minorHAnsi" w:cstheme="minorHAnsi"/>
          <w:sz w:val="24"/>
          <w:szCs w:val="24"/>
        </w:rPr>
        <w:t xml:space="preserve">W trakcie wykonywania </w:t>
      </w:r>
      <w:r w:rsidR="00CB3E24" w:rsidRPr="00473F93">
        <w:rPr>
          <w:rFonts w:asciiTheme="minorHAnsi" w:hAnsiTheme="minorHAnsi" w:cstheme="minorHAnsi"/>
          <w:sz w:val="24"/>
          <w:szCs w:val="24"/>
        </w:rPr>
        <w:t>u</w:t>
      </w:r>
      <w:r w:rsidRPr="00473F93">
        <w:rPr>
          <w:rFonts w:asciiTheme="minorHAnsi" w:hAnsiTheme="minorHAnsi" w:cstheme="minorHAnsi"/>
          <w:sz w:val="24"/>
          <w:szCs w:val="24"/>
        </w:rPr>
        <w:t xml:space="preserve">mowy Zamawiający uprawniony jest do wykonywania czynności kontrolnych wobec Wykonawcy odnośnie spełniania przez Wykonawcę lub podwykonawcę lub dalszego podwykonawcę wymogu zatrudnienia na podstawie </w:t>
      </w:r>
      <w:r w:rsidR="000553E5" w:rsidRPr="00473F93">
        <w:rPr>
          <w:rFonts w:asciiTheme="minorHAnsi" w:hAnsiTheme="minorHAnsi" w:cstheme="minorHAnsi"/>
          <w:sz w:val="24"/>
          <w:szCs w:val="24"/>
        </w:rPr>
        <w:t>stosunku pracy</w:t>
      </w:r>
      <w:r w:rsidRPr="00473F93">
        <w:rPr>
          <w:rFonts w:asciiTheme="minorHAnsi" w:hAnsiTheme="minorHAnsi" w:cstheme="minorHAnsi"/>
          <w:sz w:val="24"/>
          <w:szCs w:val="24"/>
        </w:rPr>
        <w:t xml:space="preserve"> osób wykonujących czynności, o których mowa w ust. 11 powyżej, w ramach których Zamawiający uprawniony jest w szczególności do:</w:t>
      </w:r>
    </w:p>
    <w:p w:rsidR="00473F93" w:rsidRDefault="007E112E" w:rsidP="00085E17">
      <w:pPr>
        <w:pStyle w:val="Tekstpodstawowy31"/>
        <w:widowControl w:val="0"/>
        <w:numPr>
          <w:ilvl w:val="1"/>
          <w:numId w:val="10"/>
        </w:numPr>
        <w:suppressAutoHyphens w:val="0"/>
        <w:spacing w:after="0" w:line="276" w:lineRule="auto"/>
        <w:ind w:left="851" w:hanging="491"/>
        <w:jc w:val="both"/>
        <w:rPr>
          <w:rFonts w:asciiTheme="minorHAnsi" w:hAnsiTheme="minorHAnsi" w:cstheme="minorHAnsi"/>
          <w:sz w:val="24"/>
          <w:szCs w:val="24"/>
        </w:rPr>
      </w:pPr>
      <w:r w:rsidRPr="00473F93">
        <w:rPr>
          <w:rFonts w:asciiTheme="minorHAnsi" w:hAnsiTheme="minorHAnsi" w:cstheme="minorHAnsi"/>
          <w:sz w:val="24"/>
          <w:szCs w:val="24"/>
        </w:rPr>
        <w:t>przeprowadzania kontroli na miejscu wykonywania czynności, o których mowa w ust. 11 powyżej,</w:t>
      </w:r>
    </w:p>
    <w:p w:rsidR="00473F93" w:rsidRDefault="007E112E" w:rsidP="00085E17">
      <w:pPr>
        <w:pStyle w:val="Tekstpodstawowy31"/>
        <w:widowControl w:val="0"/>
        <w:numPr>
          <w:ilvl w:val="1"/>
          <w:numId w:val="10"/>
        </w:numPr>
        <w:suppressAutoHyphens w:val="0"/>
        <w:spacing w:after="0" w:line="276" w:lineRule="auto"/>
        <w:ind w:left="851" w:hanging="491"/>
        <w:jc w:val="both"/>
        <w:rPr>
          <w:rFonts w:asciiTheme="minorHAnsi" w:hAnsiTheme="minorHAnsi" w:cstheme="minorHAnsi"/>
          <w:sz w:val="24"/>
          <w:szCs w:val="24"/>
        </w:rPr>
      </w:pPr>
      <w:r w:rsidRPr="00473F93">
        <w:rPr>
          <w:rFonts w:asciiTheme="minorHAnsi" w:hAnsiTheme="minorHAnsi" w:cstheme="minorHAnsi"/>
          <w:sz w:val="24"/>
          <w:szCs w:val="24"/>
        </w:rPr>
        <w:lastRenderedPageBreak/>
        <w:t>żądania złożenia dodatkowego oświadczenia Wykonawcy lub podwykonawcy</w:t>
      </w:r>
      <w:r w:rsidR="00CB3E24" w:rsidRPr="00473F93">
        <w:rPr>
          <w:rFonts w:asciiTheme="minorHAnsi" w:hAnsiTheme="minorHAnsi" w:cstheme="minorHAnsi"/>
          <w:sz w:val="24"/>
          <w:szCs w:val="24"/>
        </w:rPr>
        <w:t xml:space="preserve"> </w:t>
      </w:r>
      <w:r w:rsidRPr="00473F93">
        <w:rPr>
          <w:rFonts w:asciiTheme="minorHAnsi" w:hAnsiTheme="minorHAnsi" w:cstheme="minorHAnsi"/>
          <w:sz w:val="24"/>
          <w:szCs w:val="24"/>
        </w:rPr>
        <w:t>lub</w:t>
      </w:r>
      <w:r w:rsidR="00CB3E24" w:rsidRPr="00473F93">
        <w:rPr>
          <w:rFonts w:asciiTheme="minorHAnsi" w:hAnsiTheme="minorHAnsi" w:cstheme="minorHAnsi"/>
          <w:sz w:val="24"/>
          <w:szCs w:val="24"/>
        </w:rPr>
        <w:t xml:space="preserve"> </w:t>
      </w:r>
      <w:r w:rsidRPr="00473F93">
        <w:rPr>
          <w:rFonts w:asciiTheme="minorHAnsi" w:hAnsiTheme="minorHAnsi" w:cstheme="minorHAnsi"/>
          <w:sz w:val="24"/>
          <w:szCs w:val="24"/>
        </w:rPr>
        <w:t xml:space="preserve">dalszego podwykonawcy o zatrudnieniu </w:t>
      </w:r>
      <w:r w:rsidR="00CB3E24" w:rsidRPr="00473F93">
        <w:rPr>
          <w:rFonts w:asciiTheme="minorHAnsi" w:hAnsiTheme="minorHAnsi" w:cstheme="minorHAnsi"/>
          <w:sz w:val="24"/>
          <w:szCs w:val="24"/>
        </w:rPr>
        <w:t>na podstawie umowy o pracę</w:t>
      </w:r>
      <w:r w:rsidRPr="00473F93">
        <w:rPr>
          <w:rFonts w:asciiTheme="minorHAnsi" w:hAnsiTheme="minorHAnsi" w:cstheme="minorHAnsi"/>
          <w:sz w:val="24"/>
          <w:szCs w:val="24"/>
        </w:rPr>
        <w:t xml:space="preserve"> osób wykonujących czynności, których dotyczy wezwanie Zamawiającego, które to oświadczenie powinno zawierać w szczególności: określenie podmiotu składającego oświadczenie, datę złożenia oświadczenia, wskazanie, czy</w:t>
      </w:r>
      <w:r w:rsidR="00CB3E24" w:rsidRPr="00473F93">
        <w:rPr>
          <w:rFonts w:asciiTheme="minorHAnsi" w:hAnsiTheme="minorHAnsi" w:cstheme="minorHAnsi"/>
          <w:sz w:val="24"/>
          <w:szCs w:val="24"/>
        </w:rPr>
        <w:t xml:space="preserve"> </w:t>
      </w:r>
      <w:r w:rsidRPr="00473F93">
        <w:rPr>
          <w:rFonts w:asciiTheme="minorHAnsi" w:hAnsiTheme="minorHAnsi" w:cstheme="minorHAnsi"/>
          <w:sz w:val="24"/>
          <w:szCs w:val="24"/>
        </w:rPr>
        <w:t xml:space="preserve">objęte wezwaniem czynności wykonują osoby zatrudnione </w:t>
      </w:r>
      <w:r w:rsidR="00CB3E24" w:rsidRPr="00473F93">
        <w:rPr>
          <w:rFonts w:asciiTheme="minorHAnsi" w:hAnsiTheme="minorHAnsi" w:cstheme="minorHAnsi"/>
          <w:sz w:val="24"/>
          <w:szCs w:val="24"/>
        </w:rPr>
        <w:t>na podstawie umowy o pracę</w:t>
      </w:r>
      <w:r w:rsidRPr="00473F93">
        <w:rPr>
          <w:rFonts w:asciiTheme="minorHAnsi" w:hAnsiTheme="minorHAnsi" w:cstheme="minorHAnsi"/>
          <w:sz w:val="24"/>
          <w:szCs w:val="24"/>
        </w:rPr>
        <w:t xml:space="preserve"> wraz ze wskazaniem liczby tych osób, rodzaju umowy o pracę i </w:t>
      </w:r>
      <w:r w:rsidR="00CB3E24" w:rsidRPr="00473F93">
        <w:rPr>
          <w:rFonts w:asciiTheme="minorHAnsi" w:hAnsiTheme="minorHAnsi" w:cstheme="minorHAnsi"/>
          <w:sz w:val="24"/>
          <w:szCs w:val="24"/>
        </w:rPr>
        <w:t xml:space="preserve">wymiaru etatu i zakresu obowiązków zatrudnionych oraz podpis osoby uprawnionej do złożenia oświadczenia w imieniu Wykonawcy </w:t>
      </w:r>
      <w:r w:rsidRPr="00473F93">
        <w:rPr>
          <w:rFonts w:asciiTheme="minorHAnsi" w:hAnsiTheme="minorHAnsi" w:cstheme="minorHAnsi"/>
          <w:sz w:val="24"/>
          <w:szCs w:val="24"/>
        </w:rPr>
        <w:t>lub</w:t>
      </w:r>
      <w:r w:rsidR="00CB3E24" w:rsidRPr="00473F93">
        <w:rPr>
          <w:rFonts w:asciiTheme="minorHAnsi" w:hAnsiTheme="minorHAnsi" w:cstheme="minorHAnsi"/>
          <w:sz w:val="24"/>
          <w:szCs w:val="24"/>
        </w:rPr>
        <w:t xml:space="preserve"> </w:t>
      </w:r>
      <w:r w:rsidRPr="00473F93">
        <w:rPr>
          <w:rFonts w:asciiTheme="minorHAnsi" w:hAnsiTheme="minorHAnsi" w:cstheme="minorHAnsi"/>
          <w:sz w:val="24"/>
          <w:szCs w:val="24"/>
        </w:rPr>
        <w:t>podwykonawcy lub</w:t>
      </w:r>
      <w:r w:rsidR="00CB3E24" w:rsidRPr="00473F93">
        <w:rPr>
          <w:rFonts w:asciiTheme="minorHAnsi" w:hAnsiTheme="minorHAnsi" w:cstheme="minorHAnsi"/>
          <w:sz w:val="24"/>
          <w:szCs w:val="24"/>
        </w:rPr>
        <w:t xml:space="preserve"> </w:t>
      </w:r>
      <w:r w:rsidRPr="00473F93">
        <w:rPr>
          <w:rFonts w:asciiTheme="minorHAnsi" w:hAnsiTheme="minorHAnsi" w:cstheme="minorHAnsi"/>
          <w:sz w:val="24"/>
          <w:szCs w:val="24"/>
        </w:rPr>
        <w:t>dalszego podwykonawcy,</w:t>
      </w:r>
    </w:p>
    <w:p w:rsidR="00473F93" w:rsidRDefault="007E112E" w:rsidP="00085E17">
      <w:pPr>
        <w:pStyle w:val="Tekstpodstawowy31"/>
        <w:widowControl w:val="0"/>
        <w:numPr>
          <w:ilvl w:val="1"/>
          <w:numId w:val="10"/>
        </w:numPr>
        <w:suppressAutoHyphens w:val="0"/>
        <w:spacing w:after="0" w:line="276" w:lineRule="auto"/>
        <w:ind w:left="851" w:hanging="491"/>
        <w:jc w:val="both"/>
        <w:rPr>
          <w:rFonts w:asciiTheme="minorHAnsi" w:hAnsiTheme="minorHAnsi" w:cstheme="minorHAnsi"/>
          <w:sz w:val="24"/>
          <w:szCs w:val="24"/>
        </w:rPr>
      </w:pPr>
      <w:r w:rsidRPr="00473F93">
        <w:rPr>
          <w:rFonts w:asciiTheme="minorHAnsi" w:hAnsiTheme="minorHAnsi" w:cstheme="minorHAnsi"/>
          <w:sz w:val="24"/>
          <w:szCs w:val="24"/>
        </w:rPr>
        <w:t>żądania przedstawienia dowodów, w tym w postaci poświadczonych za zgodność z oryginałem kopii dokumentów np. umów o pracę</w:t>
      </w:r>
      <w:r w:rsidR="007815BD" w:rsidRPr="00473F93">
        <w:rPr>
          <w:rFonts w:asciiTheme="minorHAnsi" w:hAnsiTheme="minorHAnsi" w:cstheme="minorHAnsi"/>
          <w:sz w:val="24"/>
          <w:szCs w:val="24"/>
        </w:rPr>
        <w:t xml:space="preserve"> wraz z dokumentami potwierdzającymi zgłoszenie danej osoby z tytułu ubezpieczeń społecznych, oświadczenia zatrudnionego pracownika</w:t>
      </w:r>
      <w:r w:rsidRPr="00473F93">
        <w:rPr>
          <w:rFonts w:asciiTheme="minorHAnsi" w:hAnsiTheme="minorHAnsi" w:cstheme="minorHAnsi"/>
          <w:sz w:val="24"/>
          <w:szCs w:val="24"/>
        </w:rPr>
        <w:t xml:space="preserve"> w celu potwierdzenia spełnienia wymogu zatrudnienia na podstawie umowy o</w:t>
      </w:r>
      <w:r w:rsidR="00CB3E24" w:rsidRPr="00473F93">
        <w:rPr>
          <w:rFonts w:asciiTheme="minorHAnsi" w:hAnsiTheme="minorHAnsi" w:cstheme="minorHAnsi"/>
          <w:sz w:val="24"/>
          <w:szCs w:val="24"/>
        </w:rPr>
        <w:t> </w:t>
      </w:r>
      <w:r w:rsidRPr="00473F93">
        <w:rPr>
          <w:rFonts w:asciiTheme="minorHAnsi" w:hAnsiTheme="minorHAnsi" w:cstheme="minorHAnsi"/>
          <w:sz w:val="24"/>
          <w:szCs w:val="24"/>
        </w:rPr>
        <w:t xml:space="preserve">pracę przez </w:t>
      </w:r>
      <w:r w:rsidR="00255D84" w:rsidRPr="00473F93">
        <w:rPr>
          <w:rFonts w:asciiTheme="minorHAnsi" w:hAnsiTheme="minorHAnsi" w:cstheme="minorHAnsi"/>
          <w:sz w:val="24"/>
          <w:szCs w:val="24"/>
        </w:rPr>
        <w:t>W</w:t>
      </w:r>
      <w:r w:rsidRPr="00473F93">
        <w:rPr>
          <w:rFonts w:asciiTheme="minorHAnsi" w:hAnsiTheme="minorHAnsi" w:cstheme="minorHAnsi"/>
          <w:sz w:val="24"/>
          <w:szCs w:val="24"/>
        </w:rPr>
        <w:t>ykonawcę lub podwykonawcę lub dalszego podwykonawcę osób wykonujących czynności, których dotyczy wezwanie Zamawiającego oraz dokonywania oceny przedstawionych dowodów; przy czym dokumenty przedkładane jako dowody, w tym w szczególności kopie umów o pracę, powinny zostać zanonimizowane w sposób zapewniający ochronę danych osobowych, zgodnie z przepisami ustawy z 10 maja 2018 r. o ochronie danych osobowych,</w:t>
      </w:r>
    </w:p>
    <w:p w:rsidR="00473F93" w:rsidRDefault="007E112E" w:rsidP="00085E17">
      <w:pPr>
        <w:pStyle w:val="Tekstpodstawowy31"/>
        <w:widowControl w:val="0"/>
        <w:numPr>
          <w:ilvl w:val="1"/>
          <w:numId w:val="10"/>
        </w:numPr>
        <w:suppressAutoHyphens w:val="0"/>
        <w:spacing w:after="0" w:line="276" w:lineRule="auto"/>
        <w:ind w:left="851" w:hanging="491"/>
        <w:jc w:val="both"/>
        <w:rPr>
          <w:rFonts w:asciiTheme="minorHAnsi" w:hAnsiTheme="minorHAnsi" w:cstheme="minorHAnsi"/>
          <w:sz w:val="24"/>
          <w:szCs w:val="24"/>
        </w:rPr>
      </w:pPr>
      <w:r w:rsidRPr="00473F93">
        <w:rPr>
          <w:rFonts w:asciiTheme="minorHAnsi" w:hAnsiTheme="minorHAnsi" w:cstheme="minorHAnsi"/>
          <w:sz w:val="24"/>
          <w:szCs w:val="24"/>
        </w:rPr>
        <w:t>żądania pisemnych wyjaśnień w przypadku wątpliwości w zakresie potwierdzenia spełniania wymogu zatrudnienia.</w:t>
      </w:r>
      <w:bookmarkEnd w:id="4"/>
    </w:p>
    <w:p w:rsidR="00856B82" w:rsidRPr="00813CAD" w:rsidRDefault="007E112E" w:rsidP="00813CAD">
      <w:pPr>
        <w:pStyle w:val="Nagwek1"/>
        <w:spacing w:before="240" w:after="120"/>
        <w:jc w:val="center"/>
        <w:rPr>
          <w:rFonts w:asciiTheme="minorHAnsi" w:hAnsiTheme="minorHAnsi" w:cstheme="minorHAnsi"/>
          <w:color w:val="000000" w:themeColor="text1"/>
        </w:rPr>
      </w:pPr>
      <w:r w:rsidRPr="00813CAD">
        <w:rPr>
          <w:rFonts w:asciiTheme="minorHAnsi" w:hAnsiTheme="minorHAnsi" w:cstheme="minorHAnsi"/>
          <w:color w:val="000000" w:themeColor="text1"/>
        </w:rPr>
        <w:t xml:space="preserve">§ </w:t>
      </w:r>
      <w:r w:rsidR="00856B82" w:rsidRPr="00813CAD">
        <w:rPr>
          <w:rFonts w:asciiTheme="minorHAnsi" w:hAnsiTheme="minorHAnsi" w:cstheme="minorHAnsi"/>
          <w:color w:val="000000" w:themeColor="text1"/>
        </w:rPr>
        <w:t>9</w:t>
      </w:r>
    </w:p>
    <w:p w:rsidR="007E112E" w:rsidRPr="00813CAD" w:rsidRDefault="007E112E" w:rsidP="00085E17">
      <w:pPr>
        <w:pStyle w:val="Nagwek1"/>
        <w:spacing w:before="120" w:after="120"/>
        <w:jc w:val="center"/>
        <w:rPr>
          <w:rFonts w:asciiTheme="minorHAnsi" w:hAnsiTheme="minorHAnsi" w:cstheme="minorHAnsi"/>
          <w:color w:val="000000" w:themeColor="text1"/>
          <w:sz w:val="24"/>
        </w:rPr>
      </w:pPr>
      <w:r w:rsidRPr="00813CAD">
        <w:rPr>
          <w:rFonts w:asciiTheme="minorHAnsi" w:hAnsiTheme="minorHAnsi" w:cstheme="minorHAnsi"/>
          <w:color w:val="000000" w:themeColor="text1"/>
          <w:sz w:val="24"/>
        </w:rPr>
        <w:t>PODWYKONAWCY</w:t>
      </w:r>
    </w:p>
    <w:p w:rsidR="00247623" w:rsidRDefault="007E112E" w:rsidP="00085E17">
      <w:pPr>
        <w:pStyle w:val="Tekstpodstawowy"/>
        <w:numPr>
          <w:ilvl w:val="0"/>
          <w:numId w:val="11"/>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 xml:space="preserve">Wykonawca może wykonać część </w:t>
      </w:r>
      <w:r w:rsidR="00856B82" w:rsidRPr="00A25D1B">
        <w:rPr>
          <w:rFonts w:asciiTheme="minorHAnsi" w:hAnsiTheme="minorHAnsi" w:cstheme="minorHAnsi"/>
          <w:sz w:val="24"/>
          <w:szCs w:val="24"/>
        </w:rPr>
        <w:t>przedmiotu umowy</w:t>
      </w:r>
      <w:r w:rsidRPr="00A25D1B">
        <w:rPr>
          <w:rFonts w:asciiTheme="minorHAnsi" w:hAnsiTheme="minorHAnsi" w:cstheme="minorHAnsi"/>
          <w:sz w:val="24"/>
          <w:szCs w:val="24"/>
        </w:rPr>
        <w:t xml:space="preserve"> przy udziale podwykonawców na zasadach określonych w niniejszym paragrafie. </w:t>
      </w:r>
    </w:p>
    <w:p w:rsidR="00247623" w:rsidRDefault="007E112E" w:rsidP="00085E17">
      <w:pPr>
        <w:pStyle w:val="Tekstpodstawowy"/>
        <w:numPr>
          <w:ilvl w:val="0"/>
          <w:numId w:val="11"/>
        </w:numPr>
        <w:spacing w:line="276" w:lineRule="auto"/>
        <w:jc w:val="both"/>
        <w:rPr>
          <w:rFonts w:asciiTheme="minorHAnsi" w:hAnsiTheme="minorHAnsi" w:cstheme="minorHAnsi"/>
          <w:sz w:val="24"/>
          <w:szCs w:val="24"/>
        </w:rPr>
      </w:pPr>
      <w:r w:rsidRPr="00247623">
        <w:rPr>
          <w:rFonts w:asciiTheme="minorHAnsi" w:hAnsiTheme="minorHAnsi" w:cstheme="minorHAnsi"/>
          <w:sz w:val="24"/>
          <w:szCs w:val="24"/>
        </w:rPr>
        <w:t xml:space="preserve">Jeżeli zmiana albo rezygnacja z podwykonawcy dotyczyć będzie podmiotu, na którego zasoby Wykonawca powoływał się, na zasadach określonych w art. </w:t>
      </w:r>
      <w:r w:rsidR="00D7188C" w:rsidRPr="00247623">
        <w:rPr>
          <w:rFonts w:asciiTheme="minorHAnsi" w:hAnsiTheme="minorHAnsi" w:cstheme="minorHAnsi"/>
          <w:sz w:val="24"/>
          <w:szCs w:val="24"/>
        </w:rPr>
        <w:t>118 ust.1</w:t>
      </w:r>
      <w:r w:rsidRPr="00247623">
        <w:rPr>
          <w:rFonts w:asciiTheme="minorHAnsi" w:hAnsiTheme="minorHAnsi" w:cstheme="minorHAnsi"/>
          <w:sz w:val="24"/>
          <w:szCs w:val="24"/>
        </w:rPr>
        <w:t xml:space="preserve"> ustawy </w:t>
      </w:r>
      <w:proofErr w:type="spellStart"/>
      <w:r w:rsidR="00856B82" w:rsidRPr="00247623">
        <w:rPr>
          <w:rFonts w:asciiTheme="minorHAnsi" w:hAnsiTheme="minorHAnsi" w:cstheme="minorHAnsi"/>
          <w:sz w:val="24"/>
          <w:szCs w:val="24"/>
        </w:rPr>
        <w:t>p</w:t>
      </w:r>
      <w:r w:rsidRPr="00247623">
        <w:rPr>
          <w:rFonts w:asciiTheme="minorHAnsi" w:hAnsiTheme="minorHAnsi" w:cstheme="minorHAnsi"/>
          <w:sz w:val="24"/>
          <w:szCs w:val="24"/>
        </w:rPr>
        <w:t>zp</w:t>
      </w:r>
      <w:proofErr w:type="spellEnd"/>
      <w:r w:rsidRPr="00247623">
        <w:rPr>
          <w:rFonts w:asciiTheme="minorHAnsi" w:hAnsiTheme="minorHAnsi" w:cstheme="minorHAnsi"/>
          <w:sz w:val="24"/>
          <w:szCs w:val="24"/>
        </w:rPr>
        <w:t>, w</w:t>
      </w:r>
      <w:r w:rsidR="00856B82" w:rsidRPr="00247623">
        <w:rPr>
          <w:rFonts w:asciiTheme="minorHAnsi" w:hAnsiTheme="minorHAnsi" w:cstheme="minorHAnsi"/>
          <w:sz w:val="24"/>
          <w:szCs w:val="24"/>
        </w:rPr>
        <w:t> </w:t>
      </w:r>
      <w:r w:rsidRPr="00247623">
        <w:rPr>
          <w:rFonts w:asciiTheme="minorHAnsi" w:hAnsiTheme="minorHAnsi" w:cstheme="minorHAnsi"/>
          <w:sz w:val="24"/>
          <w:szCs w:val="24"/>
        </w:rPr>
        <w:t>celu wykazania spełniania warunków udziału w postępowaniu, Wykonawca jest obowiązany wykazać Zamawiającemu, iż proponowany inny podwykonawca lub Wykonawca samodzielnie spełnia je w stopniu nie mniejszym niż</w:t>
      </w:r>
      <w:r w:rsidR="00856B82" w:rsidRPr="00247623">
        <w:rPr>
          <w:rFonts w:asciiTheme="minorHAnsi" w:hAnsiTheme="minorHAnsi" w:cstheme="minorHAnsi"/>
          <w:sz w:val="24"/>
          <w:szCs w:val="24"/>
        </w:rPr>
        <w:t xml:space="preserve"> </w:t>
      </w:r>
      <w:r w:rsidR="00D7188C" w:rsidRPr="00247623">
        <w:rPr>
          <w:rFonts w:asciiTheme="minorHAnsi" w:hAnsiTheme="minorHAnsi" w:cstheme="minorHAnsi"/>
          <w:sz w:val="24"/>
          <w:szCs w:val="24"/>
        </w:rPr>
        <w:t>podwykonawca, na zasoby którego Wykonawca powoływał się w trakcie postępowania o udzielenie zamówienia</w:t>
      </w:r>
      <w:r w:rsidRPr="00247623">
        <w:rPr>
          <w:rFonts w:asciiTheme="minorHAnsi" w:hAnsiTheme="minorHAnsi" w:cstheme="minorHAnsi"/>
          <w:sz w:val="24"/>
          <w:szCs w:val="24"/>
        </w:rPr>
        <w:t>.</w:t>
      </w:r>
    </w:p>
    <w:p w:rsidR="00247623" w:rsidRDefault="007E112E" w:rsidP="00085E17">
      <w:pPr>
        <w:pStyle w:val="Tekstpodstawowy"/>
        <w:numPr>
          <w:ilvl w:val="0"/>
          <w:numId w:val="11"/>
        </w:numPr>
        <w:spacing w:line="276" w:lineRule="auto"/>
        <w:jc w:val="both"/>
        <w:rPr>
          <w:rFonts w:asciiTheme="minorHAnsi" w:hAnsiTheme="minorHAnsi" w:cstheme="minorHAnsi"/>
          <w:sz w:val="24"/>
          <w:szCs w:val="24"/>
        </w:rPr>
      </w:pPr>
      <w:r w:rsidRPr="00247623">
        <w:rPr>
          <w:rFonts w:asciiTheme="minorHAnsi" w:hAnsiTheme="minorHAnsi" w:cstheme="minorHAnsi"/>
          <w:sz w:val="24"/>
          <w:szCs w:val="24"/>
        </w:rPr>
        <w:t xml:space="preserve">Wykonawca, podwykonawca lub dalszy podwykonawca zamówienia zamierzający zawrzeć umowę o podwykonawstwo, której przedmiotem są roboty budowlane, jest zobowiązany, w trakcie realizacji </w:t>
      </w:r>
      <w:r w:rsidR="00856B82" w:rsidRPr="00247623">
        <w:rPr>
          <w:rFonts w:asciiTheme="minorHAnsi" w:hAnsiTheme="minorHAnsi" w:cstheme="minorHAnsi"/>
          <w:sz w:val="24"/>
          <w:szCs w:val="24"/>
        </w:rPr>
        <w:t>przedmiotu umowy</w:t>
      </w:r>
      <w:r w:rsidRPr="00247623">
        <w:rPr>
          <w:rFonts w:asciiTheme="minorHAnsi" w:hAnsiTheme="minorHAnsi" w:cstheme="minorHAnsi"/>
          <w:sz w:val="24"/>
          <w:szCs w:val="24"/>
        </w:rPr>
        <w:t>, do przedłożenia Zamawiającemu projektu tej</w:t>
      </w:r>
      <w:r w:rsidR="00856B82" w:rsidRPr="00247623">
        <w:rPr>
          <w:rFonts w:asciiTheme="minorHAnsi" w:hAnsiTheme="minorHAnsi" w:cstheme="minorHAnsi"/>
          <w:sz w:val="24"/>
          <w:szCs w:val="24"/>
        </w:rPr>
        <w:t xml:space="preserve"> </w:t>
      </w:r>
      <w:r w:rsidRPr="00247623">
        <w:rPr>
          <w:rFonts w:asciiTheme="minorHAnsi" w:hAnsiTheme="minorHAnsi" w:cstheme="minorHAnsi"/>
          <w:sz w:val="24"/>
          <w:szCs w:val="24"/>
        </w:rPr>
        <w:t>umowy, przy czym podwykonawca lub dalszy podwykonawca jest zobowiązany dołączyć zgodę Wykonawcy na zawarcie umowy o podwykonawstwo o</w:t>
      </w:r>
      <w:r w:rsidR="00856B82" w:rsidRPr="00247623">
        <w:rPr>
          <w:rFonts w:asciiTheme="minorHAnsi" w:hAnsiTheme="minorHAnsi" w:cstheme="minorHAnsi"/>
          <w:sz w:val="24"/>
          <w:szCs w:val="24"/>
        </w:rPr>
        <w:t> </w:t>
      </w:r>
      <w:r w:rsidRPr="00247623">
        <w:rPr>
          <w:rFonts w:asciiTheme="minorHAnsi" w:hAnsiTheme="minorHAnsi" w:cstheme="minorHAnsi"/>
          <w:sz w:val="24"/>
          <w:szCs w:val="24"/>
        </w:rPr>
        <w:t>treści zgodnej z projektem umowy.</w:t>
      </w:r>
    </w:p>
    <w:p w:rsidR="00247623" w:rsidRDefault="007E112E" w:rsidP="00085E17">
      <w:pPr>
        <w:pStyle w:val="Tekstpodstawowy"/>
        <w:numPr>
          <w:ilvl w:val="0"/>
          <w:numId w:val="11"/>
        </w:numPr>
        <w:spacing w:line="276" w:lineRule="auto"/>
        <w:jc w:val="both"/>
        <w:rPr>
          <w:rFonts w:asciiTheme="minorHAnsi" w:hAnsiTheme="minorHAnsi" w:cstheme="minorHAnsi"/>
          <w:sz w:val="24"/>
          <w:szCs w:val="24"/>
        </w:rPr>
      </w:pPr>
      <w:r w:rsidRPr="00247623">
        <w:rPr>
          <w:rFonts w:asciiTheme="minorHAnsi" w:hAnsiTheme="minorHAnsi" w:cstheme="minorHAnsi"/>
          <w:sz w:val="24"/>
          <w:szCs w:val="24"/>
        </w:rPr>
        <w:lastRenderedPageBreak/>
        <w:t>Zamawiający w terminie 14 (czternastu) dni zgłosi w formie pisemnej zastrzeżenia do przedłożonego projektu umowy o podwykonawstwo, której przedmiotem są roboty budowlane (wymagania dotyczące umów o podwykonawstwo robót budowlanych) w przypadku, gdy:</w:t>
      </w:r>
    </w:p>
    <w:p w:rsidR="00247623" w:rsidRDefault="007E112E" w:rsidP="00085E17">
      <w:pPr>
        <w:pStyle w:val="Tekstpodstawowy"/>
        <w:numPr>
          <w:ilvl w:val="1"/>
          <w:numId w:val="11"/>
        </w:numPr>
        <w:spacing w:line="276" w:lineRule="auto"/>
        <w:jc w:val="both"/>
        <w:rPr>
          <w:rFonts w:asciiTheme="minorHAnsi" w:hAnsiTheme="minorHAnsi" w:cstheme="minorHAnsi"/>
          <w:sz w:val="24"/>
          <w:szCs w:val="24"/>
        </w:rPr>
      </w:pPr>
      <w:r w:rsidRPr="00247623">
        <w:rPr>
          <w:rFonts w:asciiTheme="minorHAnsi" w:hAnsiTheme="minorHAnsi" w:cstheme="minorHAnsi"/>
          <w:sz w:val="24"/>
          <w:szCs w:val="24"/>
        </w:rPr>
        <w:t xml:space="preserve">termin zapłaty wynagrodzenia podwykonawcy lub dalszemu podwykonawcy przewidziany w umowie o podwykonawstwo jest dłuższy niż </w:t>
      </w:r>
      <w:r w:rsidR="00D7188C" w:rsidRPr="00247623">
        <w:rPr>
          <w:rFonts w:asciiTheme="minorHAnsi" w:hAnsiTheme="minorHAnsi" w:cstheme="minorHAnsi"/>
          <w:sz w:val="24"/>
          <w:szCs w:val="24"/>
        </w:rPr>
        <w:t>30</w:t>
      </w:r>
      <w:r w:rsidRPr="00247623">
        <w:rPr>
          <w:rFonts w:asciiTheme="minorHAnsi" w:hAnsiTheme="minorHAnsi" w:cstheme="minorHAnsi"/>
          <w:sz w:val="24"/>
          <w:szCs w:val="24"/>
        </w:rPr>
        <w:t xml:space="preserve"> (</w:t>
      </w:r>
      <w:r w:rsidR="00D7188C" w:rsidRPr="00247623">
        <w:rPr>
          <w:rFonts w:asciiTheme="minorHAnsi" w:hAnsiTheme="minorHAnsi" w:cstheme="minorHAnsi"/>
          <w:sz w:val="24"/>
          <w:szCs w:val="24"/>
        </w:rPr>
        <w:t>trzydzieści</w:t>
      </w:r>
      <w:r w:rsidRPr="00247623">
        <w:rPr>
          <w:rFonts w:asciiTheme="minorHAnsi" w:hAnsiTheme="minorHAnsi" w:cstheme="minorHAnsi"/>
          <w:sz w:val="24"/>
          <w:szCs w:val="24"/>
        </w:rPr>
        <w:t xml:space="preserve">) dni od dnia </w:t>
      </w:r>
      <w:r w:rsidR="0030480F" w:rsidRPr="00247623">
        <w:rPr>
          <w:rFonts w:asciiTheme="minorHAnsi" w:hAnsiTheme="minorHAnsi" w:cstheme="minorHAnsi"/>
          <w:sz w:val="24"/>
          <w:szCs w:val="24"/>
        </w:rPr>
        <w:t>doręczenia</w:t>
      </w:r>
      <w:r w:rsidRPr="00247623">
        <w:rPr>
          <w:rFonts w:asciiTheme="minorHAnsi" w:hAnsiTheme="minorHAnsi" w:cstheme="minorHAnsi"/>
          <w:sz w:val="24"/>
          <w:szCs w:val="24"/>
        </w:rPr>
        <w:t xml:space="preserve"> przez podwykonawcę lub dalszego podwykonawcę faktury lub rachunku, potwierdzających wykonanie zleconej podwykonawcy lub dalszemu podwykonawcy dostawy, usługi lub roboty budowlanej,</w:t>
      </w:r>
    </w:p>
    <w:p w:rsidR="00247623" w:rsidRDefault="007E112E" w:rsidP="00085E17">
      <w:pPr>
        <w:pStyle w:val="Tekstpodstawowy"/>
        <w:numPr>
          <w:ilvl w:val="1"/>
          <w:numId w:val="11"/>
        </w:numPr>
        <w:spacing w:line="276" w:lineRule="auto"/>
        <w:jc w:val="both"/>
        <w:rPr>
          <w:rFonts w:asciiTheme="minorHAnsi" w:hAnsiTheme="minorHAnsi" w:cstheme="minorHAnsi"/>
          <w:sz w:val="24"/>
          <w:szCs w:val="24"/>
        </w:rPr>
      </w:pPr>
      <w:r w:rsidRPr="00247623">
        <w:rPr>
          <w:rFonts w:asciiTheme="minorHAnsi" w:hAnsiTheme="minorHAnsi" w:cstheme="minorHAnsi"/>
          <w:sz w:val="24"/>
          <w:szCs w:val="24"/>
        </w:rPr>
        <w:t>umowa o podwykonawstwo (dalsze podwykonawstwo) nie zawiera zapisów o</w:t>
      </w:r>
      <w:r w:rsidR="00D7717F" w:rsidRPr="00247623">
        <w:rPr>
          <w:rFonts w:asciiTheme="minorHAnsi" w:hAnsiTheme="minorHAnsi" w:cstheme="minorHAnsi"/>
          <w:sz w:val="24"/>
          <w:szCs w:val="24"/>
        </w:rPr>
        <w:t> </w:t>
      </w:r>
      <w:r w:rsidRPr="00247623">
        <w:rPr>
          <w:rFonts w:asciiTheme="minorHAnsi" w:hAnsiTheme="minorHAnsi" w:cstheme="minorHAnsi"/>
          <w:sz w:val="24"/>
          <w:szCs w:val="24"/>
        </w:rPr>
        <w:t>obowiązku zatrudnienia przez</w:t>
      </w:r>
      <w:r w:rsidR="00D7717F" w:rsidRPr="00247623">
        <w:rPr>
          <w:rFonts w:asciiTheme="minorHAnsi" w:hAnsiTheme="minorHAnsi" w:cstheme="minorHAnsi"/>
          <w:sz w:val="24"/>
          <w:szCs w:val="24"/>
        </w:rPr>
        <w:t xml:space="preserve"> </w:t>
      </w:r>
      <w:r w:rsidRPr="00247623">
        <w:rPr>
          <w:rFonts w:asciiTheme="minorHAnsi" w:hAnsiTheme="minorHAnsi" w:cstheme="minorHAnsi"/>
          <w:sz w:val="24"/>
          <w:szCs w:val="24"/>
        </w:rPr>
        <w:t xml:space="preserve">podwykonawcę (dalszego podwykonawcę) </w:t>
      </w:r>
      <w:r w:rsidR="003D41C0" w:rsidRPr="00247623">
        <w:rPr>
          <w:rFonts w:asciiTheme="minorHAnsi" w:hAnsiTheme="minorHAnsi" w:cstheme="minorHAnsi"/>
          <w:sz w:val="24"/>
          <w:szCs w:val="24"/>
        </w:rPr>
        <w:t xml:space="preserve">na podstawie </w:t>
      </w:r>
      <w:r w:rsidR="00856B82" w:rsidRPr="00247623">
        <w:rPr>
          <w:rFonts w:asciiTheme="minorHAnsi" w:hAnsiTheme="minorHAnsi" w:cstheme="minorHAnsi"/>
          <w:sz w:val="24"/>
          <w:szCs w:val="24"/>
        </w:rPr>
        <w:t>umowy o pracę</w:t>
      </w:r>
      <w:r w:rsidRPr="00247623">
        <w:rPr>
          <w:rFonts w:asciiTheme="minorHAnsi" w:hAnsiTheme="minorHAnsi" w:cstheme="minorHAnsi"/>
          <w:sz w:val="24"/>
          <w:szCs w:val="24"/>
        </w:rPr>
        <w:t xml:space="preserve"> osób wykonujących czynności, o których mowa w § </w:t>
      </w:r>
      <w:r w:rsidR="00856B82" w:rsidRPr="00247623">
        <w:rPr>
          <w:rFonts w:asciiTheme="minorHAnsi" w:hAnsiTheme="minorHAnsi" w:cstheme="minorHAnsi"/>
          <w:sz w:val="24"/>
          <w:szCs w:val="24"/>
        </w:rPr>
        <w:t>8</w:t>
      </w:r>
      <w:r w:rsidRPr="00247623">
        <w:rPr>
          <w:rFonts w:asciiTheme="minorHAnsi" w:hAnsiTheme="minorHAnsi" w:cstheme="minorHAnsi"/>
          <w:sz w:val="24"/>
          <w:szCs w:val="24"/>
        </w:rPr>
        <w:t xml:space="preserve"> ust.</w:t>
      </w:r>
      <w:r w:rsidR="00D7717F" w:rsidRPr="00247623">
        <w:rPr>
          <w:rFonts w:asciiTheme="minorHAnsi" w:hAnsiTheme="minorHAnsi" w:cstheme="minorHAnsi"/>
          <w:sz w:val="24"/>
          <w:szCs w:val="24"/>
        </w:rPr>
        <w:t> </w:t>
      </w:r>
      <w:r w:rsidRPr="00247623">
        <w:rPr>
          <w:rFonts w:asciiTheme="minorHAnsi" w:hAnsiTheme="minorHAnsi" w:cstheme="minorHAnsi"/>
          <w:sz w:val="24"/>
          <w:szCs w:val="24"/>
        </w:rPr>
        <w:t>11 niniejszej Umowy,</w:t>
      </w:r>
    </w:p>
    <w:p w:rsidR="00247623" w:rsidRDefault="007E112E" w:rsidP="00085E17">
      <w:pPr>
        <w:pStyle w:val="Tekstpodstawowy"/>
        <w:numPr>
          <w:ilvl w:val="1"/>
          <w:numId w:val="11"/>
        </w:numPr>
        <w:spacing w:line="276" w:lineRule="auto"/>
        <w:jc w:val="both"/>
        <w:rPr>
          <w:rFonts w:asciiTheme="minorHAnsi" w:hAnsiTheme="minorHAnsi" w:cstheme="minorHAnsi"/>
          <w:sz w:val="24"/>
          <w:szCs w:val="24"/>
        </w:rPr>
      </w:pPr>
      <w:r w:rsidRPr="00247623">
        <w:rPr>
          <w:rFonts w:asciiTheme="minorHAnsi" w:hAnsiTheme="minorHAnsi" w:cstheme="minorHAnsi"/>
          <w:sz w:val="24"/>
          <w:szCs w:val="24"/>
        </w:rPr>
        <w:t>umowa o podwykonawstwo (dalsze podwykonawstwo) zawiera zapisy uzależniające dokonanie zapłaty na rzecz podwykonawcy (dalszego podwykonawcy) od odbioru robót przez Zamawiającego lub od zapłaty należności Wykonawcy przez Zamawiającego,</w:t>
      </w:r>
    </w:p>
    <w:p w:rsidR="00247623" w:rsidRDefault="00D7188C" w:rsidP="00085E17">
      <w:pPr>
        <w:pStyle w:val="Tekstpodstawowy"/>
        <w:numPr>
          <w:ilvl w:val="1"/>
          <w:numId w:val="11"/>
        </w:numPr>
        <w:spacing w:line="276" w:lineRule="auto"/>
        <w:jc w:val="both"/>
        <w:rPr>
          <w:rFonts w:asciiTheme="minorHAnsi" w:hAnsiTheme="minorHAnsi" w:cstheme="minorHAnsi"/>
          <w:sz w:val="24"/>
          <w:szCs w:val="24"/>
        </w:rPr>
      </w:pPr>
      <w:r w:rsidRPr="00247623">
        <w:rPr>
          <w:rFonts w:asciiTheme="minorHAnsi" w:hAnsiTheme="minorHAnsi" w:cstheme="minorHAnsi"/>
          <w:sz w:val="24"/>
          <w:szCs w:val="24"/>
        </w:rPr>
        <w:t xml:space="preserve">umowa o podwykonawstwo (dalsze podwykonawstwo) zawiera </w:t>
      </w:r>
      <w:r w:rsidR="0035226B" w:rsidRPr="00247623">
        <w:rPr>
          <w:rFonts w:asciiTheme="minorHAnsi" w:hAnsiTheme="minorHAnsi" w:cstheme="minorHAnsi"/>
          <w:sz w:val="24"/>
          <w:szCs w:val="24"/>
        </w:rPr>
        <w:t>postanowienia</w:t>
      </w:r>
      <w:r w:rsidRPr="00247623">
        <w:rPr>
          <w:rFonts w:asciiTheme="minorHAnsi" w:hAnsiTheme="minorHAnsi" w:cstheme="minorHAnsi"/>
          <w:sz w:val="24"/>
          <w:szCs w:val="24"/>
        </w:rPr>
        <w:t xml:space="preserve"> kształtujące prawa i obowiązki podwykonawcy w zakresie kar umownych oraz postanowień dotyczących warunków wypłaty wynagrodzenia w sposób </w:t>
      </w:r>
      <w:r w:rsidR="0035226B" w:rsidRPr="00247623">
        <w:rPr>
          <w:rFonts w:asciiTheme="minorHAnsi" w:hAnsiTheme="minorHAnsi" w:cstheme="minorHAnsi"/>
          <w:sz w:val="24"/>
          <w:szCs w:val="24"/>
        </w:rPr>
        <w:t>dla niego mniej korzystny niż prawa i obowiązki Wykonawcy</w:t>
      </w:r>
      <w:r w:rsidRPr="00247623">
        <w:rPr>
          <w:rFonts w:asciiTheme="minorHAnsi" w:hAnsiTheme="minorHAnsi" w:cstheme="minorHAnsi"/>
          <w:sz w:val="24"/>
          <w:szCs w:val="24"/>
        </w:rPr>
        <w:t xml:space="preserve"> </w:t>
      </w:r>
      <w:r w:rsidR="00D35BEA" w:rsidRPr="00247623">
        <w:rPr>
          <w:rFonts w:asciiTheme="minorHAnsi" w:hAnsiTheme="minorHAnsi" w:cstheme="minorHAnsi"/>
          <w:sz w:val="24"/>
          <w:szCs w:val="24"/>
        </w:rPr>
        <w:t>ukształtowane postanowieniami niniejszej Umowy.</w:t>
      </w:r>
    </w:p>
    <w:p w:rsidR="00247623" w:rsidRDefault="007E112E" w:rsidP="00085E17">
      <w:pPr>
        <w:pStyle w:val="Tekstpodstawowy"/>
        <w:numPr>
          <w:ilvl w:val="0"/>
          <w:numId w:val="11"/>
        </w:numPr>
        <w:spacing w:line="276" w:lineRule="auto"/>
        <w:jc w:val="both"/>
        <w:rPr>
          <w:rFonts w:asciiTheme="minorHAnsi" w:hAnsiTheme="minorHAnsi" w:cstheme="minorHAnsi"/>
          <w:sz w:val="24"/>
          <w:szCs w:val="24"/>
        </w:rPr>
      </w:pPr>
      <w:r w:rsidRPr="00247623">
        <w:rPr>
          <w:rFonts w:asciiTheme="minorHAnsi" w:hAnsiTheme="minorHAnsi" w:cstheme="minorHAnsi"/>
          <w:sz w:val="24"/>
          <w:szCs w:val="24"/>
        </w:rPr>
        <w:t>Niezgłoszenie w formie pisemnej zastrzeżeń do przedłożonego projektu umowy o podwykonawstwo (dalsze podwykonawstwo), której przedmiotem są roboty budowlane, w terminie wskazanym w ust. 4</w:t>
      </w:r>
      <w:r w:rsidR="00856B82" w:rsidRPr="00247623">
        <w:rPr>
          <w:rFonts w:asciiTheme="minorHAnsi" w:hAnsiTheme="minorHAnsi" w:cstheme="minorHAnsi"/>
          <w:sz w:val="24"/>
          <w:szCs w:val="24"/>
        </w:rPr>
        <w:t>, powyżej</w:t>
      </w:r>
      <w:r w:rsidRPr="00247623">
        <w:rPr>
          <w:rFonts w:asciiTheme="minorHAnsi" w:hAnsiTheme="minorHAnsi" w:cstheme="minorHAnsi"/>
          <w:sz w:val="24"/>
          <w:szCs w:val="24"/>
        </w:rPr>
        <w:t xml:space="preserve"> uważa się za akceptację projektu umowy przez</w:t>
      </w:r>
      <w:r w:rsidR="00856B82" w:rsidRPr="00247623">
        <w:rPr>
          <w:rFonts w:asciiTheme="minorHAnsi" w:hAnsiTheme="minorHAnsi" w:cstheme="minorHAnsi"/>
          <w:sz w:val="24"/>
          <w:szCs w:val="24"/>
        </w:rPr>
        <w:t xml:space="preserve"> </w:t>
      </w:r>
      <w:r w:rsidRPr="00247623">
        <w:rPr>
          <w:rFonts w:asciiTheme="minorHAnsi" w:hAnsiTheme="minorHAnsi" w:cstheme="minorHAnsi"/>
          <w:sz w:val="24"/>
          <w:szCs w:val="24"/>
        </w:rPr>
        <w:t>Zamawiającego.</w:t>
      </w:r>
    </w:p>
    <w:p w:rsidR="00247623" w:rsidRDefault="007E112E" w:rsidP="00085E17">
      <w:pPr>
        <w:pStyle w:val="Tekstpodstawowy"/>
        <w:numPr>
          <w:ilvl w:val="0"/>
          <w:numId w:val="11"/>
        </w:numPr>
        <w:spacing w:line="276" w:lineRule="auto"/>
        <w:jc w:val="both"/>
        <w:rPr>
          <w:rFonts w:asciiTheme="minorHAnsi" w:hAnsiTheme="minorHAnsi" w:cstheme="minorHAnsi"/>
          <w:sz w:val="24"/>
          <w:szCs w:val="24"/>
        </w:rPr>
      </w:pPr>
      <w:r w:rsidRPr="00247623">
        <w:rPr>
          <w:rFonts w:asciiTheme="minorHAnsi" w:hAnsiTheme="minorHAnsi" w:cstheme="minorHAnsi"/>
          <w:sz w:val="24"/>
          <w:szCs w:val="24"/>
        </w:rPr>
        <w:t>Wykonawca, podwykonawca lub dalszy podwykonawca zamówienia przedkłada Zamawiającemu poświadczoną (przez przedkładającego) za zgodność z oryginałem kopię zawartej umowy o podwykonawstwo (dalsze podwykonawstwo), której przedmiotem są roboty budowlane, w terminie 7 (siedmiu) dni od dnia jej zawarcia.</w:t>
      </w:r>
    </w:p>
    <w:p w:rsidR="00247623" w:rsidRDefault="007E112E" w:rsidP="00085E17">
      <w:pPr>
        <w:pStyle w:val="Tekstpodstawowy"/>
        <w:numPr>
          <w:ilvl w:val="0"/>
          <w:numId w:val="11"/>
        </w:numPr>
        <w:spacing w:line="276" w:lineRule="auto"/>
        <w:jc w:val="both"/>
        <w:rPr>
          <w:rFonts w:asciiTheme="minorHAnsi" w:hAnsiTheme="minorHAnsi" w:cstheme="minorHAnsi"/>
          <w:sz w:val="24"/>
          <w:szCs w:val="24"/>
        </w:rPr>
      </w:pPr>
      <w:r w:rsidRPr="00247623">
        <w:rPr>
          <w:rFonts w:asciiTheme="minorHAnsi" w:hAnsiTheme="minorHAnsi" w:cstheme="minorHAnsi"/>
          <w:sz w:val="24"/>
          <w:szCs w:val="24"/>
        </w:rPr>
        <w:t>Zamawiający w terminie 14 (czternastu) dni zgłasza w formie pisemnej sprzeciw do</w:t>
      </w:r>
      <w:r w:rsidR="00856B82" w:rsidRPr="00247623">
        <w:rPr>
          <w:rFonts w:asciiTheme="minorHAnsi" w:hAnsiTheme="minorHAnsi" w:cstheme="minorHAnsi"/>
          <w:sz w:val="24"/>
          <w:szCs w:val="24"/>
        </w:rPr>
        <w:t xml:space="preserve"> </w:t>
      </w:r>
      <w:r w:rsidRPr="00247623">
        <w:rPr>
          <w:rFonts w:asciiTheme="minorHAnsi" w:hAnsiTheme="minorHAnsi" w:cstheme="minorHAnsi"/>
          <w:sz w:val="24"/>
          <w:szCs w:val="24"/>
        </w:rPr>
        <w:t xml:space="preserve">przedłożonej umowy o podwykonawstwo (dalsze podwykonawstwo), której przedmiotem są roboty budowlane, w przypadkach, o których mowa w ust. 4 powyżej. </w:t>
      </w:r>
    </w:p>
    <w:p w:rsidR="00247623" w:rsidRDefault="007E112E" w:rsidP="00085E17">
      <w:pPr>
        <w:pStyle w:val="Tekstpodstawowy"/>
        <w:numPr>
          <w:ilvl w:val="0"/>
          <w:numId w:val="11"/>
        </w:numPr>
        <w:spacing w:line="276" w:lineRule="auto"/>
        <w:jc w:val="both"/>
        <w:rPr>
          <w:rFonts w:asciiTheme="minorHAnsi" w:hAnsiTheme="minorHAnsi" w:cstheme="minorHAnsi"/>
          <w:sz w:val="24"/>
          <w:szCs w:val="24"/>
        </w:rPr>
      </w:pPr>
      <w:r w:rsidRPr="00247623">
        <w:rPr>
          <w:rFonts w:asciiTheme="minorHAnsi" w:hAnsiTheme="minorHAnsi" w:cstheme="minorHAnsi"/>
          <w:sz w:val="24"/>
          <w:szCs w:val="24"/>
        </w:rPr>
        <w:t xml:space="preserve">Niezgłoszenie w formie pisemnej sprzeciwu do przedłożonej umowy o podwykonawstwo (dalsze podwykonawstwo), której przedmiotem są roboty budowlane, w terminie określonym w ust. 7, </w:t>
      </w:r>
      <w:r w:rsidR="00856B82" w:rsidRPr="00247623">
        <w:rPr>
          <w:rFonts w:asciiTheme="minorHAnsi" w:hAnsiTheme="minorHAnsi" w:cstheme="minorHAnsi"/>
          <w:sz w:val="24"/>
          <w:szCs w:val="24"/>
        </w:rPr>
        <w:t xml:space="preserve">powyżej, </w:t>
      </w:r>
      <w:r w:rsidRPr="00247623">
        <w:rPr>
          <w:rFonts w:asciiTheme="minorHAnsi" w:hAnsiTheme="minorHAnsi" w:cstheme="minorHAnsi"/>
          <w:sz w:val="24"/>
          <w:szCs w:val="24"/>
        </w:rPr>
        <w:t>uważa się za</w:t>
      </w:r>
      <w:r w:rsidR="00856B82" w:rsidRPr="00247623">
        <w:rPr>
          <w:rFonts w:asciiTheme="minorHAnsi" w:hAnsiTheme="minorHAnsi" w:cstheme="minorHAnsi"/>
          <w:sz w:val="24"/>
          <w:szCs w:val="24"/>
        </w:rPr>
        <w:t xml:space="preserve"> </w:t>
      </w:r>
      <w:r w:rsidRPr="00247623">
        <w:rPr>
          <w:rFonts w:asciiTheme="minorHAnsi" w:hAnsiTheme="minorHAnsi" w:cstheme="minorHAnsi"/>
          <w:sz w:val="24"/>
          <w:szCs w:val="24"/>
        </w:rPr>
        <w:t>akceptację umowy przez Zamawiającego. Wykonawca zobowiązuje się, że przystąpienie do realizacji przez podwykonawcę (dalszego podwykonawcę) umowy o podwykonawstwo (dalsze podwykonawstwo), której przedmiotem są roboty budowlane nastąpi wyłącznie po akceptacji takiej umowy przez Zamawiającego.</w:t>
      </w:r>
    </w:p>
    <w:p w:rsidR="00247623" w:rsidRDefault="007E112E" w:rsidP="00085E17">
      <w:pPr>
        <w:pStyle w:val="Tekstpodstawowy"/>
        <w:numPr>
          <w:ilvl w:val="0"/>
          <w:numId w:val="11"/>
        </w:numPr>
        <w:spacing w:line="276" w:lineRule="auto"/>
        <w:jc w:val="both"/>
        <w:rPr>
          <w:rFonts w:asciiTheme="minorHAnsi" w:hAnsiTheme="minorHAnsi" w:cstheme="minorHAnsi"/>
          <w:sz w:val="24"/>
          <w:szCs w:val="24"/>
        </w:rPr>
      </w:pPr>
      <w:r w:rsidRPr="00247623">
        <w:rPr>
          <w:rFonts w:asciiTheme="minorHAnsi" w:hAnsiTheme="minorHAnsi" w:cstheme="minorHAnsi"/>
          <w:sz w:val="24"/>
          <w:szCs w:val="24"/>
        </w:rPr>
        <w:lastRenderedPageBreak/>
        <w:t xml:space="preserve">Wykonawca, podwykonawca lub dalszy podwykonawca zamówienia na roboty budowlane przedkłada Zamawiającemu poświadczoną za zgodność z oryginałem kopię zawartej umowy o podwykonawstwo (dalsze podwykonawstwo), której przedmiotem są dostawy lub usługi, w terminie </w:t>
      </w:r>
      <w:r w:rsidR="009C581F" w:rsidRPr="00247623">
        <w:rPr>
          <w:rFonts w:asciiTheme="minorHAnsi" w:hAnsiTheme="minorHAnsi" w:cstheme="minorHAnsi"/>
          <w:sz w:val="24"/>
          <w:szCs w:val="24"/>
        </w:rPr>
        <w:t>7 (</w:t>
      </w:r>
      <w:r w:rsidRPr="00247623">
        <w:rPr>
          <w:rFonts w:asciiTheme="minorHAnsi" w:hAnsiTheme="minorHAnsi" w:cstheme="minorHAnsi"/>
          <w:sz w:val="24"/>
          <w:szCs w:val="24"/>
        </w:rPr>
        <w:t>siedmiu</w:t>
      </w:r>
      <w:r w:rsidR="009C581F" w:rsidRPr="00247623">
        <w:rPr>
          <w:rFonts w:asciiTheme="minorHAnsi" w:hAnsiTheme="minorHAnsi" w:cstheme="minorHAnsi"/>
          <w:sz w:val="24"/>
          <w:szCs w:val="24"/>
        </w:rPr>
        <w:t>)</w:t>
      </w:r>
      <w:r w:rsidRPr="00247623">
        <w:rPr>
          <w:rFonts w:asciiTheme="minorHAnsi" w:hAnsiTheme="minorHAnsi" w:cstheme="minorHAnsi"/>
          <w:sz w:val="24"/>
          <w:szCs w:val="24"/>
        </w:rPr>
        <w:t xml:space="preserve"> dni od dnia jej zawarcia, z wyłączeniem umów o podwykonawstwo (dalsze podwykonawstwo) o wartości mniejszej niż 0,5 % wartości </w:t>
      </w:r>
      <w:r w:rsidR="00795CCC" w:rsidRPr="00247623">
        <w:rPr>
          <w:rFonts w:asciiTheme="minorHAnsi" w:hAnsiTheme="minorHAnsi" w:cstheme="minorHAnsi"/>
          <w:sz w:val="24"/>
          <w:szCs w:val="24"/>
        </w:rPr>
        <w:t>U</w:t>
      </w:r>
      <w:r w:rsidRPr="00247623">
        <w:rPr>
          <w:rFonts w:asciiTheme="minorHAnsi" w:hAnsiTheme="minorHAnsi" w:cstheme="minorHAnsi"/>
          <w:sz w:val="24"/>
          <w:szCs w:val="24"/>
        </w:rPr>
        <w:t>mowy brutto wskazanej w § 1</w:t>
      </w:r>
      <w:r w:rsidR="00856B82" w:rsidRPr="00247623">
        <w:rPr>
          <w:rFonts w:asciiTheme="minorHAnsi" w:hAnsiTheme="minorHAnsi" w:cstheme="minorHAnsi"/>
          <w:sz w:val="24"/>
          <w:szCs w:val="24"/>
        </w:rPr>
        <w:t>1</w:t>
      </w:r>
      <w:r w:rsidRPr="00247623">
        <w:rPr>
          <w:rFonts w:asciiTheme="minorHAnsi" w:hAnsiTheme="minorHAnsi" w:cstheme="minorHAnsi"/>
          <w:sz w:val="24"/>
          <w:szCs w:val="24"/>
        </w:rPr>
        <w:t xml:space="preserve"> ust. 1 niniejszej </w:t>
      </w:r>
      <w:r w:rsidR="00856B82" w:rsidRPr="00247623">
        <w:rPr>
          <w:rFonts w:asciiTheme="minorHAnsi" w:hAnsiTheme="minorHAnsi" w:cstheme="minorHAnsi"/>
          <w:sz w:val="24"/>
          <w:szCs w:val="24"/>
        </w:rPr>
        <w:t>u</w:t>
      </w:r>
      <w:r w:rsidRPr="00247623">
        <w:rPr>
          <w:rFonts w:asciiTheme="minorHAnsi" w:hAnsiTheme="minorHAnsi" w:cstheme="minorHAnsi"/>
          <w:sz w:val="24"/>
          <w:szCs w:val="24"/>
        </w:rPr>
        <w:t>mowy, jako niepodlegające niniejszemu obowiązkowi, przy czym wyłączenie to nie dotyczy umów o podwykonawstwo o wartości większej niż 50 000 zł.</w:t>
      </w:r>
    </w:p>
    <w:p w:rsidR="00247623" w:rsidRDefault="007E112E" w:rsidP="00085E17">
      <w:pPr>
        <w:pStyle w:val="Tekstpodstawowy"/>
        <w:numPr>
          <w:ilvl w:val="0"/>
          <w:numId w:val="11"/>
        </w:numPr>
        <w:spacing w:line="276" w:lineRule="auto"/>
        <w:jc w:val="both"/>
        <w:rPr>
          <w:rFonts w:asciiTheme="minorHAnsi" w:hAnsiTheme="minorHAnsi" w:cstheme="minorHAnsi"/>
          <w:sz w:val="24"/>
          <w:szCs w:val="24"/>
        </w:rPr>
      </w:pPr>
      <w:r w:rsidRPr="00247623">
        <w:rPr>
          <w:rFonts w:asciiTheme="minorHAnsi" w:hAnsiTheme="minorHAnsi" w:cstheme="minorHAnsi"/>
          <w:sz w:val="24"/>
          <w:szCs w:val="24"/>
        </w:rPr>
        <w:t xml:space="preserve">W przypadku, o którym mowa w ust. 9, </w:t>
      </w:r>
      <w:r w:rsidR="00856B82" w:rsidRPr="00247623">
        <w:rPr>
          <w:rFonts w:asciiTheme="minorHAnsi" w:hAnsiTheme="minorHAnsi" w:cstheme="minorHAnsi"/>
          <w:sz w:val="24"/>
          <w:szCs w:val="24"/>
        </w:rPr>
        <w:t xml:space="preserve">powyżej, </w:t>
      </w:r>
      <w:r w:rsidRPr="00247623">
        <w:rPr>
          <w:rFonts w:asciiTheme="minorHAnsi" w:hAnsiTheme="minorHAnsi" w:cstheme="minorHAnsi"/>
          <w:sz w:val="24"/>
          <w:szCs w:val="24"/>
        </w:rPr>
        <w:t xml:space="preserve">jeżeli termin zapłaty wynagrodzenia jest dłuższy niż określony w ust. 4 pkt </w:t>
      </w:r>
      <w:r w:rsidR="00247623">
        <w:rPr>
          <w:rFonts w:asciiTheme="minorHAnsi" w:hAnsiTheme="minorHAnsi" w:cstheme="minorHAnsi"/>
          <w:sz w:val="24"/>
          <w:szCs w:val="24"/>
        </w:rPr>
        <w:t>4.1.</w:t>
      </w:r>
      <w:r w:rsidRPr="00247623">
        <w:rPr>
          <w:rFonts w:asciiTheme="minorHAnsi" w:hAnsiTheme="minorHAnsi" w:cstheme="minorHAnsi"/>
          <w:sz w:val="24"/>
          <w:szCs w:val="24"/>
        </w:rPr>
        <w:t xml:space="preserve"> powyżej, Zamawiający poinformuje o tym Wykonawcę i wezwie go do doprowadzenia do zmiany tej umowy w terminie nie dłuższym niż 7 (siedem) dni od</w:t>
      </w:r>
      <w:r w:rsidR="00856B82" w:rsidRPr="00247623">
        <w:rPr>
          <w:rFonts w:asciiTheme="minorHAnsi" w:hAnsiTheme="minorHAnsi" w:cstheme="minorHAnsi"/>
          <w:sz w:val="24"/>
          <w:szCs w:val="24"/>
        </w:rPr>
        <w:t xml:space="preserve"> </w:t>
      </w:r>
      <w:r w:rsidRPr="00247623">
        <w:rPr>
          <w:rFonts w:asciiTheme="minorHAnsi" w:hAnsiTheme="minorHAnsi" w:cstheme="minorHAnsi"/>
          <w:sz w:val="24"/>
          <w:szCs w:val="24"/>
        </w:rPr>
        <w:t>otrzymania wezwania, pod rygorem wystąpienia o zapłatę kary umownej.</w:t>
      </w:r>
    </w:p>
    <w:p w:rsidR="00247623" w:rsidRDefault="007E112E" w:rsidP="00085E17">
      <w:pPr>
        <w:pStyle w:val="Tekstpodstawowy"/>
        <w:numPr>
          <w:ilvl w:val="0"/>
          <w:numId w:val="11"/>
        </w:numPr>
        <w:spacing w:line="276" w:lineRule="auto"/>
        <w:jc w:val="both"/>
        <w:rPr>
          <w:rFonts w:asciiTheme="minorHAnsi" w:hAnsiTheme="minorHAnsi" w:cstheme="minorHAnsi"/>
          <w:sz w:val="24"/>
          <w:szCs w:val="24"/>
        </w:rPr>
      </w:pPr>
      <w:r w:rsidRPr="00247623">
        <w:rPr>
          <w:rFonts w:asciiTheme="minorHAnsi" w:hAnsiTheme="minorHAnsi" w:cstheme="minorHAnsi"/>
          <w:sz w:val="24"/>
          <w:szCs w:val="24"/>
        </w:rPr>
        <w:t>P</w:t>
      </w:r>
      <w:r w:rsidR="009C581F" w:rsidRPr="00247623">
        <w:rPr>
          <w:rFonts w:asciiTheme="minorHAnsi" w:hAnsiTheme="minorHAnsi" w:cstheme="minorHAnsi"/>
          <w:sz w:val="24"/>
          <w:szCs w:val="24"/>
        </w:rPr>
        <w:t>ostanowienia</w:t>
      </w:r>
      <w:r w:rsidRPr="00247623">
        <w:rPr>
          <w:rFonts w:asciiTheme="minorHAnsi" w:hAnsiTheme="minorHAnsi" w:cstheme="minorHAnsi"/>
          <w:sz w:val="24"/>
          <w:szCs w:val="24"/>
        </w:rPr>
        <w:t xml:space="preserve"> ust. 2-10</w:t>
      </w:r>
      <w:r w:rsidR="00856B82" w:rsidRPr="00247623">
        <w:rPr>
          <w:rFonts w:asciiTheme="minorHAnsi" w:hAnsiTheme="minorHAnsi" w:cstheme="minorHAnsi"/>
          <w:sz w:val="24"/>
          <w:szCs w:val="24"/>
        </w:rPr>
        <w:t>, powyżej,</w:t>
      </w:r>
      <w:r w:rsidRPr="00247623">
        <w:rPr>
          <w:rFonts w:asciiTheme="minorHAnsi" w:hAnsiTheme="minorHAnsi" w:cstheme="minorHAnsi"/>
          <w:sz w:val="24"/>
          <w:szCs w:val="24"/>
        </w:rPr>
        <w:t xml:space="preserve"> stosuje się odpowiednio do zmian umów o podwykonawstwo (dalsze podwykonawstwo).</w:t>
      </w:r>
    </w:p>
    <w:p w:rsidR="00D7717F" w:rsidRPr="00247623" w:rsidRDefault="007E112E" w:rsidP="00085E17">
      <w:pPr>
        <w:pStyle w:val="Tekstpodstawowy"/>
        <w:numPr>
          <w:ilvl w:val="0"/>
          <w:numId w:val="11"/>
        </w:numPr>
        <w:spacing w:line="276" w:lineRule="auto"/>
        <w:jc w:val="both"/>
        <w:rPr>
          <w:rFonts w:asciiTheme="minorHAnsi" w:hAnsiTheme="minorHAnsi" w:cstheme="minorHAnsi"/>
          <w:sz w:val="24"/>
          <w:szCs w:val="24"/>
        </w:rPr>
      </w:pPr>
      <w:r w:rsidRPr="00247623">
        <w:rPr>
          <w:rFonts w:asciiTheme="minorHAnsi" w:hAnsiTheme="minorHAnsi" w:cstheme="minorHAnsi"/>
          <w:sz w:val="24"/>
          <w:szCs w:val="24"/>
        </w:rPr>
        <w:t>Wykonawca odpowiedzialny jest jak za własne działanie lub zaniechanie za działania i zaniechania osób, z których pomocą zobowiązania wynikające z Umowy wyko</w:t>
      </w:r>
      <w:r w:rsidR="009C581F" w:rsidRPr="00247623">
        <w:rPr>
          <w:rFonts w:asciiTheme="minorHAnsi" w:hAnsiTheme="minorHAnsi" w:cstheme="minorHAnsi"/>
          <w:sz w:val="24"/>
          <w:szCs w:val="24"/>
        </w:rPr>
        <w:t>nuje</w:t>
      </w:r>
      <w:r w:rsidRPr="00247623">
        <w:rPr>
          <w:rFonts w:asciiTheme="minorHAnsi" w:hAnsiTheme="minorHAnsi" w:cstheme="minorHAnsi"/>
          <w:sz w:val="24"/>
          <w:szCs w:val="24"/>
        </w:rPr>
        <w:t>, jak również osób, którym wykonanie tych zobowiązań powierza, w tym za działania i zaniechania podwykonawców i dalszych podwykonawców.</w:t>
      </w:r>
    </w:p>
    <w:p w:rsidR="00D7717F" w:rsidRPr="00813CAD" w:rsidRDefault="007E112E" w:rsidP="00813CAD">
      <w:pPr>
        <w:pStyle w:val="Nagwek1"/>
        <w:spacing w:before="240" w:after="120"/>
        <w:jc w:val="center"/>
        <w:rPr>
          <w:rFonts w:asciiTheme="minorHAnsi" w:hAnsiTheme="minorHAnsi" w:cstheme="minorHAnsi"/>
          <w:color w:val="000000" w:themeColor="text1"/>
        </w:rPr>
      </w:pPr>
      <w:r w:rsidRPr="00813CAD">
        <w:rPr>
          <w:rFonts w:asciiTheme="minorHAnsi" w:hAnsiTheme="minorHAnsi" w:cstheme="minorHAnsi"/>
          <w:color w:val="000000" w:themeColor="text1"/>
        </w:rPr>
        <w:t>§ 1</w:t>
      </w:r>
      <w:r w:rsidR="00D7717F" w:rsidRPr="00813CAD">
        <w:rPr>
          <w:rFonts w:asciiTheme="minorHAnsi" w:hAnsiTheme="minorHAnsi" w:cstheme="minorHAnsi"/>
          <w:color w:val="000000" w:themeColor="text1"/>
        </w:rPr>
        <w:t>0</w:t>
      </w:r>
    </w:p>
    <w:p w:rsidR="007E112E" w:rsidRPr="00813CAD" w:rsidRDefault="007E112E" w:rsidP="00813CAD">
      <w:pPr>
        <w:pStyle w:val="Nagwek1"/>
        <w:spacing w:before="120" w:after="120"/>
        <w:jc w:val="center"/>
        <w:rPr>
          <w:rFonts w:asciiTheme="minorHAnsi" w:hAnsiTheme="minorHAnsi" w:cstheme="minorHAnsi"/>
          <w:color w:val="000000" w:themeColor="text1"/>
          <w:sz w:val="24"/>
        </w:rPr>
      </w:pPr>
      <w:r w:rsidRPr="00813CAD">
        <w:rPr>
          <w:rFonts w:asciiTheme="minorHAnsi" w:hAnsiTheme="minorHAnsi" w:cstheme="minorHAnsi"/>
          <w:color w:val="000000" w:themeColor="text1"/>
          <w:sz w:val="24"/>
        </w:rPr>
        <w:t>ODBIORY</w:t>
      </w:r>
    </w:p>
    <w:p w:rsidR="007A2831" w:rsidRDefault="007E112E" w:rsidP="00085E17">
      <w:pPr>
        <w:pStyle w:val="Tekstpodstawowy"/>
        <w:numPr>
          <w:ilvl w:val="0"/>
          <w:numId w:val="3"/>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 xml:space="preserve">W ramach wykonywania </w:t>
      </w:r>
      <w:r w:rsidR="00D7717F" w:rsidRPr="00A25D1B">
        <w:rPr>
          <w:rFonts w:asciiTheme="minorHAnsi" w:hAnsiTheme="minorHAnsi" w:cstheme="minorHAnsi"/>
          <w:sz w:val="24"/>
          <w:szCs w:val="24"/>
        </w:rPr>
        <w:t>u</w:t>
      </w:r>
      <w:r w:rsidRPr="00A25D1B">
        <w:rPr>
          <w:rFonts w:asciiTheme="minorHAnsi" w:hAnsiTheme="minorHAnsi" w:cstheme="minorHAnsi"/>
          <w:sz w:val="24"/>
          <w:szCs w:val="24"/>
        </w:rPr>
        <w:t xml:space="preserve">mowy </w:t>
      </w:r>
      <w:r w:rsidR="00D7717F" w:rsidRPr="00A25D1B">
        <w:rPr>
          <w:rFonts w:asciiTheme="minorHAnsi" w:hAnsiTheme="minorHAnsi" w:cstheme="minorHAnsi"/>
          <w:sz w:val="24"/>
          <w:szCs w:val="24"/>
        </w:rPr>
        <w:t>S</w:t>
      </w:r>
      <w:r w:rsidRPr="00A25D1B">
        <w:rPr>
          <w:rFonts w:asciiTheme="minorHAnsi" w:hAnsiTheme="minorHAnsi" w:cstheme="minorHAnsi"/>
          <w:sz w:val="24"/>
          <w:szCs w:val="24"/>
        </w:rPr>
        <w:t>trony przewidują następujące odbiory:</w:t>
      </w:r>
    </w:p>
    <w:p w:rsidR="007A2831" w:rsidRDefault="007E112E" w:rsidP="00085E17">
      <w:pPr>
        <w:pStyle w:val="Tekstpodstawowy"/>
        <w:numPr>
          <w:ilvl w:val="1"/>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odbiory robót zanikających i ulegających zakryciu,</w:t>
      </w:r>
    </w:p>
    <w:p w:rsidR="007A2831" w:rsidRDefault="007E112E" w:rsidP="00085E17">
      <w:pPr>
        <w:pStyle w:val="Tekstpodstawowy"/>
        <w:numPr>
          <w:ilvl w:val="1"/>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 xml:space="preserve">odbiory częściowe robót, </w:t>
      </w:r>
    </w:p>
    <w:p w:rsidR="007A2831" w:rsidRDefault="007E112E" w:rsidP="00085E17">
      <w:pPr>
        <w:pStyle w:val="Tekstpodstawowy"/>
        <w:numPr>
          <w:ilvl w:val="1"/>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 xml:space="preserve">odbiór końcowy </w:t>
      </w:r>
      <w:r w:rsidR="00D7717F" w:rsidRPr="007A2831">
        <w:rPr>
          <w:rFonts w:asciiTheme="minorHAnsi" w:hAnsiTheme="minorHAnsi" w:cstheme="minorHAnsi"/>
          <w:sz w:val="24"/>
          <w:szCs w:val="24"/>
        </w:rPr>
        <w:t>przedmiotu umowy</w:t>
      </w:r>
      <w:r w:rsidRPr="007A2831">
        <w:rPr>
          <w:rFonts w:asciiTheme="minorHAnsi" w:hAnsiTheme="minorHAnsi" w:cstheme="minorHAnsi"/>
          <w:sz w:val="24"/>
          <w:szCs w:val="24"/>
        </w:rPr>
        <w:t>.</w:t>
      </w:r>
    </w:p>
    <w:p w:rsidR="007A2831" w:rsidRDefault="007E112E" w:rsidP="00085E17">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Wykonawca zgłasza gotowość do odbioru robót zanikających i ulegających zakryciu wpisem do Dziennika Budowy i jednocześnie na piśmie zawiadamia o tej gotowości Zamawiającego.</w:t>
      </w:r>
    </w:p>
    <w:p w:rsidR="007A2831" w:rsidRDefault="007E112E" w:rsidP="00085E17">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Odbioru robót zanikających i</w:t>
      </w:r>
      <w:r w:rsidRPr="007A2831">
        <w:rPr>
          <w:rFonts w:asciiTheme="minorHAnsi" w:hAnsiTheme="minorHAnsi" w:cstheme="minorHAnsi"/>
        </w:rPr>
        <w:t xml:space="preserve"> </w:t>
      </w:r>
      <w:r w:rsidRPr="007A2831">
        <w:rPr>
          <w:rFonts w:asciiTheme="minorHAnsi" w:hAnsiTheme="minorHAnsi" w:cstheme="minorHAnsi"/>
          <w:sz w:val="24"/>
          <w:szCs w:val="24"/>
        </w:rPr>
        <w:t xml:space="preserve">ulegających </w:t>
      </w:r>
      <w:r w:rsidRPr="00F52296">
        <w:rPr>
          <w:rFonts w:asciiTheme="minorHAnsi" w:hAnsiTheme="minorHAnsi" w:cstheme="minorHAnsi"/>
          <w:color w:val="000000" w:themeColor="text1"/>
          <w:sz w:val="24"/>
          <w:szCs w:val="24"/>
        </w:rPr>
        <w:t xml:space="preserve">zakryciu dokonuje </w:t>
      </w:r>
      <w:r w:rsidR="00F52296" w:rsidRPr="00F52296">
        <w:rPr>
          <w:rFonts w:asciiTheme="minorHAnsi" w:hAnsiTheme="minorHAnsi" w:cstheme="minorHAnsi"/>
          <w:color w:val="000000" w:themeColor="text1"/>
          <w:sz w:val="24"/>
          <w:szCs w:val="24"/>
        </w:rPr>
        <w:t>Zamawiający</w:t>
      </w:r>
      <w:r w:rsidR="00F52296">
        <w:rPr>
          <w:rFonts w:asciiTheme="minorHAnsi" w:hAnsiTheme="minorHAnsi" w:cstheme="minorHAnsi"/>
          <w:sz w:val="24"/>
          <w:szCs w:val="24"/>
        </w:rPr>
        <w:t>.</w:t>
      </w:r>
      <w:r w:rsidRPr="007A2831">
        <w:rPr>
          <w:rFonts w:asciiTheme="minorHAnsi" w:hAnsiTheme="minorHAnsi" w:cstheme="minorHAnsi"/>
          <w:sz w:val="24"/>
          <w:szCs w:val="24"/>
        </w:rPr>
        <w:t xml:space="preserve"> </w:t>
      </w:r>
      <w:r w:rsidR="00F52296">
        <w:rPr>
          <w:rFonts w:asciiTheme="minorHAnsi" w:hAnsiTheme="minorHAnsi" w:cstheme="minorHAnsi"/>
          <w:sz w:val="24"/>
          <w:szCs w:val="24"/>
        </w:rPr>
        <w:t>W</w:t>
      </w:r>
      <w:r w:rsidRPr="007A2831">
        <w:rPr>
          <w:rFonts w:asciiTheme="minorHAnsi" w:hAnsiTheme="minorHAnsi" w:cstheme="minorHAnsi"/>
        </w:rPr>
        <w:t xml:space="preserve"> </w:t>
      </w:r>
      <w:r w:rsidRPr="007A2831">
        <w:rPr>
          <w:rFonts w:asciiTheme="minorHAnsi" w:hAnsiTheme="minorHAnsi" w:cstheme="minorHAnsi"/>
          <w:sz w:val="24"/>
          <w:szCs w:val="24"/>
        </w:rPr>
        <w:t>terminie 3</w:t>
      </w:r>
      <w:r w:rsidR="009C581F" w:rsidRPr="007A2831">
        <w:rPr>
          <w:rFonts w:asciiTheme="minorHAnsi" w:hAnsiTheme="minorHAnsi" w:cstheme="minorHAnsi"/>
          <w:sz w:val="24"/>
          <w:szCs w:val="24"/>
        </w:rPr>
        <w:t xml:space="preserve"> (trzech)</w:t>
      </w:r>
      <w:r w:rsidRPr="007A2831">
        <w:rPr>
          <w:rFonts w:asciiTheme="minorHAnsi" w:hAnsiTheme="minorHAnsi" w:cstheme="minorHAnsi"/>
          <w:sz w:val="24"/>
          <w:szCs w:val="24"/>
        </w:rPr>
        <w:t xml:space="preserve"> dni roboczych od zawiadomienia go</w:t>
      </w:r>
      <w:r w:rsidR="00D7717F" w:rsidRPr="007A2831">
        <w:rPr>
          <w:rFonts w:asciiTheme="minorHAnsi" w:hAnsiTheme="minorHAnsi" w:cstheme="minorHAnsi"/>
          <w:sz w:val="24"/>
          <w:szCs w:val="24"/>
        </w:rPr>
        <w:t xml:space="preserve"> </w:t>
      </w:r>
      <w:r w:rsidRPr="007A2831">
        <w:rPr>
          <w:rFonts w:asciiTheme="minorHAnsi" w:hAnsiTheme="minorHAnsi" w:cstheme="minorHAnsi"/>
          <w:sz w:val="24"/>
          <w:szCs w:val="24"/>
        </w:rPr>
        <w:t>o gotowości do odbioru robót zanikających i ulegających zakryciu. Potwierdzeniem odbioru robót zanikających i</w:t>
      </w:r>
      <w:r w:rsidRPr="007A2831">
        <w:rPr>
          <w:rFonts w:asciiTheme="minorHAnsi" w:hAnsiTheme="minorHAnsi" w:cstheme="minorHAnsi"/>
        </w:rPr>
        <w:t xml:space="preserve"> </w:t>
      </w:r>
      <w:r w:rsidRPr="007A2831">
        <w:rPr>
          <w:rFonts w:asciiTheme="minorHAnsi" w:hAnsiTheme="minorHAnsi" w:cstheme="minorHAnsi"/>
          <w:sz w:val="24"/>
          <w:szCs w:val="24"/>
        </w:rPr>
        <w:t xml:space="preserve">ulegających zakryciu jest </w:t>
      </w:r>
      <w:r w:rsidR="00F52296">
        <w:rPr>
          <w:rFonts w:asciiTheme="minorHAnsi" w:hAnsiTheme="minorHAnsi" w:cstheme="minorHAnsi"/>
          <w:sz w:val="24"/>
          <w:szCs w:val="24"/>
        </w:rPr>
        <w:t xml:space="preserve">protokół odbioru robót </w:t>
      </w:r>
      <w:r w:rsidR="00F52296" w:rsidRPr="007A2831">
        <w:rPr>
          <w:rFonts w:asciiTheme="minorHAnsi" w:hAnsiTheme="minorHAnsi" w:cstheme="minorHAnsi"/>
          <w:sz w:val="24"/>
          <w:szCs w:val="24"/>
        </w:rPr>
        <w:t>zanikających i ulegających zakryciu</w:t>
      </w:r>
      <w:r w:rsidR="00F52296">
        <w:rPr>
          <w:rFonts w:asciiTheme="minorHAnsi" w:hAnsiTheme="minorHAnsi" w:cstheme="minorHAnsi"/>
          <w:sz w:val="24"/>
          <w:szCs w:val="24"/>
        </w:rPr>
        <w:t xml:space="preserve">. </w:t>
      </w:r>
    </w:p>
    <w:p w:rsidR="007A2831" w:rsidRDefault="007E112E" w:rsidP="00085E17">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 xml:space="preserve">Wykonawca ma obowiązek </w:t>
      </w:r>
      <w:r w:rsidRPr="00F52296">
        <w:rPr>
          <w:rFonts w:asciiTheme="minorHAnsi" w:hAnsiTheme="minorHAnsi" w:cstheme="minorHAnsi"/>
          <w:color w:val="000000" w:themeColor="text1"/>
          <w:sz w:val="24"/>
          <w:szCs w:val="24"/>
        </w:rPr>
        <w:t xml:space="preserve">umożliwić </w:t>
      </w:r>
      <w:r w:rsidR="009F0608" w:rsidRPr="00F52296">
        <w:rPr>
          <w:rFonts w:asciiTheme="minorHAnsi" w:hAnsiTheme="minorHAnsi" w:cstheme="minorHAnsi"/>
          <w:color w:val="000000" w:themeColor="text1"/>
          <w:sz w:val="24"/>
          <w:szCs w:val="24"/>
        </w:rPr>
        <w:t>Zamawiającemu</w:t>
      </w:r>
      <w:r w:rsidRPr="00F52296">
        <w:rPr>
          <w:rFonts w:asciiTheme="minorHAnsi" w:hAnsiTheme="minorHAnsi" w:cstheme="minorHAnsi"/>
          <w:color w:val="000000" w:themeColor="text1"/>
          <w:sz w:val="24"/>
          <w:szCs w:val="24"/>
        </w:rPr>
        <w:t xml:space="preserve"> sprawdzenie </w:t>
      </w:r>
      <w:r w:rsidRPr="007A2831">
        <w:rPr>
          <w:rFonts w:asciiTheme="minorHAnsi" w:hAnsiTheme="minorHAnsi" w:cstheme="minorHAnsi"/>
          <w:sz w:val="24"/>
          <w:szCs w:val="24"/>
        </w:rPr>
        <w:t>każdej roboty budowlanej zanikającej lub która ulega zakryciu. W</w:t>
      </w:r>
      <w:r w:rsidR="00123023" w:rsidRPr="007A2831">
        <w:rPr>
          <w:rFonts w:asciiTheme="minorHAnsi" w:hAnsiTheme="minorHAnsi" w:cstheme="minorHAnsi"/>
          <w:sz w:val="24"/>
          <w:szCs w:val="24"/>
        </w:rPr>
        <w:t> </w:t>
      </w:r>
      <w:r w:rsidRPr="007A2831">
        <w:rPr>
          <w:rFonts w:asciiTheme="minorHAnsi" w:hAnsiTheme="minorHAnsi" w:cstheme="minorHAnsi"/>
          <w:sz w:val="24"/>
          <w:szCs w:val="24"/>
        </w:rPr>
        <w:t>przypadku braku zgłoszenia lub zawiadomienia Zamawiającego o gotowości do odbioru robót zanikających lub ulegających zakryciu lub dokonania zakrycia tych robót przed ich odbiorem, Wykonawca jest zobowiązany na żądanie Zamawiającego odkryć lub wykonać otwory niezbędne dla</w:t>
      </w:r>
      <w:r w:rsidR="00123023" w:rsidRPr="007A2831">
        <w:rPr>
          <w:rFonts w:asciiTheme="minorHAnsi" w:hAnsiTheme="minorHAnsi" w:cstheme="minorHAnsi"/>
          <w:sz w:val="24"/>
          <w:szCs w:val="24"/>
        </w:rPr>
        <w:t xml:space="preserve"> </w:t>
      </w:r>
      <w:r w:rsidRPr="007A2831">
        <w:rPr>
          <w:rFonts w:asciiTheme="minorHAnsi" w:hAnsiTheme="minorHAnsi" w:cstheme="minorHAnsi"/>
          <w:sz w:val="24"/>
          <w:szCs w:val="24"/>
        </w:rPr>
        <w:t>zbadania robót, a następnie na własny koszt przywrócić stan poprzedni.</w:t>
      </w:r>
    </w:p>
    <w:p w:rsidR="007A2831" w:rsidRDefault="007E112E" w:rsidP="00085E17">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 xml:space="preserve">Wykonawca dokonuje pomiarów kontrolnych i prób dla danego zakresu robót, instalacji, urządzeń wskazanych w </w:t>
      </w:r>
      <w:proofErr w:type="spellStart"/>
      <w:r w:rsidRPr="007A2831">
        <w:rPr>
          <w:rFonts w:asciiTheme="minorHAnsi" w:hAnsiTheme="minorHAnsi" w:cstheme="minorHAnsi"/>
          <w:sz w:val="24"/>
          <w:szCs w:val="24"/>
        </w:rPr>
        <w:t>STWiORB</w:t>
      </w:r>
      <w:proofErr w:type="spellEnd"/>
      <w:r w:rsidRPr="007A2831">
        <w:rPr>
          <w:rFonts w:asciiTheme="minorHAnsi" w:hAnsiTheme="minorHAnsi" w:cstheme="minorHAnsi"/>
          <w:sz w:val="24"/>
          <w:szCs w:val="24"/>
        </w:rPr>
        <w:t xml:space="preserve"> lub wymaganych przez Zamawiającego. Z każdej z</w:t>
      </w:r>
      <w:r w:rsidR="00123023" w:rsidRPr="007A2831">
        <w:rPr>
          <w:rFonts w:asciiTheme="minorHAnsi" w:hAnsiTheme="minorHAnsi" w:cstheme="minorHAnsi"/>
          <w:sz w:val="24"/>
          <w:szCs w:val="24"/>
        </w:rPr>
        <w:t> </w:t>
      </w:r>
      <w:r w:rsidRPr="007A2831">
        <w:rPr>
          <w:rFonts w:asciiTheme="minorHAnsi" w:hAnsiTheme="minorHAnsi" w:cstheme="minorHAnsi"/>
          <w:sz w:val="24"/>
          <w:szCs w:val="24"/>
        </w:rPr>
        <w:t xml:space="preserve">prób </w:t>
      </w:r>
      <w:r w:rsidRPr="007A2831">
        <w:rPr>
          <w:rFonts w:asciiTheme="minorHAnsi" w:hAnsiTheme="minorHAnsi" w:cstheme="minorHAnsi"/>
          <w:sz w:val="24"/>
          <w:szCs w:val="24"/>
        </w:rPr>
        <w:lastRenderedPageBreak/>
        <w:t>Wykonawca sporządza protokół, który podlega akceptacji Zamawiającego. Zamawiający akceptuje lub</w:t>
      </w:r>
      <w:r w:rsidR="00123023" w:rsidRPr="007A2831">
        <w:rPr>
          <w:rFonts w:asciiTheme="minorHAnsi" w:hAnsiTheme="minorHAnsi" w:cstheme="minorHAnsi"/>
          <w:sz w:val="24"/>
          <w:szCs w:val="24"/>
        </w:rPr>
        <w:t xml:space="preserve"> </w:t>
      </w:r>
      <w:r w:rsidRPr="007A2831">
        <w:rPr>
          <w:rFonts w:asciiTheme="minorHAnsi" w:hAnsiTheme="minorHAnsi" w:cstheme="minorHAnsi"/>
          <w:sz w:val="24"/>
          <w:szCs w:val="24"/>
        </w:rPr>
        <w:t>odrzuca protokół w terminie 3 (trzech) dni od jego złożenia kierując do Wykonawcy pisemne uzasadnienie dla zaniechania tej czynności, nakazując powtórzenie lub zaniechanie kolejnych prób lub pomiarów.</w:t>
      </w:r>
    </w:p>
    <w:p w:rsidR="007A2831" w:rsidRDefault="003A7393" w:rsidP="00085E17">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Po</w:t>
      </w:r>
      <w:r w:rsidR="007E112E" w:rsidRPr="007A2831">
        <w:rPr>
          <w:rFonts w:asciiTheme="minorHAnsi" w:hAnsiTheme="minorHAnsi" w:cstheme="minorHAnsi"/>
          <w:sz w:val="24"/>
          <w:szCs w:val="24"/>
        </w:rPr>
        <w:t xml:space="preserve"> ukończeni</w:t>
      </w:r>
      <w:r w:rsidRPr="007A2831">
        <w:rPr>
          <w:rFonts w:asciiTheme="minorHAnsi" w:hAnsiTheme="minorHAnsi" w:cstheme="minorHAnsi"/>
          <w:sz w:val="24"/>
          <w:szCs w:val="24"/>
        </w:rPr>
        <w:t>u</w:t>
      </w:r>
      <w:r w:rsidR="007E112E" w:rsidRPr="007A2831">
        <w:rPr>
          <w:rFonts w:asciiTheme="minorHAnsi" w:hAnsiTheme="minorHAnsi" w:cstheme="minorHAnsi"/>
          <w:sz w:val="24"/>
          <w:szCs w:val="24"/>
        </w:rPr>
        <w:t xml:space="preserve"> </w:t>
      </w:r>
      <w:r w:rsidR="00E63A8F" w:rsidRPr="007A2831">
        <w:rPr>
          <w:rFonts w:asciiTheme="minorHAnsi" w:hAnsiTheme="minorHAnsi" w:cstheme="minorHAnsi"/>
          <w:sz w:val="24"/>
          <w:szCs w:val="24"/>
        </w:rPr>
        <w:t>danej części</w:t>
      </w:r>
      <w:r w:rsidR="002A198E" w:rsidRPr="007A2831">
        <w:rPr>
          <w:rFonts w:asciiTheme="minorHAnsi" w:hAnsiTheme="minorHAnsi" w:cstheme="minorHAnsi"/>
          <w:sz w:val="24"/>
          <w:szCs w:val="24"/>
        </w:rPr>
        <w:t xml:space="preserve"> (elemen</w:t>
      </w:r>
      <w:r w:rsidR="00463822" w:rsidRPr="007A2831">
        <w:rPr>
          <w:rFonts w:asciiTheme="minorHAnsi" w:hAnsiTheme="minorHAnsi" w:cstheme="minorHAnsi"/>
          <w:sz w:val="24"/>
          <w:szCs w:val="24"/>
        </w:rPr>
        <w:t>tów</w:t>
      </w:r>
      <w:r w:rsidR="002A198E" w:rsidRPr="007A2831">
        <w:rPr>
          <w:rFonts w:asciiTheme="minorHAnsi" w:hAnsiTheme="minorHAnsi" w:cstheme="minorHAnsi"/>
          <w:sz w:val="24"/>
          <w:szCs w:val="24"/>
        </w:rPr>
        <w:t>)</w:t>
      </w:r>
      <w:r w:rsidR="00E63A8F" w:rsidRPr="007A2831">
        <w:rPr>
          <w:rFonts w:asciiTheme="minorHAnsi" w:hAnsiTheme="minorHAnsi" w:cstheme="minorHAnsi"/>
          <w:sz w:val="24"/>
          <w:szCs w:val="24"/>
        </w:rPr>
        <w:t xml:space="preserve"> </w:t>
      </w:r>
      <w:r w:rsidR="007E112E" w:rsidRPr="007A2831">
        <w:rPr>
          <w:rFonts w:asciiTheme="minorHAnsi" w:hAnsiTheme="minorHAnsi" w:cstheme="minorHAnsi"/>
          <w:sz w:val="24"/>
          <w:szCs w:val="24"/>
        </w:rPr>
        <w:t>robót</w:t>
      </w:r>
      <w:r w:rsidR="00E63A8F" w:rsidRPr="007A2831">
        <w:rPr>
          <w:rFonts w:asciiTheme="minorHAnsi" w:hAnsiTheme="minorHAnsi" w:cstheme="minorHAnsi"/>
          <w:sz w:val="24"/>
          <w:szCs w:val="24"/>
        </w:rPr>
        <w:t xml:space="preserve"> </w:t>
      </w:r>
      <w:r w:rsidR="007E112E" w:rsidRPr="007A2831">
        <w:rPr>
          <w:rFonts w:asciiTheme="minorHAnsi" w:hAnsiTheme="minorHAnsi" w:cstheme="minorHAnsi"/>
          <w:sz w:val="24"/>
          <w:szCs w:val="24"/>
        </w:rPr>
        <w:t>Wykonawca dokonuje w Dzienniku Budowy wpisu w przedmiocie osiągnięcia gotowości do</w:t>
      </w:r>
      <w:r w:rsidR="00123023" w:rsidRPr="007A2831">
        <w:rPr>
          <w:rFonts w:asciiTheme="minorHAnsi" w:hAnsiTheme="minorHAnsi" w:cstheme="minorHAnsi"/>
          <w:sz w:val="24"/>
          <w:szCs w:val="24"/>
        </w:rPr>
        <w:t xml:space="preserve"> </w:t>
      </w:r>
      <w:r w:rsidR="007E112E" w:rsidRPr="007A2831">
        <w:rPr>
          <w:rFonts w:asciiTheme="minorHAnsi" w:hAnsiTheme="minorHAnsi" w:cstheme="minorHAnsi"/>
          <w:sz w:val="24"/>
          <w:szCs w:val="24"/>
        </w:rPr>
        <w:t>odbioru częściowego i</w:t>
      </w:r>
      <w:r w:rsidR="00123023" w:rsidRPr="007A2831">
        <w:rPr>
          <w:rFonts w:asciiTheme="minorHAnsi" w:hAnsiTheme="minorHAnsi" w:cstheme="minorHAnsi"/>
          <w:sz w:val="24"/>
          <w:szCs w:val="24"/>
        </w:rPr>
        <w:t> </w:t>
      </w:r>
      <w:r w:rsidR="007E112E" w:rsidRPr="007A2831">
        <w:rPr>
          <w:rFonts w:asciiTheme="minorHAnsi" w:hAnsiTheme="minorHAnsi" w:cstheme="minorHAnsi"/>
          <w:sz w:val="24"/>
          <w:szCs w:val="24"/>
        </w:rPr>
        <w:t>jednocześnie na piśmie zawiadamia Zamawiającego o osiągnięciu gotowości do odbioru częściowego, a wraz z tym zawiadomieniem Wykonawca ma obowiązek przedłożyć Zamawiającemu następujące dokumenty:</w:t>
      </w:r>
    </w:p>
    <w:p w:rsidR="007A2831" w:rsidRPr="007A2831" w:rsidRDefault="00AF50AC" w:rsidP="00236D98">
      <w:pPr>
        <w:pStyle w:val="Tekstpodstawowy"/>
        <w:numPr>
          <w:ilvl w:val="1"/>
          <w:numId w:val="3"/>
        </w:numPr>
        <w:spacing w:line="276" w:lineRule="auto"/>
        <w:jc w:val="both"/>
        <w:rPr>
          <w:rFonts w:asciiTheme="minorHAnsi" w:hAnsiTheme="minorHAnsi" w:cstheme="minorHAnsi"/>
          <w:sz w:val="24"/>
          <w:szCs w:val="24"/>
        </w:rPr>
      </w:pPr>
      <w:r w:rsidRPr="007A2831">
        <w:rPr>
          <w:rFonts w:asciiTheme="minorHAnsi" w:hAnsiTheme="minorHAnsi" w:cstheme="minorHAnsi"/>
          <w:bCs/>
          <w:sz w:val="24"/>
          <w:szCs w:val="24"/>
        </w:rPr>
        <w:t>zestawienie odebranych robót zanikających i ulegających zakryciu składających się na zakres robót objętych odbiorem częściowym,</w:t>
      </w:r>
    </w:p>
    <w:p w:rsidR="007A2831" w:rsidRPr="007A2831" w:rsidRDefault="00AF50AC" w:rsidP="00236D98">
      <w:pPr>
        <w:pStyle w:val="Tekstpodstawowy"/>
        <w:numPr>
          <w:ilvl w:val="1"/>
          <w:numId w:val="3"/>
        </w:numPr>
        <w:spacing w:line="276" w:lineRule="auto"/>
        <w:jc w:val="both"/>
        <w:rPr>
          <w:rFonts w:asciiTheme="minorHAnsi" w:hAnsiTheme="minorHAnsi" w:cstheme="minorHAnsi"/>
          <w:sz w:val="24"/>
          <w:szCs w:val="24"/>
        </w:rPr>
      </w:pPr>
      <w:r w:rsidRPr="007A2831">
        <w:rPr>
          <w:rFonts w:asciiTheme="minorHAnsi" w:hAnsiTheme="minorHAnsi" w:cstheme="minorHAnsi"/>
          <w:bCs/>
          <w:sz w:val="24"/>
          <w:szCs w:val="24"/>
        </w:rPr>
        <w:t xml:space="preserve">wyniki prób dla danego zakresu (o ile są wymagane zgodnie z </w:t>
      </w:r>
      <w:proofErr w:type="spellStart"/>
      <w:r w:rsidRPr="007A2831">
        <w:rPr>
          <w:rFonts w:asciiTheme="minorHAnsi" w:hAnsiTheme="minorHAnsi" w:cstheme="minorHAnsi"/>
          <w:bCs/>
          <w:sz w:val="24"/>
          <w:szCs w:val="24"/>
        </w:rPr>
        <w:t>STWiORB</w:t>
      </w:r>
      <w:proofErr w:type="spellEnd"/>
      <w:r w:rsidRPr="007A2831">
        <w:rPr>
          <w:rFonts w:asciiTheme="minorHAnsi" w:hAnsiTheme="minorHAnsi" w:cstheme="minorHAnsi"/>
          <w:bCs/>
          <w:sz w:val="24"/>
          <w:szCs w:val="24"/>
        </w:rPr>
        <w:t>),</w:t>
      </w:r>
    </w:p>
    <w:p w:rsidR="007B04B9" w:rsidRPr="007B04B9" w:rsidRDefault="00AF50AC" w:rsidP="00236D98">
      <w:pPr>
        <w:pStyle w:val="Tekstpodstawowy"/>
        <w:numPr>
          <w:ilvl w:val="1"/>
          <w:numId w:val="3"/>
        </w:numPr>
        <w:spacing w:line="276" w:lineRule="auto"/>
        <w:jc w:val="both"/>
        <w:rPr>
          <w:rFonts w:asciiTheme="minorHAnsi" w:hAnsiTheme="minorHAnsi" w:cstheme="minorHAnsi"/>
          <w:sz w:val="24"/>
          <w:szCs w:val="24"/>
        </w:rPr>
      </w:pPr>
      <w:r w:rsidRPr="007A2831">
        <w:rPr>
          <w:rFonts w:asciiTheme="minorHAnsi" w:hAnsiTheme="minorHAnsi" w:cstheme="minorHAnsi"/>
          <w:bCs/>
          <w:sz w:val="24"/>
          <w:szCs w:val="24"/>
        </w:rPr>
        <w:t>instrukcje obsługi i inne dokumenty związane z eksploatacja danego zakresu odbioru częściowego</w:t>
      </w:r>
      <w:r w:rsidR="00B5771F">
        <w:rPr>
          <w:rFonts w:asciiTheme="minorHAnsi" w:hAnsiTheme="minorHAnsi" w:cstheme="minorHAnsi"/>
          <w:bCs/>
          <w:sz w:val="24"/>
          <w:szCs w:val="24"/>
        </w:rPr>
        <w:t xml:space="preserve"> (o ile przedmiot odbioru dotyczył będzie elementów eksploatacyjnych),</w:t>
      </w:r>
    </w:p>
    <w:p w:rsidR="007B04B9" w:rsidRPr="00C05C89" w:rsidRDefault="007B04B9" w:rsidP="00236D98">
      <w:pPr>
        <w:pStyle w:val="Tekstpodstawowy"/>
        <w:numPr>
          <w:ilvl w:val="1"/>
          <w:numId w:val="3"/>
        </w:numPr>
        <w:spacing w:line="276" w:lineRule="auto"/>
        <w:jc w:val="both"/>
        <w:rPr>
          <w:rFonts w:asciiTheme="minorHAnsi" w:hAnsiTheme="minorHAnsi" w:cstheme="minorHAnsi"/>
          <w:sz w:val="24"/>
          <w:szCs w:val="24"/>
        </w:rPr>
      </w:pPr>
      <w:r w:rsidRPr="00C05C89">
        <w:rPr>
          <w:rFonts w:asciiTheme="minorHAnsi" w:hAnsiTheme="minorHAnsi" w:cstheme="minorHAnsi"/>
          <w:bCs/>
          <w:sz w:val="24"/>
          <w:szCs w:val="24"/>
        </w:rPr>
        <w:t xml:space="preserve">dokumenty dotyczące dopuszczenia wyrobów do stosowania w budownictwie, świadectwa dopuszczania, atesty, certyfikaty, aprobaty techniczne </w:t>
      </w:r>
      <w:r w:rsidR="00237F76">
        <w:rPr>
          <w:rFonts w:asciiTheme="minorHAnsi" w:hAnsiTheme="minorHAnsi" w:cstheme="minorHAnsi"/>
          <w:bCs/>
          <w:sz w:val="24"/>
          <w:szCs w:val="24"/>
        </w:rPr>
        <w:t>–</w:t>
      </w:r>
      <w:r w:rsidRPr="00C05C89">
        <w:rPr>
          <w:rFonts w:asciiTheme="minorHAnsi" w:hAnsiTheme="minorHAnsi" w:cstheme="minorHAnsi"/>
          <w:bCs/>
          <w:sz w:val="24"/>
          <w:szCs w:val="24"/>
        </w:rPr>
        <w:t xml:space="preserve"> dla wszystkich wbudowanych materiałów i urządzeń lub innych wyrobów, zgodnie z przepisami prawa budowlanego,</w:t>
      </w:r>
    </w:p>
    <w:p w:rsidR="007A2831" w:rsidRDefault="00AF50AC" w:rsidP="00236D98">
      <w:pPr>
        <w:pStyle w:val="Tekstpodstawowy"/>
        <w:numPr>
          <w:ilvl w:val="1"/>
          <w:numId w:val="3"/>
        </w:numPr>
        <w:spacing w:line="276" w:lineRule="auto"/>
        <w:jc w:val="both"/>
        <w:rPr>
          <w:rFonts w:asciiTheme="minorHAnsi" w:hAnsiTheme="minorHAnsi" w:cstheme="minorHAnsi"/>
          <w:sz w:val="24"/>
          <w:szCs w:val="24"/>
        </w:rPr>
      </w:pPr>
      <w:r w:rsidRPr="007A2831">
        <w:rPr>
          <w:rFonts w:asciiTheme="minorHAnsi" w:hAnsiTheme="minorHAnsi" w:cstheme="minorHAnsi"/>
          <w:bCs/>
          <w:sz w:val="24"/>
          <w:szCs w:val="24"/>
        </w:rPr>
        <w:t xml:space="preserve">inne dokumenty umożliwiające weryfikację prawidłowości realizacji </w:t>
      </w:r>
      <w:r w:rsidR="00123023" w:rsidRPr="007A2831">
        <w:rPr>
          <w:rFonts w:asciiTheme="minorHAnsi" w:hAnsiTheme="minorHAnsi" w:cstheme="minorHAnsi"/>
          <w:bCs/>
          <w:sz w:val="24"/>
          <w:szCs w:val="24"/>
        </w:rPr>
        <w:t>przedmiotu umowy.</w:t>
      </w:r>
    </w:p>
    <w:p w:rsidR="007A2831" w:rsidRDefault="007E112E" w:rsidP="00236D98">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 xml:space="preserve">Zamawiający może odrzucić zawiadomienie o osiągnięciu gotowości do odbioru częściowego bez wyznaczenia </w:t>
      </w:r>
      <w:r w:rsidR="00237F76">
        <w:rPr>
          <w:rFonts w:asciiTheme="minorHAnsi" w:hAnsiTheme="minorHAnsi" w:cstheme="minorHAnsi"/>
          <w:sz w:val="24"/>
          <w:szCs w:val="24"/>
        </w:rPr>
        <w:t xml:space="preserve">terminu odbioru częściowego – w </w:t>
      </w:r>
      <w:r w:rsidRPr="007A2831">
        <w:rPr>
          <w:rFonts w:asciiTheme="minorHAnsi" w:hAnsiTheme="minorHAnsi" w:cstheme="minorHAnsi"/>
          <w:sz w:val="24"/>
          <w:szCs w:val="24"/>
        </w:rPr>
        <w:t xml:space="preserve">przypadku złożenia dokumentów zwierających błędy lub gdy dokumenty te są niekompletne; w takim przypadku Zamawiający poinformuje Wykonawcę, że nie wyznaczy terminu odbioru częściowego, kierując do Wykonawcy pisemne uzasadnienie dla zaniechania tej czynności, a Zamawiający wówczas – tj. w odpowiedzi na takie nieprawidłowe zawiadomienie o gotowości – nie jest obowiązany przyjąć wykonanych robót częściowo. </w:t>
      </w:r>
    </w:p>
    <w:p w:rsidR="007A2831" w:rsidRDefault="007E112E" w:rsidP="00236D98">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Zamawiający wyznaczy termin odbioru częściowego w terminie 5 (pięciu) dni od dnia otrzymania od Wykonawcy pisemnego zawiadomienia o</w:t>
      </w:r>
      <w:r w:rsidRPr="007A2831">
        <w:rPr>
          <w:rFonts w:asciiTheme="minorHAnsi" w:hAnsiTheme="minorHAnsi" w:cstheme="minorHAnsi"/>
        </w:rPr>
        <w:t> </w:t>
      </w:r>
      <w:r w:rsidRPr="007A2831">
        <w:rPr>
          <w:rFonts w:asciiTheme="minorHAnsi" w:hAnsiTheme="minorHAnsi" w:cstheme="minorHAnsi"/>
          <w:sz w:val="24"/>
          <w:szCs w:val="24"/>
        </w:rPr>
        <w:t>gotowości do odbioru częściowego, który to termin odbioru częściowego przypadać będzie nie dalej jak na 7</w:t>
      </w:r>
      <w:r w:rsidR="00123023" w:rsidRPr="007A2831">
        <w:rPr>
          <w:rFonts w:asciiTheme="minorHAnsi" w:hAnsiTheme="minorHAnsi" w:cstheme="minorHAnsi"/>
          <w:sz w:val="24"/>
          <w:szCs w:val="24"/>
        </w:rPr>
        <w:t> </w:t>
      </w:r>
      <w:r w:rsidRPr="007A2831">
        <w:rPr>
          <w:rFonts w:asciiTheme="minorHAnsi" w:hAnsiTheme="minorHAnsi" w:cstheme="minorHAnsi"/>
          <w:sz w:val="24"/>
          <w:szCs w:val="24"/>
        </w:rPr>
        <w:t>(siódmy) dzień od otrzymania przez Zamawiającego pisemnego zawiadomienia o</w:t>
      </w:r>
      <w:r w:rsidRPr="007A2831">
        <w:rPr>
          <w:rFonts w:asciiTheme="minorHAnsi" w:hAnsiTheme="minorHAnsi" w:cstheme="minorHAnsi"/>
        </w:rPr>
        <w:t> </w:t>
      </w:r>
      <w:r w:rsidRPr="007A2831">
        <w:rPr>
          <w:rFonts w:asciiTheme="minorHAnsi" w:hAnsiTheme="minorHAnsi" w:cstheme="minorHAnsi"/>
          <w:sz w:val="24"/>
          <w:szCs w:val="24"/>
        </w:rPr>
        <w:t xml:space="preserve">gotowości do odbioru częściowego. Z czynności odbioru sporządza się protokół odbioru częściowego, a do odbiorów częściowych postanowienia ust. 18 i 19 </w:t>
      </w:r>
      <w:r w:rsidR="00123023" w:rsidRPr="007A2831">
        <w:rPr>
          <w:rFonts w:asciiTheme="minorHAnsi" w:hAnsiTheme="minorHAnsi" w:cstheme="minorHAnsi"/>
          <w:sz w:val="24"/>
          <w:szCs w:val="24"/>
        </w:rPr>
        <w:t xml:space="preserve">poniżej, </w:t>
      </w:r>
      <w:r w:rsidRPr="007A2831">
        <w:rPr>
          <w:rFonts w:asciiTheme="minorHAnsi" w:hAnsiTheme="minorHAnsi" w:cstheme="minorHAnsi"/>
          <w:sz w:val="24"/>
          <w:szCs w:val="24"/>
        </w:rPr>
        <w:t>stosuje się odpowiednio.</w:t>
      </w:r>
    </w:p>
    <w:p w:rsidR="007A2831" w:rsidRDefault="007E112E" w:rsidP="00236D98">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Zamawiający nie jest obowiązany przyjmować wykonanych robót częściowo, jeżeli zostaną stwierdzone wady w ich wykonaniu – wówczas Zamawiający uprawniony jest odmówić odbioru częściowego do czasu usunięcia wad.</w:t>
      </w:r>
    </w:p>
    <w:p w:rsidR="007A2831" w:rsidRDefault="007E112E" w:rsidP="00236D98">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 xml:space="preserve">Odbiory częściowe robót są dokonywane w celu zapłaty części wynagrodzenia. Odbiór częściowy i zapłata części wynagrodzenia nie rozlicza stron </w:t>
      </w:r>
      <w:r w:rsidR="007E3AC3" w:rsidRPr="007A2831">
        <w:rPr>
          <w:rFonts w:asciiTheme="minorHAnsi" w:hAnsiTheme="minorHAnsi" w:cstheme="minorHAnsi"/>
          <w:sz w:val="24"/>
          <w:szCs w:val="24"/>
        </w:rPr>
        <w:t>u</w:t>
      </w:r>
      <w:r w:rsidRPr="007A2831">
        <w:rPr>
          <w:rFonts w:asciiTheme="minorHAnsi" w:hAnsiTheme="minorHAnsi" w:cstheme="minorHAnsi"/>
          <w:sz w:val="24"/>
          <w:szCs w:val="24"/>
        </w:rPr>
        <w:t>mowy z części robót ze</w:t>
      </w:r>
      <w:r w:rsidR="007E3AC3" w:rsidRPr="007A2831">
        <w:rPr>
          <w:rFonts w:asciiTheme="minorHAnsi" w:hAnsiTheme="minorHAnsi" w:cstheme="minorHAnsi"/>
          <w:sz w:val="24"/>
          <w:szCs w:val="24"/>
        </w:rPr>
        <w:t xml:space="preserve"> </w:t>
      </w:r>
      <w:r w:rsidRPr="007A2831">
        <w:rPr>
          <w:rFonts w:asciiTheme="minorHAnsi" w:hAnsiTheme="minorHAnsi" w:cstheme="minorHAnsi"/>
          <w:sz w:val="24"/>
          <w:szCs w:val="24"/>
        </w:rPr>
        <w:t xml:space="preserve">skutkiem wygaśnięcia w części ich zobowiązań i nie pozbawia możliwości całościowego rozliczenia robót po oddaniu całości obiektu, a Zamawiający uprawniony jest przy </w:t>
      </w:r>
      <w:r w:rsidRPr="007A2831">
        <w:rPr>
          <w:rFonts w:asciiTheme="minorHAnsi" w:hAnsiTheme="minorHAnsi" w:cstheme="minorHAnsi"/>
          <w:sz w:val="24"/>
          <w:szCs w:val="24"/>
        </w:rPr>
        <w:lastRenderedPageBreak/>
        <w:t xml:space="preserve">odbiorze końcowym </w:t>
      </w:r>
      <w:r w:rsidR="007E3AC3" w:rsidRPr="007A2831">
        <w:rPr>
          <w:rFonts w:asciiTheme="minorHAnsi" w:hAnsiTheme="minorHAnsi" w:cstheme="minorHAnsi"/>
          <w:sz w:val="24"/>
          <w:szCs w:val="24"/>
        </w:rPr>
        <w:t>przedmiotu umowy</w:t>
      </w:r>
      <w:r w:rsidRPr="007A2831">
        <w:rPr>
          <w:rFonts w:asciiTheme="minorHAnsi" w:hAnsiTheme="minorHAnsi" w:cstheme="minorHAnsi"/>
          <w:sz w:val="24"/>
          <w:szCs w:val="24"/>
        </w:rPr>
        <w:t xml:space="preserve"> korygować swoje stanowisko, co do już dokonanych rozliczeń częściowych. Ryzyko przypadkowej utraty lub uszkodzenia przechodzi na Zamawiającego dopiero z dniem dokonania odbioru końcowego </w:t>
      </w:r>
      <w:r w:rsidR="007E3AC3" w:rsidRPr="007A2831">
        <w:rPr>
          <w:rFonts w:asciiTheme="minorHAnsi" w:hAnsiTheme="minorHAnsi" w:cstheme="minorHAnsi"/>
          <w:sz w:val="24"/>
          <w:szCs w:val="24"/>
        </w:rPr>
        <w:t>przedmiotu umowy</w:t>
      </w:r>
      <w:r w:rsidRPr="007A2831">
        <w:rPr>
          <w:rFonts w:asciiTheme="minorHAnsi" w:hAnsiTheme="minorHAnsi" w:cstheme="minorHAnsi"/>
          <w:sz w:val="24"/>
          <w:szCs w:val="24"/>
        </w:rPr>
        <w:t>.</w:t>
      </w:r>
    </w:p>
    <w:p w:rsidR="007A2831" w:rsidRDefault="007E112E" w:rsidP="00236D98">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 xml:space="preserve">Przed odbiorem końcowym </w:t>
      </w:r>
      <w:r w:rsidR="007E3AC3" w:rsidRPr="007A2831">
        <w:rPr>
          <w:rFonts w:asciiTheme="minorHAnsi" w:hAnsiTheme="minorHAnsi" w:cstheme="minorHAnsi"/>
          <w:sz w:val="24"/>
          <w:szCs w:val="24"/>
        </w:rPr>
        <w:t xml:space="preserve">przedmiotu umowy </w:t>
      </w:r>
      <w:r w:rsidRPr="007A2831">
        <w:rPr>
          <w:rFonts w:asciiTheme="minorHAnsi" w:hAnsiTheme="minorHAnsi" w:cstheme="minorHAnsi"/>
          <w:sz w:val="24"/>
          <w:szCs w:val="24"/>
        </w:rPr>
        <w:t xml:space="preserve">Wykonawca przeprowadzi eksploatacyjne próby końcowe i pomiary kontrolne dla całego zakresu robót, instalacji, urządzeń wskazanych w </w:t>
      </w:r>
      <w:proofErr w:type="spellStart"/>
      <w:r w:rsidRPr="007A2831">
        <w:rPr>
          <w:rFonts w:asciiTheme="minorHAnsi" w:hAnsiTheme="minorHAnsi" w:cstheme="minorHAnsi"/>
          <w:sz w:val="24"/>
          <w:szCs w:val="24"/>
        </w:rPr>
        <w:t>STWiORB</w:t>
      </w:r>
      <w:proofErr w:type="spellEnd"/>
      <w:r w:rsidRPr="007A2831">
        <w:rPr>
          <w:rFonts w:asciiTheme="minorHAnsi" w:hAnsiTheme="minorHAnsi" w:cstheme="minorHAnsi"/>
          <w:sz w:val="24"/>
          <w:szCs w:val="24"/>
        </w:rPr>
        <w:t xml:space="preserve"> lub</w:t>
      </w:r>
      <w:r w:rsidR="00123023" w:rsidRPr="007A2831">
        <w:rPr>
          <w:rFonts w:asciiTheme="minorHAnsi" w:hAnsiTheme="minorHAnsi" w:cstheme="minorHAnsi"/>
          <w:sz w:val="24"/>
          <w:szCs w:val="24"/>
        </w:rPr>
        <w:t xml:space="preserve"> </w:t>
      </w:r>
      <w:r w:rsidRPr="007A2831">
        <w:rPr>
          <w:rFonts w:asciiTheme="minorHAnsi" w:hAnsiTheme="minorHAnsi" w:cstheme="minorHAnsi"/>
          <w:sz w:val="24"/>
          <w:szCs w:val="24"/>
        </w:rPr>
        <w:t>wymaganych przez Zamawiającego. Wykonawca w terminie 3 (trzech) dni przed wyznaczoną datą dla przeprowadzenia danych prób poinformuje Zamawiającego oraz dokona odpowiedniego wpisu do</w:t>
      </w:r>
      <w:r w:rsidR="007E3AC3" w:rsidRPr="007A2831">
        <w:rPr>
          <w:rFonts w:asciiTheme="minorHAnsi" w:hAnsiTheme="minorHAnsi" w:cstheme="minorHAnsi"/>
          <w:sz w:val="24"/>
          <w:szCs w:val="24"/>
        </w:rPr>
        <w:t xml:space="preserve"> </w:t>
      </w:r>
      <w:r w:rsidR="00C83FD8" w:rsidRPr="007A2831">
        <w:rPr>
          <w:rFonts w:asciiTheme="minorHAnsi" w:hAnsiTheme="minorHAnsi" w:cstheme="minorHAnsi"/>
          <w:sz w:val="24"/>
          <w:szCs w:val="24"/>
        </w:rPr>
        <w:t>D</w:t>
      </w:r>
      <w:r w:rsidRPr="007A2831">
        <w:rPr>
          <w:rFonts w:asciiTheme="minorHAnsi" w:hAnsiTheme="minorHAnsi" w:cstheme="minorHAnsi"/>
          <w:sz w:val="24"/>
          <w:szCs w:val="24"/>
        </w:rPr>
        <w:t xml:space="preserve">ziennika </w:t>
      </w:r>
      <w:r w:rsidR="00C83FD8" w:rsidRPr="007A2831">
        <w:rPr>
          <w:rFonts w:asciiTheme="minorHAnsi" w:hAnsiTheme="minorHAnsi" w:cstheme="minorHAnsi"/>
          <w:sz w:val="24"/>
          <w:szCs w:val="24"/>
        </w:rPr>
        <w:t>B</w:t>
      </w:r>
      <w:r w:rsidRPr="007A2831">
        <w:rPr>
          <w:rFonts w:asciiTheme="minorHAnsi" w:hAnsiTheme="minorHAnsi" w:cstheme="minorHAnsi"/>
          <w:sz w:val="24"/>
          <w:szCs w:val="24"/>
        </w:rPr>
        <w:t>udowy. Z każdej z prób Wykonawca sporządza protokół, który podlega akceptacji Zamawiającego. Zamawiający akceptuje lub odrzuca protokół w terminie 3 (trzech) dni od jego złożenia kierując do Wykonawcy pisemne uzasadnienie dla zaniechania tej czynności, nakazując powtórzenie lub zaniechanie kolejnych prób lub pomiarów.</w:t>
      </w:r>
      <w:bookmarkStart w:id="5" w:name="Tekst73"/>
      <w:bookmarkStart w:id="6" w:name="_Hlk62221604"/>
      <w:bookmarkEnd w:id="5"/>
    </w:p>
    <w:p w:rsidR="007A2831" w:rsidRDefault="007E112E" w:rsidP="00236D98">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Zakończenie wszystkich robót i</w:t>
      </w:r>
      <w:r w:rsidRPr="007A2831">
        <w:rPr>
          <w:rFonts w:asciiTheme="minorHAnsi" w:hAnsiTheme="minorHAnsi" w:cstheme="minorHAnsi"/>
        </w:rPr>
        <w:t xml:space="preserve"> </w:t>
      </w:r>
      <w:r w:rsidRPr="007A2831">
        <w:rPr>
          <w:rFonts w:asciiTheme="minorHAnsi" w:hAnsiTheme="minorHAnsi" w:cstheme="minorHAnsi"/>
          <w:sz w:val="24"/>
          <w:szCs w:val="24"/>
        </w:rPr>
        <w:t>przeprowadzenie z</w:t>
      </w:r>
      <w:r w:rsidRPr="007A2831">
        <w:rPr>
          <w:rFonts w:asciiTheme="minorHAnsi" w:hAnsiTheme="minorHAnsi" w:cstheme="minorHAnsi"/>
        </w:rPr>
        <w:t xml:space="preserve"> </w:t>
      </w:r>
      <w:r w:rsidRPr="007A2831">
        <w:rPr>
          <w:rFonts w:asciiTheme="minorHAnsi" w:hAnsiTheme="minorHAnsi" w:cstheme="minorHAnsi"/>
          <w:sz w:val="24"/>
          <w:szCs w:val="24"/>
        </w:rPr>
        <w:t>wynikiem pozytywnym wymaganych prób i</w:t>
      </w:r>
      <w:r w:rsidRPr="007A2831">
        <w:rPr>
          <w:rFonts w:asciiTheme="minorHAnsi" w:hAnsiTheme="minorHAnsi" w:cstheme="minorHAnsi"/>
        </w:rPr>
        <w:t> </w:t>
      </w:r>
      <w:r w:rsidRPr="007A2831">
        <w:rPr>
          <w:rFonts w:asciiTheme="minorHAnsi" w:hAnsiTheme="minorHAnsi" w:cstheme="minorHAnsi"/>
          <w:sz w:val="24"/>
          <w:szCs w:val="24"/>
        </w:rPr>
        <w:t xml:space="preserve">sprawdzeń </w:t>
      </w:r>
      <w:r w:rsidR="00C83FD8" w:rsidRPr="007A2831">
        <w:rPr>
          <w:rFonts w:asciiTheme="minorHAnsi" w:hAnsiTheme="minorHAnsi" w:cstheme="minorHAnsi"/>
          <w:sz w:val="24"/>
          <w:szCs w:val="24"/>
        </w:rPr>
        <w:t>K</w:t>
      </w:r>
      <w:r w:rsidRPr="007A2831">
        <w:rPr>
          <w:rFonts w:asciiTheme="minorHAnsi" w:hAnsiTheme="minorHAnsi" w:cstheme="minorHAnsi"/>
          <w:sz w:val="24"/>
          <w:szCs w:val="24"/>
        </w:rPr>
        <w:t xml:space="preserve">ierownik </w:t>
      </w:r>
      <w:r w:rsidR="00C83FD8" w:rsidRPr="007A2831">
        <w:rPr>
          <w:rFonts w:asciiTheme="minorHAnsi" w:hAnsiTheme="minorHAnsi" w:cstheme="minorHAnsi"/>
          <w:sz w:val="24"/>
          <w:szCs w:val="24"/>
        </w:rPr>
        <w:t>B</w:t>
      </w:r>
      <w:r w:rsidRPr="007A2831">
        <w:rPr>
          <w:rFonts w:asciiTheme="minorHAnsi" w:hAnsiTheme="minorHAnsi" w:cstheme="minorHAnsi"/>
          <w:sz w:val="24"/>
          <w:szCs w:val="24"/>
        </w:rPr>
        <w:t>udowy stwierdza wpisem do Dziennika Budowy</w:t>
      </w:r>
      <w:bookmarkEnd w:id="6"/>
      <w:r w:rsidRPr="007A2831">
        <w:rPr>
          <w:rFonts w:asciiTheme="minorHAnsi" w:hAnsiTheme="minorHAnsi" w:cstheme="minorHAnsi"/>
          <w:sz w:val="24"/>
          <w:szCs w:val="24"/>
        </w:rPr>
        <w:t xml:space="preserve">. Wykonawca dokonuje w Dzienniku Budowy wpisu w przedmiocie osiągnięcia gotowości do odbioru końcowego </w:t>
      </w:r>
      <w:r w:rsidR="007E3AC3" w:rsidRPr="007A2831">
        <w:rPr>
          <w:rFonts w:asciiTheme="minorHAnsi" w:hAnsiTheme="minorHAnsi" w:cstheme="minorHAnsi"/>
          <w:sz w:val="24"/>
          <w:szCs w:val="24"/>
        </w:rPr>
        <w:t xml:space="preserve">przedmiotu umowy, </w:t>
      </w:r>
      <w:r w:rsidRPr="007A2831">
        <w:rPr>
          <w:rFonts w:asciiTheme="minorHAnsi" w:hAnsiTheme="minorHAnsi" w:cstheme="minorHAnsi"/>
          <w:sz w:val="24"/>
          <w:szCs w:val="24"/>
        </w:rPr>
        <w:t>jednocześnie na piśmie zawiadamia Zamawiającego o osiągnięciu gotowości do</w:t>
      </w:r>
      <w:r w:rsidR="007E3AC3" w:rsidRPr="007A2831">
        <w:rPr>
          <w:rFonts w:asciiTheme="minorHAnsi" w:hAnsiTheme="minorHAnsi" w:cstheme="minorHAnsi"/>
          <w:sz w:val="24"/>
          <w:szCs w:val="24"/>
        </w:rPr>
        <w:t xml:space="preserve"> </w:t>
      </w:r>
      <w:r w:rsidRPr="007A2831">
        <w:rPr>
          <w:rFonts w:asciiTheme="minorHAnsi" w:hAnsiTheme="minorHAnsi" w:cstheme="minorHAnsi"/>
          <w:sz w:val="24"/>
          <w:szCs w:val="24"/>
        </w:rPr>
        <w:t xml:space="preserve">odbioru, a wraz z tym zawiadomieniem Wykonawca ma obowiązek przedłożyć Zamawiającemu w </w:t>
      </w:r>
      <w:r w:rsidR="00C83FD8" w:rsidRPr="007A2831">
        <w:rPr>
          <w:rFonts w:asciiTheme="minorHAnsi" w:hAnsiTheme="minorHAnsi" w:cstheme="minorHAnsi"/>
          <w:sz w:val="24"/>
          <w:szCs w:val="24"/>
        </w:rPr>
        <w:t>3</w:t>
      </w:r>
      <w:r w:rsidRPr="007A2831">
        <w:rPr>
          <w:rFonts w:asciiTheme="minorHAnsi" w:hAnsiTheme="minorHAnsi" w:cstheme="minorHAnsi"/>
          <w:sz w:val="24"/>
          <w:szCs w:val="24"/>
        </w:rPr>
        <w:t xml:space="preserve"> (trzech) egzemplarzach (1</w:t>
      </w:r>
      <w:r w:rsidR="007E3AC3" w:rsidRPr="007A2831">
        <w:rPr>
          <w:rFonts w:asciiTheme="minorHAnsi" w:hAnsiTheme="minorHAnsi" w:cstheme="minorHAnsi"/>
          <w:sz w:val="24"/>
          <w:szCs w:val="24"/>
        </w:rPr>
        <w:t> </w:t>
      </w:r>
      <w:r w:rsidRPr="007A2831">
        <w:rPr>
          <w:rFonts w:asciiTheme="minorHAnsi" w:hAnsiTheme="minorHAnsi" w:cstheme="minorHAnsi"/>
          <w:sz w:val="24"/>
          <w:szCs w:val="24"/>
        </w:rPr>
        <w:t xml:space="preserve">oryginał dokumentów + 2 kopie) oraz w wersji elektronicznej na </w:t>
      </w:r>
      <w:r w:rsidR="007E3AC3" w:rsidRPr="007A2831">
        <w:rPr>
          <w:rFonts w:asciiTheme="minorHAnsi" w:hAnsiTheme="minorHAnsi" w:cstheme="minorHAnsi"/>
          <w:sz w:val="24"/>
          <w:szCs w:val="24"/>
        </w:rPr>
        <w:t>informatycznym nośniku danych</w:t>
      </w:r>
      <w:r w:rsidRPr="007A2831">
        <w:rPr>
          <w:rFonts w:asciiTheme="minorHAnsi" w:hAnsiTheme="minorHAnsi" w:cstheme="minorHAnsi"/>
          <w:sz w:val="24"/>
          <w:szCs w:val="24"/>
        </w:rPr>
        <w:t xml:space="preserve"> zbiór dokumentów niezbędnych do odbioru zgodnie z </w:t>
      </w:r>
      <w:r w:rsidR="00BA3717" w:rsidRPr="007A2831">
        <w:rPr>
          <w:rFonts w:asciiTheme="minorHAnsi" w:hAnsiTheme="minorHAnsi" w:cstheme="minorHAnsi"/>
          <w:sz w:val="24"/>
          <w:szCs w:val="24"/>
        </w:rPr>
        <w:t>SWZ</w:t>
      </w:r>
      <w:r w:rsidRPr="007A2831">
        <w:rPr>
          <w:rFonts w:asciiTheme="minorHAnsi" w:hAnsiTheme="minorHAnsi" w:cstheme="minorHAnsi"/>
          <w:sz w:val="24"/>
          <w:szCs w:val="24"/>
        </w:rPr>
        <w:t>, w tym między innymi:</w:t>
      </w:r>
    </w:p>
    <w:p w:rsidR="007A2831" w:rsidRDefault="00BA3717"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hAnsiTheme="minorHAnsi" w:cstheme="minorHAnsi"/>
          <w:sz w:val="24"/>
          <w:szCs w:val="24"/>
        </w:rPr>
        <w:t>Dziennik Budowy</w:t>
      </w:r>
    </w:p>
    <w:p w:rsidR="007A2831" w:rsidRDefault="007E112E"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hAnsiTheme="minorHAnsi" w:cstheme="minorHAnsi"/>
          <w:sz w:val="24"/>
          <w:szCs w:val="24"/>
        </w:rPr>
        <w:t xml:space="preserve">oświadczenie </w:t>
      </w:r>
      <w:r w:rsidR="00C83FD8" w:rsidRPr="007A2831">
        <w:rPr>
          <w:rFonts w:asciiTheme="minorHAnsi" w:hAnsiTheme="minorHAnsi" w:cstheme="minorHAnsi"/>
          <w:sz w:val="24"/>
          <w:szCs w:val="24"/>
        </w:rPr>
        <w:t>K</w:t>
      </w:r>
      <w:r w:rsidRPr="007A2831">
        <w:rPr>
          <w:rFonts w:asciiTheme="minorHAnsi" w:hAnsiTheme="minorHAnsi" w:cstheme="minorHAnsi"/>
          <w:sz w:val="24"/>
          <w:szCs w:val="24"/>
        </w:rPr>
        <w:t xml:space="preserve">ierownika </w:t>
      </w:r>
      <w:r w:rsidR="00C83FD8" w:rsidRPr="007A2831">
        <w:rPr>
          <w:rFonts w:asciiTheme="minorHAnsi" w:hAnsiTheme="minorHAnsi" w:cstheme="minorHAnsi"/>
          <w:sz w:val="24"/>
          <w:szCs w:val="24"/>
        </w:rPr>
        <w:t>B</w:t>
      </w:r>
      <w:r w:rsidRPr="007A2831">
        <w:rPr>
          <w:rFonts w:asciiTheme="minorHAnsi" w:hAnsiTheme="minorHAnsi" w:cstheme="minorHAnsi"/>
          <w:sz w:val="24"/>
          <w:szCs w:val="24"/>
        </w:rPr>
        <w:t xml:space="preserve">udowy o zgodności wykonania obiektu </w:t>
      </w:r>
      <w:r w:rsidRPr="007A2831">
        <w:rPr>
          <w:rStyle w:val="Uwydatnienie"/>
          <w:rFonts w:asciiTheme="minorHAnsi" w:hAnsiTheme="minorHAnsi" w:cstheme="minorHAnsi"/>
          <w:i w:val="0"/>
          <w:sz w:val="24"/>
          <w:szCs w:val="24"/>
        </w:rPr>
        <w:t>budowlanego</w:t>
      </w:r>
      <w:r w:rsidRPr="007A2831">
        <w:rPr>
          <w:rFonts w:asciiTheme="minorHAnsi" w:hAnsiTheme="minorHAnsi" w:cstheme="minorHAnsi"/>
          <w:sz w:val="24"/>
          <w:szCs w:val="24"/>
        </w:rPr>
        <w:t xml:space="preserve"> z</w:t>
      </w:r>
      <w:r w:rsidR="007E3AC3" w:rsidRPr="007A2831">
        <w:rPr>
          <w:rFonts w:asciiTheme="minorHAnsi" w:hAnsiTheme="minorHAnsi" w:cstheme="minorHAnsi"/>
          <w:sz w:val="24"/>
          <w:szCs w:val="24"/>
        </w:rPr>
        <w:t> </w:t>
      </w:r>
      <w:r w:rsidRPr="007A2831">
        <w:rPr>
          <w:rFonts w:asciiTheme="minorHAnsi" w:hAnsiTheme="minorHAnsi" w:cstheme="minorHAnsi"/>
          <w:sz w:val="24"/>
          <w:szCs w:val="24"/>
        </w:rPr>
        <w:t xml:space="preserve">projektem </w:t>
      </w:r>
      <w:r w:rsidRPr="007A2831">
        <w:rPr>
          <w:rStyle w:val="Uwydatnienie"/>
          <w:rFonts w:asciiTheme="minorHAnsi" w:hAnsiTheme="minorHAnsi" w:cstheme="minorHAnsi"/>
          <w:i w:val="0"/>
          <w:sz w:val="24"/>
          <w:szCs w:val="24"/>
        </w:rPr>
        <w:t>budowlanym</w:t>
      </w:r>
      <w:r w:rsidRPr="007A2831">
        <w:rPr>
          <w:rFonts w:asciiTheme="minorHAnsi" w:hAnsiTheme="minorHAnsi" w:cstheme="minorHAnsi"/>
          <w:sz w:val="24"/>
          <w:szCs w:val="24"/>
        </w:rPr>
        <w:t>,</w:t>
      </w:r>
    </w:p>
    <w:p w:rsidR="007A2831" w:rsidRDefault="007E112E"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hAnsiTheme="minorHAnsi" w:cstheme="minorHAnsi"/>
          <w:sz w:val="24"/>
          <w:szCs w:val="24"/>
        </w:rPr>
        <w:t xml:space="preserve">oświadczenie </w:t>
      </w:r>
      <w:r w:rsidR="00C83FD8" w:rsidRPr="007A2831">
        <w:rPr>
          <w:rFonts w:asciiTheme="minorHAnsi" w:hAnsiTheme="minorHAnsi" w:cstheme="minorHAnsi"/>
          <w:sz w:val="24"/>
          <w:szCs w:val="24"/>
        </w:rPr>
        <w:t>K</w:t>
      </w:r>
      <w:r w:rsidRPr="007A2831">
        <w:rPr>
          <w:rFonts w:asciiTheme="minorHAnsi" w:hAnsiTheme="minorHAnsi" w:cstheme="minorHAnsi"/>
          <w:sz w:val="24"/>
          <w:szCs w:val="24"/>
        </w:rPr>
        <w:t xml:space="preserve">ierownika </w:t>
      </w:r>
      <w:r w:rsidR="00C83FD8" w:rsidRPr="007A2831">
        <w:rPr>
          <w:rFonts w:asciiTheme="minorHAnsi" w:hAnsiTheme="minorHAnsi" w:cstheme="minorHAnsi"/>
          <w:sz w:val="24"/>
          <w:szCs w:val="24"/>
        </w:rPr>
        <w:t>B</w:t>
      </w:r>
      <w:r w:rsidRPr="007A2831">
        <w:rPr>
          <w:rFonts w:asciiTheme="minorHAnsi" w:hAnsiTheme="minorHAnsi" w:cstheme="minorHAnsi"/>
          <w:sz w:val="24"/>
          <w:szCs w:val="24"/>
        </w:rPr>
        <w:t>udowy o doprowadzeniu do należytego stanu i porz</w:t>
      </w:r>
      <w:r w:rsidR="000F25E8">
        <w:rPr>
          <w:rFonts w:asciiTheme="minorHAnsi" w:hAnsiTheme="minorHAnsi" w:cstheme="minorHAnsi"/>
          <w:sz w:val="24"/>
          <w:szCs w:val="24"/>
        </w:rPr>
        <w:t xml:space="preserve">ądku terenu budowy, a także – w </w:t>
      </w:r>
      <w:r w:rsidRPr="007A2831">
        <w:rPr>
          <w:rFonts w:asciiTheme="minorHAnsi" w:hAnsiTheme="minorHAnsi" w:cstheme="minorHAnsi"/>
          <w:sz w:val="24"/>
          <w:szCs w:val="24"/>
        </w:rPr>
        <w:t xml:space="preserve">razie korzystania </w:t>
      </w:r>
      <w:r w:rsidR="000F25E8">
        <w:rPr>
          <w:rFonts w:asciiTheme="minorHAnsi" w:hAnsiTheme="minorHAnsi" w:cstheme="minorHAnsi"/>
          <w:sz w:val="24"/>
          <w:szCs w:val="24"/>
        </w:rPr>
        <w:t>–</w:t>
      </w:r>
      <w:r w:rsidRPr="007A2831">
        <w:rPr>
          <w:rFonts w:asciiTheme="minorHAnsi" w:hAnsiTheme="minorHAnsi" w:cstheme="minorHAnsi"/>
          <w:sz w:val="24"/>
          <w:szCs w:val="24"/>
        </w:rPr>
        <w:t xml:space="preserve"> d</w:t>
      </w:r>
      <w:r w:rsidR="000F25E8">
        <w:rPr>
          <w:rFonts w:asciiTheme="minorHAnsi" w:hAnsiTheme="minorHAnsi" w:cstheme="minorHAnsi"/>
          <w:sz w:val="24"/>
          <w:szCs w:val="24"/>
        </w:rPr>
        <w:t>r</w:t>
      </w:r>
      <w:r w:rsidRPr="007A2831">
        <w:rPr>
          <w:rFonts w:asciiTheme="minorHAnsi" w:hAnsiTheme="minorHAnsi" w:cstheme="minorHAnsi"/>
          <w:sz w:val="24"/>
          <w:szCs w:val="24"/>
        </w:rPr>
        <w:t>ogi, ulicy, sąsiedniej nieruchomości, budynku lub</w:t>
      </w:r>
      <w:r w:rsidR="00123023" w:rsidRPr="007A2831">
        <w:rPr>
          <w:rFonts w:asciiTheme="minorHAnsi" w:hAnsiTheme="minorHAnsi" w:cstheme="minorHAnsi"/>
          <w:sz w:val="24"/>
          <w:szCs w:val="24"/>
        </w:rPr>
        <w:t xml:space="preserve"> </w:t>
      </w:r>
      <w:r w:rsidRPr="007A2831">
        <w:rPr>
          <w:rFonts w:asciiTheme="minorHAnsi" w:hAnsiTheme="minorHAnsi" w:cstheme="minorHAnsi"/>
          <w:sz w:val="24"/>
          <w:szCs w:val="24"/>
        </w:rPr>
        <w:t>lokalu,</w:t>
      </w:r>
    </w:p>
    <w:p w:rsidR="007A2831" w:rsidRDefault="00BA3717"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hAnsiTheme="minorHAnsi" w:cstheme="minorHAnsi"/>
          <w:sz w:val="24"/>
          <w:szCs w:val="24"/>
        </w:rPr>
        <w:t>dokumentację budowy (w tym dokumentację projektową) z naniesionymi zmianami dokonanymi w toku wykonywania robót oraz geodezyjnymi pomiarami powykonawczymi,</w:t>
      </w:r>
    </w:p>
    <w:p w:rsidR="007A2831" w:rsidRDefault="00BA3717"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hAnsiTheme="minorHAnsi" w:cstheme="minorHAnsi"/>
          <w:sz w:val="24"/>
          <w:szCs w:val="24"/>
        </w:rPr>
        <w:t>rysunki (dokumentację) na wykonanie robót towarzyszących (np. na przełożenie linii energetycznej, gazowej itp.) oraz protokoły odbioru i przekazania tych robót właścicielom urządzeń,</w:t>
      </w:r>
    </w:p>
    <w:p w:rsidR="007A2831" w:rsidRDefault="007E112E"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hAnsiTheme="minorHAnsi" w:cstheme="minorHAnsi"/>
          <w:sz w:val="24"/>
          <w:szCs w:val="24"/>
        </w:rPr>
        <w:t>protokoły badań końcowych i sprawdzeń,</w:t>
      </w:r>
    </w:p>
    <w:p w:rsidR="007A2831" w:rsidRPr="007A2831" w:rsidRDefault="00BA3717"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eastAsia="Segoe UI" w:hAnsiTheme="minorHAnsi" w:cstheme="minorHAnsi"/>
          <w:kern w:val="1"/>
          <w:sz w:val="24"/>
          <w:szCs w:val="24"/>
        </w:rPr>
        <w:t>instrukcje obsługi i eksploatacji: obiektu, instalacji i urządzeń związanych z tym obiektem,</w:t>
      </w:r>
    </w:p>
    <w:p w:rsidR="007A2831" w:rsidRPr="007A2831" w:rsidRDefault="007E112E"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eastAsia="Segoe UI" w:hAnsiTheme="minorHAnsi" w:cstheme="minorHAnsi"/>
          <w:kern w:val="2"/>
          <w:sz w:val="24"/>
          <w:szCs w:val="24"/>
        </w:rPr>
        <w:t xml:space="preserve">zestawienia </w:t>
      </w:r>
      <w:r w:rsidRPr="007A2831">
        <w:rPr>
          <w:rFonts w:asciiTheme="minorHAnsi" w:hAnsiTheme="minorHAnsi" w:cstheme="minorHAnsi"/>
          <w:bCs/>
          <w:sz w:val="24"/>
          <w:szCs w:val="24"/>
        </w:rPr>
        <w:t>robót zanikających i ulegających zakryciu,</w:t>
      </w:r>
    </w:p>
    <w:p w:rsidR="000B2772" w:rsidRPr="007B04B9" w:rsidRDefault="007E112E"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hAnsiTheme="minorHAnsi" w:cstheme="minorHAnsi"/>
          <w:bCs/>
          <w:sz w:val="24"/>
          <w:szCs w:val="24"/>
        </w:rPr>
        <w:t>zestawienie protokołów odbiorów częściowych,</w:t>
      </w:r>
    </w:p>
    <w:p w:rsidR="007A2831" w:rsidRDefault="007E112E" w:rsidP="00236D98">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 xml:space="preserve">Zamawiający wyznaczy termin odbioru końcowego </w:t>
      </w:r>
      <w:r w:rsidR="007E3AC3" w:rsidRPr="007A2831">
        <w:rPr>
          <w:rFonts w:asciiTheme="minorHAnsi" w:hAnsiTheme="minorHAnsi" w:cstheme="minorHAnsi"/>
          <w:sz w:val="24"/>
          <w:szCs w:val="24"/>
        </w:rPr>
        <w:t xml:space="preserve">przedmiotu umowy </w:t>
      </w:r>
      <w:r w:rsidRPr="007A2831">
        <w:rPr>
          <w:rFonts w:asciiTheme="minorHAnsi" w:hAnsiTheme="minorHAnsi" w:cstheme="minorHAnsi"/>
          <w:sz w:val="24"/>
          <w:szCs w:val="24"/>
        </w:rPr>
        <w:t>w terminie do 5</w:t>
      </w:r>
      <w:r w:rsidR="007E3AC3" w:rsidRPr="007A2831">
        <w:rPr>
          <w:rFonts w:asciiTheme="minorHAnsi" w:hAnsiTheme="minorHAnsi" w:cstheme="minorHAnsi"/>
          <w:sz w:val="24"/>
          <w:szCs w:val="24"/>
        </w:rPr>
        <w:t> </w:t>
      </w:r>
      <w:r w:rsidRPr="007A2831">
        <w:rPr>
          <w:rFonts w:asciiTheme="minorHAnsi" w:hAnsiTheme="minorHAnsi" w:cstheme="minorHAnsi"/>
          <w:sz w:val="24"/>
          <w:szCs w:val="24"/>
        </w:rPr>
        <w:t>(pięciu) dni od</w:t>
      </w:r>
      <w:r w:rsidR="007E3AC3" w:rsidRPr="007A2831">
        <w:rPr>
          <w:rFonts w:asciiTheme="minorHAnsi" w:hAnsiTheme="minorHAnsi" w:cstheme="minorHAnsi"/>
          <w:sz w:val="24"/>
          <w:szCs w:val="24"/>
        </w:rPr>
        <w:t xml:space="preserve"> </w:t>
      </w:r>
      <w:r w:rsidRPr="007A2831">
        <w:rPr>
          <w:rFonts w:asciiTheme="minorHAnsi" w:hAnsiTheme="minorHAnsi" w:cstheme="minorHAnsi"/>
          <w:sz w:val="24"/>
          <w:szCs w:val="24"/>
        </w:rPr>
        <w:t>dnia otrzymania od Wykonawcy pisemnego zawiadomienia o</w:t>
      </w:r>
      <w:r w:rsidRPr="007A2831">
        <w:rPr>
          <w:rFonts w:asciiTheme="minorHAnsi" w:hAnsiTheme="minorHAnsi" w:cstheme="minorHAnsi"/>
        </w:rPr>
        <w:t> </w:t>
      </w:r>
      <w:r w:rsidRPr="007A2831">
        <w:rPr>
          <w:rFonts w:asciiTheme="minorHAnsi" w:hAnsiTheme="minorHAnsi" w:cstheme="minorHAnsi"/>
          <w:sz w:val="24"/>
          <w:szCs w:val="24"/>
        </w:rPr>
        <w:t xml:space="preserve">gotowości </w:t>
      </w:r>
      <w:r w:rsidRPr="007A2831">
        <w:rPr>
          <w:rFonts w:asciiTheme="minorHAnsi" w:hAnsiTheme="minorHAnsi" w:cstheme="minorHAnsi"/>
          <w:sz w:val="24"/>
          <w:szCs w:val="24"/>
        </w:rPr>
        <w:lastRenderedPageBreak/>
        <w:t xml:space="preserve">do odbioru końcowego </w:t>
      </w:r>
      <w:r w:rsidR="007E3AC3" w:rsidRPr="007A2831">
        <w:rPr>
          <w:rFonts w:asciiTheme="minorHAnsi" w:hAnsiTheme="minorHAnsi" w:cstheme="minorHAnsi"/>
          <w:sz w:val="24"/>
          <w:szCs w:val="24"/>
        </w:rPr>
        <w:t>przedmiotu umowy</w:t>
      </w:r>
      <w:r w:rsidRPr="007A2831">
        <w:rPr>
          <w:rFonts w:asciiTheme="minorHAnsi" w:hAnsiTheme="minorHAnsi" w:cstheme="minorHAnsi"/>
          <w:sz w:val="24"/>
          <w:szCs w:val="24"/>
        </w:rPr>
        <w:t xml:space="preserve">, który to termin odbioru końcowego </w:t>
      </w:r>
      <w:r w:rsidR="007E3AC3" w:rsidRPr="007A2831">
        <w:rPr>
          <w:rFonts w:asciiTheme="minorHAnsi" w:hAnsiTheme="minorHAnsi" w:cstheme="minorHAnsi"/>
          <w:sz w:val="24"/>
          <w:szCs w:val="24"/>
        </w:rPr>
        <w:t xml:space="preserve">przedmiotu umowy </w:t>
      </w:r>
      <w:r w:rsidRPr="007A2831">
        <w:rPr>
          <w:rFonts w:asciiTheme="minorHAnsi" w:hAnsiTheme="minorHAnsi" w:cstheme="minorHAnsi"/>
          <w:sz w:val="24"/>
          <w:szCs w:val="24"/>
        </w:rPr>
        <w:t>przypadać będzie nie dalej jak na 10 (dziesięciu) dni od dnia otrzymania od</w:t>
      </w:r>
      <w:r w:rsidR="007E3AC3" w:rsidRPr="007A2831">
        <w:rPr>
          <w:rFonts w:asciiTheme="minorHAnsi" w:hAnsiTheme="minorHAnsi" w:cstheme="minorHAnsi"/>
          <w:sz w:val="24"/>
          <w:szCs w:val="24"/>
        </w:rPr>
        <w:t xml:space="preserve"> </w:t>
      </w:r>
      <w:r w:rsidRPr="007A2831">
        <w:rPr>
          <w:rFonts w:asciiTheme="minorHAnsi" w:hAnsiTheme="minorHAnsi" w:cstheme="minorHAnsi"/>
          <w:sz w:val="24"/>
          <w:szCs w:val="24"/>
        </w:rPr>
        <w:t>Wykonawcy pisemnego zawiadomienia o</w:t>
      </w:r>
      <w:r w:rsidRPr="007A2831">
        <w:rPr>
          <w:rFonts w:asciiTheme="minorHAnsi" w:hAnsiTheme="minorHAnsi" w:cstheme="minorHAnsi"/>
        </w:rPr>
        <w:t> </w:t>
      </w:r>
      <w:r w:rsidRPr="007A2831">
        <w:rPr>
          <w:rFonts w:asciiTheme="minorHAnsi" w:hAnsiTheme="minorHAnsi" w:cstheme="minorHAnsi"/>
          <w:sz w:val="24"/>
          <w:szCs w:val="24"/>
        </w:rPr>
        <w:t xml:space="preserve">gotowości do odbioru. Zamawiający powinien zakończyć czynności odbioru najpóźniej w 10 (dziesiątym) dniu roboczym od daty rozpoczęcia czynności odbioru końcowego </w:t>
      </w:r>
      <w:r w:rsidR="007E3AC3" w:rsidRPr="007A2831">
        <w:rPr>
          <w:rFonts w:asciiTheme="minorHAnsi" w:hAnsiTheme="minorHAnsi" w:cstheme="minorHAnsi"/>
          <w:sz w:val="24"/>
          <w:szCs w:val="24"/>
        </w:rPr>
        <w:t>przedmiotu umowy</w:t>
      </w:r>
      <w:r w:rsidRPr="007A2831">
        <w:rPr>
          <w:rFonts w:asciiTheme="minorHAnsi" w:hAnsiTheme="minorHAnsi" w:cstheme="minorHAnsi"/>
          <w:sz w:val="24"/>
          <w:szCs w:val="24"/>
        </w:rPr>
        <w:t>. Wykonawca obowiązany jest zawiadomić o</w:t>
      </w:r>
      <w:r w:rsidRPr="007A2831">
        <w:rPr>
          <w:rFonts w:asciiTheme="minorHAnsi" w:hAnsiTheme="minorHAnsi" w:cstheme="minorHAnsi"/>
        </w:rPr>
        <w:t xml:space="preserve"> </w:t>
      </w:r>
      <w:r w:rsidRPr="007A2831">
        <w:rPr>
          <w:rFonts w:asciiTheme="minorHAnsi" w:hAnsiTheme="minorHAnsi" w:cstheme="minorHAnsi"/>
          <w:sz w:val="24"/>
          <w:szCs w:val="24"/>
        </w:rPr>
        <w:t xml:space="preserve">terminie odbioru końcowego </w:t>
      </w:r>
      <w:r w:rsidR="007E3AC3" w:rsidRPr="007A2831">
        <w:rPr>
          <w:rFonts w:asciiTheme="minorHAnsi" w:hAnsiTheme="minorHAnsi" w:cstheme="minorHAnsi"/>
          <w:sz w:val="24"/>
          <w:szCs w:val="24"/>
        </w:rPr>
        <w:t>przedmiotu umowy</w:t>
      </w:r>
      <w:r w:rsidRPr="007A2831">
        <w:rPr>
          <w:rFonts w:asciiTheme="minorHAnsi" w:hAnsiTheme="minorHAnsi" w:cstheme="minorHAnsi"/>
          <w:sz w:val="24"/>
          <w:szCs w:val="24"/>
        </w:rPr>
        <w:t xml:space="preserve"> podwykonawców (dalszych podwykonawców), przy których pomocy wykonany był </w:t>
      </w:r>
      <w:r w:rsidR="007E3AC3" w:rsidRPr="007A2831">
        <w:rPr>
          <w:rFonts w:asciiTheme="minorHAnsi" w:hAnsiTheme="minorHAnsi" w:cstheme="minorHAnsi"/>
          <w:sz w:val="24"/>
          <w:szCs w:val="24"/>
        </w:rPr>
        <w:t>p</w:t>
      </w:r>
      <w:r w:rsidRPr="007A2831">
        <w:rPr>
          <w:rFonts w:asciiTheme="minorHAnsi" w:hAnsiTheme="minorHAnsi" w:cstheme="minorHAnsi"/>
          <w:sz w:val="24"/>
          <w:szCs w:val="24"/>
        </w:rPr>
        <w:t xml:space="preserve">rzedmiot </w:t>
      </w:r>
      <w:r w:rsidR="007E3AC3" w:rsidRPr="007A2831">
        <w:rPr>
          <w:rFonts w:asciiTheme="minorHAnsi" w:hAnsiTheme="minorHAnsi" w:cstheme="minorHAnsi"/>
          <w:sz w:val="24"/>
          <w:szCs w:val="24"/>
        </w:rPr>
        <w:t>umowy</w:t>
      </w:r>
      <w:r w:rsidRPr="007A2831">
        <w:rPr>
          <w:rFonts w:asciiTheme="minorHAnsi" w:hAnsiTheme="minorHAnsi" w:cstheme="minorHAnsi"/>
          <w:sz w:val="24"/>
          <w:szCs w:val="24"/>
        </w:rPr>
        <w:t>.</w:t>
      </w:r>
    </w:p>
    <w:p w:rsidR="007A2831" w:rsidRDefault="007E112E" w:rsidP="00236D98">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 xml:space="preserve">Zamawiający może odrzucić zawiadomienie o osiągnięciu gotowości do odbioru końcowego </w:t>
      </w:r>
      <w:r w:rsidR="007E3AC3" w:rsidRPr="007A2831">
        <w:rPr>
          <w:rFonts w:asciiTheme="minorHAnsi" w:hAnsiTheme="minorHAnsi" w:cstheme="minorHAnsi"/>
          <w:sz w:val="24"/>
          <w:szCs w:val="24"/>
        </w:rPr>
        <w:t xml:space="preserve">przedmiotu umowy </w:t>
      </w:r>
      <w:r w:rsidRPr="007A2831">
        <w:rPr>
          <w:rFonts w:asciiTheme="minorHAnsi" w:hAnsiTheme="minorHAnsi" w:cstheme="minorHAnsi"/>
          <w:sz w:val="24"/>
          <w:szCs w:val="24"/>
        </w:rPr>
        <w:t xml:space="preserve">bez wyznaczenia terminu odbioru końcowego </w:t>
      </w:r>
      <w:r w:rsidR="007E3AC3" w:rsidRPr="007A2831">
        <w:rPr>
          <w:rFonts w:asciiTheme="minorHAnsi" w:hAnsiTheme="minorHAnsi" w:cstheme="minorHAnsi"/>
          <w:sz w:val="24"/>
          <w:szCs w:val="24"/>
        </w:rPr>
        <w:t xml:space="preserve">przedmiotu umowy </w:t>
      </w:r>
      <w:r w:rsidR="00EB1137" w:rsidRPr="007A2831">
        <w:rPr>
          <w:rFonts w:asciiTheme="minorHAnsi" w:hAnsiTheme="minorHAnsi" w:cstheme="minorHAnsi"/>
          <w:sz w:val="24"/>
          <w:szCs w:val="24"/>
        </w:rPr>
        <w:t xml:space="preserve">– w </w:t>
      </w:r>
      <w:r w:rsidRPr="007A2831">
        <w:rPr>
          <w:rFonts w:asciiTheme="minorHAnsi" w:hAnsiTheme="minorHAnsi" w:cstheme="minorHAnsi"/>
          <w:sz w:val="24"/>
          <w:szCs w:val="24"/>
        </w:rPr>
        <w:t xml:space="preserve">przypadku złożenia dokumentów zwierających błędy lub gdy dokumenty te są niekompletne; w takim przypadku Zamawiający poinformuje Wykonawcę, że nie wyznaczy terminu odbioru końcowego </w:t>
      </w:r>
      <w:r w:rsidR="007E3AC3" w:rsidRPr="007A2831">
        <w:rPr>
          <w:rFonts w:asciiTheme="minorHAnsi" w:hAnsiTheme="minorHAnsi" w:cstheme="minorHAnsi"/>
          <w:sz w:val="24"/>
          <w:szCs w:val="24"/>
        </w:rPr>
        <w:t>przedmiotu umowy</w:t>
      </w:r>
      <w:r w:rsidRPr="007A2831">
        <w:rPr>
          <w:rFonts w:asciiTheme="minorHAnsi" w:hAnsiTheme="minorHAnsi" w:cstheme="minorHAnsi"/>
          <w:sz w:val="24"/>
          <w:szCs w:val="24"/>
        </w:rPr>
        <w:t xml:space="preserve">, kierując do Wykonawcy pisemne uzasadnienie dla zaniechania tej czynności, a Zamawiający wówczas – tj. w odpowiedzi na takie nieprawidłowe zawiadomienie o gotowości – nie jest obowiązany przyjąć wykonania </w:t>
      </w:r>
      <w:r w:rsidR="007E3AC3" w:rsidRPr="007A2831">
        <w:rPr>
          <w:rFonts w:asciiTheme="minorHAnsi" w:hAnsiTheme="minorHAnsi" w:cstheme="minorHAnsi"/>
          <w:sz w:val="24"/>
          <w:szCs w:val="24"/>
        </w:rPr>
        <w:t>przedmiotu umowy</w:t>
      </w:r>
      <w:r w:rsidRPr="007A2831">
        <w:rPr>
          <w:rFonts w:asciiTheme="minorHAnsi" w:hAnsiTheme="minorHAnsi" w:cstheme="minorHAnsi"/>
          <w:sz w:val="24"/>
          <w:szCs w:val="24"/>
        </w:rPr>
        <w:t xml:space="preserve">. </w:t>
      </w:r>
    </w:p>
    <w:p w:rsidR="007A2831" w:rsidRDefault="007E112E" w:rsidP="00236D98">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 xml:space="preserve">W przypadku stwierdzenia w toku odbioru końcowego </w:t>
      </w:r>
      <w:r w:rsidR="007E3AC3" w:rsidRPr="007A2831">
        <w:rPr>
          <w:rFonts w:asciiTheme="minorHAnsi" w:hAnsiTheme="minorHAnsi" w:cstheme="minorHAnsi"/>
          <w:sz w:val="24"/>
          <w:szCs w:val="24"/>
        </w:rPr>
        <w:t xml:space="preserve">przedmiotu umowy </w:t>
      </w:r>
      <w:r w:rsidRPr="007A2831">
        <w:rPr>
          <w:rFonts w:asciiTheme="minorHAnsi" w:hAnsiTheme="minorHAnsi" w:cstheme="minorHAnsi"/>
          <w:sz w:val="24"/>
          <w:szCs w:val="24"/>
        </w:rPr>
        <w:t xml:space="preserve">braku wykonania </w:t>
      </w:r>
      <w:r w:rsidR="007E3AC3" w:rsidRPr="007A2831">
        <w:rPr>
          <w:rFonts w:asciiTheme="minorHAnsi" w:hAnsiTheme="minorHAnsi" w:cstheme="minorHAnsi"/>
          <w:sz w:val="24"/>
          <w:szCs w:val="24"/>
        </w:rPr>
        <w:t>u</w:t>
      </w:r>
      <w:r w:rsidRPr="007A2831">
        <w:rPr>
          <w:rFonts w:asciiTheme="minorHAnsi" w:hAnsiTheme="minorHAnsi" w:cstheme="minorHAnsi"/>
          <w:sz w:val="24"/>
          <w:szCs w:val="24"/>
        </w:rPr>
        <w:t xml:space="preserve">mowy, w szczególności gdy </w:t>
      </w:r>
      <w:r w:rsidR="007E3AC3" w:rsidRPr="007A2831">
        <w:rPr>
          <w:rFonts w:asciiTheme="minorHAnsi" w:hAnsiTheme="minorHAnsi" w:cstheme="minorHAnsi"/>
          <w:sz w:val="24"/>
          <w:szCs w:val="24"/>
        </w:rPr>
        <w:t>przedmiot umowy</w:t>
      </w:r>
      <w:r w:rsidRPr="007A2831">
        <w:rPr>
          <w:rFonts w:asciiTheme="minorHAnsi" w:hAnsiTheme="minorHAnsi" w:cstheme="minorHAnsi"/>
          <w:sz w:val="24"/>
          <w:szCs w:val="24"/>
        </w:rPr>
        <w:t>:</w:t>
      </w:r>
    </w:p>
    <w:p w:rsidR="007A2831" w:rsidRDefault="007E112E"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hAnsiTheme="minorHAnsi" w:cstheme="minorHAnsi"/>
          <w:sz w:val="24"/>
          <w:szCs w:val="24"/>
        </w:rPr>
        <w:t>został wykonany niezgodnie z projektem lub zasadami wiedzy technicznej co skutkuje wystąpieniem wad na tyle istotnych, że obiekt nie nadaje się do użytkowania lub stwierdzone wady wyłączają normalne wykorzystanie obiektu zgodnie z</w:t>
      </w:r>
      <w:r w:rsidR="007E3AC3" w:rsidRPr="007A2831">
        <w:rPr>
          <w:rFonts w:asciiTheme="minorHAnsi" w:hAnsiTheme="minorHAnsi" w:cstheme="minorHAnsi"/>
          <w:sz w:val="24"/>
          <w:szCs w:val="24"/>
        </w:rPr>
        <w:t> </w:t>
      </w:r>
      <w:r w:rsidRPr="007A2831">
        <w:rPr>
          <w:rFonts w:asciiTheme="minorHAnsi" w:hAnsiTheme="minorHAnsi" w:cstheme="minorHAnsi"/>
          <w:sz w:val="24"/>
          <w:szCs w:val="24"/>
        </w:rPr>
        <w:t xml:space="preserve">przeznaczeniem i celem </w:t>
      </w:r>
      <w:r w:rsidR="007E3AC3" w:rsidRPr="007A2831">
        <w:rPr>
          <w:rFonts w:asciiTheme="minorHAnsi" w:hAnsiTheme="minorHAnsi" w:cstheme="minorHAnsi"/>
          <w:sz w:val="24"/>
          <w:szCs w:val="24"/>
        </w:rPr>
        <w:t>u</w:t>
      </w:r>
      <w:r w:rsidRPr="007A2831">
        <w:rPr>
          <w:rFonts w:asciiTheme="minorHAnsi" w:hAnsiTheme="minorHAnsi" w:cstheme="minorHAnsi"/>
          <w:sz w:val="24"/>
          <w:szCs w:val="24"/>
        </w:rPr>
        <w:t xml:space="preserve">mowy lub odbierają mu cechy właściwe lub wyraźnie zastrzeżone w </w:t>
      </w:r>
      <w:r w:rsidR="007E3AC3" w:rsidRPr="007A2831">
        <w:rPr>
          <w:rFonts w:asciiTheme="minorHAnsi" w:hAnsiTheme="minorHAnsi" w:cstheme="minorHAnsi"/>
          <w:sz w:val="24"/>
          <w:szCs w:val="24"/>
        </w:rPr>
        <w:t>u</w:t>
      </w:r>
      <w:r w:rsidRPr="007A2831">
        <w:rPr>
          <w:rFonts w:asciiTheme="minorHAnsi" w:hAnsiTheme="minorHAnsi" w:cstheme="minorHAnsi"/>
          <w:sz w:val="24"/>
          <w:szCs w:val="24"/>
        </w:rPr>
        <w:t>mowie</w:t>
      </w:r>
    </w:p>
    <w:p w:rsidR="007A2831" w:rsidRDefault="007E112E" w:rsidP="00236D98">
      <w:pPr>
        <w:pStyle w:val="Tekstpodstawowy"/>
        <w:spacing w:line="276" w:lineRule="auto"/>
        <w:ind w:left="851"/>
        <w:jc w:val="both"/>
        <w:rPr>
          <w:rFonts w:asciiTheme="minorHAnsi" w:hAnsiTheme="minorHAnsi" w:cstheme="minorHAnsi"/>
          <w:sz w:val="24"/>
          <w:szCs w:val="24"/>
        </w:rPr>
      </w:pPr>
      <w:r w:rsidRPr="007A2831">
        <w:rPr>
          <w:rFonts w:asciiTheme="minorHAnsi" w:hAnsiTheme="minorHAnsi" w:cstheme="minorHAnsi"/>
          <w:sz w:val="24"/>
          <w:szCs w:val="24"/>
        </w:rPr>
        <w:t>lub</w:t>
      </w:r>
    </w:p>
    <w:p w:rsidR="007A2831" w:rsidRDefault="007E112E"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hAnsiTheme="minorHAnsi" w:cstheme="minorHAnsi"/>
          <w:sz w:val="24"/>
          <w:szCs w:val="24"/>
        </w:rPr>
        <w:t>obarczony jest wadami na tyle istotnymi, że obiekt nie nadaje się do użytkowania lub stwierdzone wady wyłączają normalne wykorzystanie obiektu zgodnie z</w:t>
      </w:r>
      <w:r w:rsidR="007E3AC3" w:rsidRPr="007A2831">
        <w:rPr>
          <w:rFonts w:asciiTheme="minorHAnsi" w:hAnsiTheme="minorHAnsi" w:cstheme="minorHAnsi"/>
          <w:sz w:val="24"/>
          <w:szCs w:val="24"/>
        </w:rPr>
        <w:t> </w:t>
      </w:r>
      <w:r w:rsidRPr="007A2831">
        <w:rPr>
          <w:rFonts w:asciiTheme="minorHAnsi" w:hAnsiTheme="minorHAnsi" w:cstheme="minorHAnsi"/>
          <w:sz w:val="24"/>
          <w:szCs w:val="24"/>
        </w:rPr>
        <w:t xml:space="preserve">przeznaczeniem i celem </w:t>
      </w:r>
      <w:r w:rsidR="007E3AC3" w:rsidRPr="007A2831">
        <w:rPr>
          <w:rFonts w:asciiTheme="minorHAnsi" w:hAnsiTheme="minorHAnsi" w:cstheme="minorHAnsi"/>
          <w:sz w:val="24"/>
          <w:szCs w:val="24"/>
        </w:rPr>
        <w:t>u</w:t>
      </w:r>
      <w:r w:rsidRPr="007A2831">
        <w:rPr>
          <w:rFonts w:asciiTheme="minorHAnsi" w:hAnsiTheme="minorHAnsi" w:cstheme="minorHAnsi"/>
          <w:sz w:val="24"/>
          <w:szCs w:val="24"/>
        </w:rPr>
        <w:t xml:space="preserve">mowy lub odbierają mu cechy właściwe lub wyraźnie zastrzeżone w </w:t>
      </w:r>
      <w:r w:rsidR="007E3AC3" w:rsidRPr="007A2831">
        <w:rPr>
          <w:rFonts w:asciiTheme="minorHAnsi" w:hAnsiTheme="minorHAnsi" w:cstheme="minorHAnsi"/>
          <w:sz w:val="24"/>
          <w:szCs w:val="24"/>
        </w:rPr>
        <w:t>u</w:t>
      </w:r>
      <w:r w:rsidR="007A2831">
        <w:rPr>
          <w:rFonts w:asciiTheme="minorHAnsi" w:hAnsiTheme="minorHAnsi" w:cstheme="minorHAnsi"/>
          <w:sz w:val="24"/>
          <w:szCs w:val="24"/>
        </w:rPr>
        <w:t xml:space="preserve">mowie </w:t>
      </w:r>
    </w:p>
    <w:p w:rsidR="007A2831" w:rsidRDefault="007E112E" w:rsidP="00236D98">
      <w:pPr>
        <w:pStyle w:val="Tekstpodstawowy"/>
        <w:spacing w:line="276" w:lineRule="auto"/>
        <w:ind w:left="792"/>
        <w:jc w:val="both"/>
        <w:rPr>
          <w:rFonts w:asciiTheme="minorHAnsi" w:hAnsiTheme="minorHAnsi" w:cstheme="minorHAnsi"/>
          <w:sz w:val="24"/>
          <w:szCs w:val="24"/>
        </w:rPr>
      </w:pPr>
      <w:r w:rsidRPr="007A2831">
        <w:rPr>
          <w:rFonts w:asciiTheme="minorHAnsi" w:hAnsiTheme="minorHAnsi" w:cstheme="minorHAnsi"/>
          <w:sz w:val="24"/>
          <w:szCs w:val="24"/>
        </w:rPr>
        <w:t>–</w:t>
      </w:r>
      <w:r w:rsidRPr="007A2831">
        <w:rPr>
          <w:rFonts w:asciiTheme="minorHAnsi" w:eastAsia="Calibri" w:hAnsiTheme="minorHAnsi" w:cstheme="minorHAnsi"/>
          <w:sz w:val="24"/>
          <w:szCs w:val="24"/>
        </w:rPr>
        <w:t xml:space="preserve"> </w:t>
      </w:r>
      <w:r w:rsidRPr="007A2831">
        <w:rPr>
          <w:rFonts w:asciiTheme="minorHAnsi" w:hAnsiTheme="minorHAnsi" w:cstheme="minorHAnsi"/>
          <w:sz w:val="24"/>
          <w:szCs w:val="24"/>
        </w:rPr>
        <w:t>Zamawiający może odmówić odbioru i skorzystać z uprawnień przysługujących mu na wypadek zwłoki Wykonawcy w wykonaniu umowy.</w:t>
      </w:r>
    </w:p>
    <w:p w:rsidR="007A2831" w:rsidRDefault="007E112E" w:rsidP="00236D98">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 xml:space="preserve">W przypadku stwierdzenia w toku odbioru końcowego wad nieistotnych – Zamawiający dokonując odbioru wskaże w protokole odbioru zastrzeżenia, co do wykonania </w:t>
      </w:r>
      <w:r w:rsidR="007E3AC3" w:rsidRPr="007A2831">
        <w:rPr>
          <w:rFonts w:asciiTheme="minorHAnsi" w:hAnsiTheme="minorHAnsi" w:cstheme="minorHAnsi"/>
          <w:sz w:val="24"/>
          <w:szCs w:val="24"/>
        </w:rPr>
        <w:t xml:space="preserve">przedmiotu umowy </w:t>
      </w:r>
      <w:r w:rsidRPr="007A2831">
        <w:rPr>
          <w:rFonts w:asciiTheme="minorHAnsi" w:hAnsiTheme="minorHAnsi" w:cstheme="minorHAnsi"/>
          <w:sz w:val="24"/>
          <w:szCs w:val="24"/>
        </w:rPr>
        <w:t>i zawrze w protokole odbioru wykaz stwierdzonych wad oraz wyznaczy terminy ich usunięcia lub złoży oświadczenie o wyborze innego uprawnienia przysługującego mu z tytułu odpowiedzialności Wykonawcy za wady ujawnione przy</w:t>
      </w:r>
      <w:r w:rsidR="007E3AC3" w:rsidRPr="007A2831">
        <w:rPr>
          <w:rFonts w:asciiTheme="minorHAnsi" w:hAnsiTheme="minorHAnsi" w:cstheme="minorHAnsi"/>
          <w:sz w:val="24"/>
          <w:szCs w:val="24"/>
        </w:rPr>
        <w:t xml:space="preserve"> </w:t>
      </w:r>
      <w:r w:rsidRPr="007A2831">
        <w:rPr>
          <w:rFonts w:asciiTheme="minorHAnsi" w:hAnsiTheme="minorHAnsi" w:cstheme="minorHAnsi"/>
          <w:sz w:val="24"/>
          <w:szCs w:val="24"/>
        </w:rPr>
        <w:t xml:space="preserve">odbiorze. </w:t>
      </w:r>
    </w:p>
    <w:p w:rsidR="007A2831" w:rsidRDefault="007E112E" w:rsidP="00236D98">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 xml:space="preserve">Dokonanie odbioru końcowego pomimo stwierdzenia wad </w:t>
      </w:r>
      <w:r w:rsidR="00237F76">
        <w:rPr>
          <w:rFonts w:asciiTheme="minorHAnsi" w:hAnsiTheme="minorHAnsi" w:cstheme="minorHAnsi"/>
          <w:sz w:val="24"/>
          <w:szCs w:val="24"/>
        </w:rPr>
        <w:t>–</w:t>
      </w:r>
      <w:r w:rsidRPr="007A2831">
        <w:rPr>
          <w:rFonts w:asciiTheme="minorHAnsi" w:hAnsiTheme="minorHAnsi" w:cstheme="minorHAnsi"/>
          <w:sz w:val="24"/>
          <w:szCs w:val="24"/>
        </w:rPr>
        <w:t xml:space="preserve"> nie zwalnia Wykonawcy od</w:t>
      </w:r>
      <w:r w:rsidR="007E3AC3" w:rsidRPr="007A2831">
        <w:rPr>
          <w:rFonts w:asciiTheme="minorHAnsi" w:hAnsiTheme="minorHAnsi" w:cstheme="minorHAnsi"/>
          <w:sz w:val="24"/>
          <w:szCs w:val="24"/>
        </w:rPr>
        <w:t xml:space="preserve"> </w:t>
      </w:r>
      <w:r w:rsidRPr="007A2831">
        <w:rPr>
          <w:rFonts w:asciiTheme="minorHAnsi" w:hAnsiTheme="minorHAnsi" w:cstheme="minorHAnsi"/>
          <w:sz w:val="24"/>
          <w:szCs w:val="24"/>
        </w:rPr>
        <w:t xml:space="preserve">odpowiedzialności z tytułu rękojmi, gwarancji lub nienależytego wykonania </w:t>
      </w:r>
      <w:r w:rsidR="007E3AC3" w:rsidRPr="007A2831">
        <w:rPr>
          <w:rFonts w:asciiTheme="minorHAnsi" w:hAnsiTheme="minorHAnsi" w:cstheme="minorHAnsi"/>
          <w:sz w:val="24"/>
          <w:szCs w:val="24"/>
        </w:rPr>
        <w:t>u</w:t>
      </w:r>
      <w:r w:rsidRPr="007A2831">
        <w:rPr>
          <w:rFonts w:asciiTheme="minorHAnsi" w:hAnsiTheme="minorHAnsi" w:cstheme="minorHAnsi"/>
          <w:sz w:val="24"/>
          <w:szCs w:val="24"/>
        </w:rPr>
        <w:t>mowy.</w:t>
      </w:r>
    </w:p>
    <w:p w:rsidR="007A2831" w:rsidRDefault="007E112E" w:rsidP="00236D98">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 xml:space="preserve">Z czynności odbioru końcowego </w:t>
      </w:r>
      <w:r w:rsidR="007E3AC3" w:rsidRPr="007A2831">
        <w:rPr>
          <w:rFonts w:asciiTheme="minorHAnsi" w:hAnsiTheme="minorHAnsi" w:cstheme="minorHAnsi"/>
          <w:sz w:val="24"/>
          <w:szCs w:val="24"/>
        </w:rPr>
        <w:t xml:space="preserve">przedmiotu umowy </w:t>
      </w:r>
      <w:r w:rsidRPr="007A2831">
        <w:rPr>
          <w:rFonts w:asciiTheme="minorHAnsi" w:hAnsiTheme="minorHAnsi" w:cstheme="minorHAnsi"/>
          <w:sz w:val="24"/>
          <w:szCs w:val="24"/>
        </w:rPr>
        <w:t>sporządza się protokół odbioru końcowego, który powinien zawierać ustalenia poczynione w</w:t>
      </w:r>
      <w:r w:rsidRPr="007A2831">
        <w:rPr>
          <w:rFonts w:asciiTheme="minorHAnsi" w:hAnsiTheme="minorHAnsi" w:cstheme="minorHAnsi"/>
        </w:rPr>
        <w:t xml:space="preserve"> </w:t>
      </w:r>
      <w:r w:rsidRPr="007A2831">
        <w:rPr>
          <w:rFonts w:asciiTheme="minorHAnsi" w:hAnsiTheme="minorHAnsi" w:cstheme="minorHAnsi"/>
          <w:sz w:val="24"/>
          <w:szCs w:val="24"/>
        </w:rPr>
        <w:t>toku odbioru, a</w:t>
      </w:r>
      <w:r w:rsidR="007E3AC3" w:rsidRPr="007A2831">
        <w:rPr>
          <w:rFonts w:asciiTheme="minorHAnsi" w:hAnsiTheme="minorHAnsi" w:cstheme="minorHAnsi"/>
        </w:rPr>
        <w:t> </w:t>
      </w:r>
      <w:r w:rsidRPr="007A2831">
        <w:rPr>
          <w:rFonts w:asciiTheme="minorHAnsi" w:hAnsiTheme="minorHAnsi" w:cstheme="minorHAnsi"/>
          <w:sz w:val="24"/>
          <w:szCs w:val="24"/>
        </w:rPr>
        <w:t>w</w:t>
      </w:r>
      <w:r w:rsidR="007E3AC3" w:rsidRPr="007A2831">
        <w:rPr>
          <w:rFonts w:asciiTheme="minorHAnsi" w:hAnsiTheme="minorHAnsi" w:cstheme="minorHAnsi"/>
        </w:rPr>
        <w:t> </w:t>
      </w:r>
      <w:r w:rsidRPr="007A2831">
        <w:rPr>
          <w:rFonts w:asciiTheme="minorHAnsi" w:hAnsiTheme="minorHAnsi" w:cstheme="minorHAnsi"/>
          <w:sz w:val="24"/>
          <w:szCs w:val="24"/>
        </w:rPr>
        <w:t>szczególności:</w:t>
      </w:r>
    </w:p>
    <w:p w:rsidR="007A2831" w:rsidRDefault="007E112E"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hAnsiTheme="minorHAnsi" w:cstheme="minorHAnsi"/>
          <w:sz w:val="24"/>
          <w:szCs w:val="24"/>
        </w:rPr>
        <w:lastRenderedPageBreak/>
        <w:t>oznaczenie miejsca sporządzenia,</w:t>
      </w:r>
    </w:p>
    <w:p w:rsidR="007A2831" w:rsidRDefault="007E112E"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hAnsiTheme="minorHAnsi" w:cstheme="minorHAnsi"/>
          <w:sz w:val="24"/>
          <w:szCs w:val="24"/>
        </w:rPr>
        <w:t>datę rozpoczęcia i zakończenia odbioru,</w:t>
      </w:r>
    </w:p>
    <w:p w:rsidR="007A2831" w:rsidRPr="008556AE" w:rsidRDefault="007E112E" w:rsidP="00236D98">
      <w:pPr>
        <w:pStyle w:val="Tekstpodstawowy"/>
        <w:numPr>
          <w:ilvl w:val="1"/>
          <w:numId w:val="3"/>
        </w:numPr>
        <w:spacing w:line="276" w:lineRule="auto"/>
        <w:ind w:left="851" w:hanging="491"/>
        <w:jc w:val="both"/>
        <w:rPr>
          <w:rFonts w:asciiTheme="minorHAnsi" w:hAnsiTheme="minorHAnsi" w:cstheme="minorHAnsi"/>
          <w:color w:val="000000" w:themeColor="text1"/>
          <w:sz w:val="24"/>
          <w:szCs w:val="24"/>
        </w:rPr>
      </w:pPr>
      <w:r w:rsidRPr="008556AE">
        <w:rPr>
          <w:rFonts w:asciiTheme="minorHAnsi" w:hAnsiTheme="minorHAnsi" w:cstheme="minorHAnsi"/>
          <w:color w:val="000000" w:themeColor="text1"/>
          <w:sz w:val="24"/>
          <w:szCs w:val="24"/>
        </w:rPr>
        <w:t>oznaczenie osób uczestniczących w</w:t>
      </w:r>
      <w:r w:rsidR="007A2831" w:rsidRPr="008556AE">
        <w:rPr>
          <w:rFonts w:asciiTheme="minorHAnsi" w:hAnsiTheme="minorHAnsi" w:cstheme="minorHAnsi"/>
          <w:color w:val="000000" w:themeColor="text1"/>
          <w:sz w:val="24"/>
          <w:szCs w:val="24"/>
        </w:rPr>
        <w:t xml:space="preserve"> odbiorze i charakteru, w jaki</w:t>
      </w:r>
      <w:r w:rsidR="00236D98" w:rsidRPr="008556AE">
        <w:rPr>
          <w:rFonts w:asciiTheme="minorHAnsi" w:hAnsiTheme="minorHAnsi" w:cstheme="minorHAnsi"/>
          <w:color w:val="000000" w:themeColor="text1"/>
          <w:sz w:val="24"/>
          <w:szCs w:val="24"/>
        </w:rPr>
        <w:t xml:space="preserve"> </w:t>
      </w:r>
      <w:r w:rsidRPr="008556AE">
        <w:rPr>
          <w:rFonts w:asciiTheme="minorHAnsi" w:hAnsiTheme="minorHAnsi" w:cstheme="minorHAnsi"/>
          <w:color w:val="000000" w:themeColor="text1"/>
          <w:sz w:val="24"/>
          <w:szCs w:val="24"/>
        </w:rPr>
        <w:t>uczestniczą,</w:t>
      </w:r>
    </w:p>
    <w:p w:rsidR="007A2831" w:rsidRDefault="007E112E"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hAnsiTheme="minorHAnsi" w:cstheme="minorHAnsi"/>
          <w:sz w:val="24"/>
          <w:szCs w:val="24"/>
        </w:rPr>
        <w:t>wymienienie dokumentów do odbioru przekazanych Zamawiającemu przez Wykonawcę,</w:t>
      </w:r>
    </w:p>
    <w:p w:rsidR="007A2831" w:rsidRDefault="007E112E"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hAnsiTheme="minorHAnsi" w:cstheme="minorHAnsi"/>
          <w:sz w:val="24"/>
          <w:szCs w:val="24"/>
        </w:rPr>
        <w:t>ustalenia, co do zgodności wykonanych robót z Umową, przekazaną dokumentacją, zasadami wiedzy technicznej i przepisami techniczno-budowlanymi,</w:t>
      </w:r>
    </w:p>
    <w:p w:rsidR="007A2831" w:rsidRDefault="007E112E"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hAnsiTheme="minorHAnsi" w:cstheme="minorHAnsi"/>
          <w:sz w:val="24"/>
          <w:szCs w:val="24"/>
        </w:rPr>
        <w:t>wymienienie ujawnionych wad,</w:t>
      </w:r>
    </w:p>
    <w:p w:rsidR="007A2831" w:rsidRDefault="007E112E"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hAnsiTheme="minorHAnsi" w:cstheme="minorHAnsi"/>
          <w:sz w:val="24"/>
          <w:szCs w:val="24"/>
        </w:rPr>
        <w:t xml:space="preserve">decyzje Zamawiającego, co do przyjęcia lub odmowy przyjęcia </w:t>
      </w:r>
      <w:r w:rsidR="00123023" w:rsidRPr="007A2831">
        <w:rPr>
          <w:rFonts w:asciiTheme="minorHAnsi" w:hAnsiTheme="minorHAnsi" w:cstheme="minorHAnsi"/>
          <w:sz w:val="24"/>
          <w:szCs w:val="24"/>
        </w:rPr>
        <w:t>p</w:t>
      </w:r>
      <w:r w:rsidRPr="007A2831">
        <w:rPr>
          <w:rFonts w:asciiTheme="minorHAnsi" w:hAnsiTheme="minorHAnsi" w:cstheme="minorHAnsi"/>
          <w:sz w:val="24"/>
          <w:szCs w:val="24"/>
        </w:rPr>
        <w:t>rzedmiotu umowy oraz</w:t>
      </w:r>
      <w:r w:rsidR="00123023" w:rsidRPr="007A2831">
        <w:rPr>
          <w:rFonts w:asciiTheme="minorHAnsi" w:hAnsiTheme="minorHAnsi" w:cstheme="minorHAnsi"/>
          <w:sz w:val="24"/>
          <w:szCs w:val="24"/>
        </w:rPr>
        <w:t xml:space="preserve"> </w:t>
      </w:r>
      <w:r w:rsidRPr="007A2831">
        <w:rPr>
          <w:rFonts w:asciiTheme="minorHAnsi" w:hAnsiTheme="minorHAnsi" w:cstheme="minorHAnsi"/>
          <w:sz w:val="24"/>
          <w:szCs w:val="24"/>
        </w:rPr>
        <w:t>wyborze przez Zamawiającego uprawnienia przysługującego mu w związku z</w:t>
      </w:r>
      <w:r w:rsidR="00123023" w:rsidRPr="007A2831">
        <w:rPr>
          <w:rFonts w:asciiTheme="minorHAnsi" w:hAnsiTheme="minorHAnsi" w:cstheme="minorHAnsi"/>
          <w:sz w:val="24"/>
          <w:szCs w:val="24"/>
        </w:rPr>
        <w:t> </w:t>
      </w:r>
      <w:r w:rsidRPr="007A2831">
        <w:rPr>
          <w:rFonts w:asciiTheme="minorHAnsi" w:hAnsiTheme="minorHAnsi" w:cstheme="minorHAnsi"/>
          <w:sz w:val="24"/>
          <w:szCs w:val="24"/>
        </w:rPr>
        <w:t>podjęta decyzją,</w:t>
      </w:r>
    </w:p>
    <w:p w:rsidR="007A2831" w:rsidRDefault="007E112E" w:rsidP="00236D98">
      <w:pPr>
        <w:pStyle w:val="Tekstpodstawowy"/>
        <w:numPr>
          <w:ilvl w:val="1"/>
          <w:numId w:val="3"/>
        </w:numPr>
        <w:spacing w:line="276" w:lineRule="auto"/>
        <w:ind w:left="851" w:hanging="491"/>
        <w:jc w:val="both"/>
        <w:rPr>
          <w:rFonts w:asciiTheme="minorHAnsi" w:hAnsiTheme="minorHAnsi" w:cstheme="minorHAnsi"/>
          <w:sz w:val="24"/>
          <w:szCs w:val="24"/>
        </w:rPr>
      </w:pPr>
      <w:r w:rsidRPr="007A2831">
        <w:rPr>
          <w:rFonts w:asciiTheme="minorHAnsi" w:hAnsiTheme="minorHAnsi" w:cstheme="minorHAnsi"/>
          <w:sz w:val="24"/>
          <w:szCs w:val="24"/>
        </w:rPr>
        <w:t>oświadczenia i wyjaśnienia Wykonawcy i osób uczestniczących w odbiorze,</w:t>
      </w:r>
    </w:p>
    <w:p w:rsidR="007A2831" w:rsidRDefault="007E112E" w:rsidP="00236D98">
      <w:pPr>
        <w:pStyle w:val="Tekstpodstawowy"/>
        <w:numPr>
          <w:ilvl w:val="1"/>
          <w:numId w:val="3"/>
        </w:numPr>
        <w:spacing w:line="276" w:lineRule="auto"/>
        <w:ind w:left="993" w:hanging="633"/>
        <w:jc w:val="both"/>
        <w:rPr>
          <w:rFonts w:asciiTheme="minorHAnsi" w:hAnsiTheme="minorHAnsi" w:cstheme="minorHAnsi"/>
          <w:sz w:val="24"/>
          <w:szCs w:val="24"/>
        </w:rPr>
      </w:pPr>
      <w:r w:rsidRPr="007A2831">
        <w:rPr>
          <w:rFonts w:asciiTheme="minorHAnsi" w:hAnsiTheme="minorHAnsi" w:cstheme="minorHAnsi"/>
          <w:sz w:val="24"/>
          <w:szCs w:val="24"/>
        </w:rPr>
        <w:t>podpisy osób uczestniczących w odbiorze.</w:t>
      </w:r>
    </w:p>
    <w:p w:rsidR="007A2831" w:rsidRDefault="007E112E" w:rsidP="00236D98">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Protokół odbioru końcowego podpisany przez uczestniczących w</w:t>
      </w:r>
      <w:r w:rsidRPr="007A2831">
        <w:rPr>
          <w:rFonts w:asciiTheme="minorHAnsi" w:hAnsiTheme="minorHAnsi" w:cstheme="minorHAnsi"/>
        </w:rPr>
        <w:t xml:space="preserve"> </w:t>
      </w:r>
      <w:r w:rsidRPr="007A2831">
        <w:rPr>
          <w:rFonts w:asciiTheme="minorHAnsi" w:hAnsiTheme="minorHAnsi" w:cstheme="minorHAnsi"/>
          <w:sz w:val="24"/>
          <w:szCs w:val="24"/>
        </w:rPr>
        <w:t>odbiorze, doręcza się Wykonawcy w dniu zakończenia czynności odbioru.</w:t>
      </w:r>
    </w:p>
    <w:p w:rsidR="007A2831" w:rsidRDefault="007E112E" w:rsidP="00236D98">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 xml:space="preserve">W przypadku określonym w ust. 14 i 15 powyżej – dla ustalenia nowego termin osiągnięcia gotowości do odbioru końcowego </w:t>
      </w:r>
      <w:r w:rsidR="007E3AC3" w:rsidRPr="007A2831">
        <w:rPr>
          <w:rFonts w:asciiTheme="minorHAnsi" w:hAnsiTheme="minorHAnsi" w:cstheme="minorHAnsi"/>
          <w:sz w:val="24"/>
          <w:szCs w:val="24"/>
        </w:rPr>
        <w:t>przedmiotu umowy</w:t>
      </w:r>
      <w:r w:rsidRPr="007A2831">
        <w:rPr>
          <w:rFonts w:asciiTheme="minorHAnsi" w:hAnsiTheme="minorHAnsi" w:cstheme="minorHAnsi"/>
          <w:sz w:val="24"/>
          <w:szCs w:val="24"/>
        </w:rPr>
        <w:t>, wyznaczenia terminu odbioru końcowego oraz</w:t>
      </w:r>
      <w:r w:rsidR="00123023" w:rsidRPr="007A2831">
        <w:rPr>
          <w:rFonts w:asciiTheme="minorHAnsi" w:hAnsiTheme="minorHAnsi" w:cstheme="minorHAnsi"/>
          <w:sz w:val="24"/>
          <w:szCs w:val="24"/>
        </w:rPr>
        <w:t xml:space="preserve"> </w:t>
      </w:r>
      <w:r w:rsidRPr="007A2831">
        <w:rPr>
          <w:rFonts w:asciiTheme="minorHAnsi" w:hAnsiTheme="minorHAnsi" w:cstheme="minorHAnsi"/>
          <w:sz w:val="24"/>
          <w:szCs w:val="24"/>
        </w:rPr>
        <w:t>przeprowadzenia odbioru powyższe postanowienia zawarte w</w:t>
      </w:r>
      <w:r w:rsidR="007E3AC3" w:rsidRPr="007A2831">
        <w:rPr>
          <w:rFonts w:asciiTheme="minorHAnsi" w:hAnsiTheme="minorHAnsi" w:cstheme="minorHAnsi"/>
          <w:sz w:val="24"/>
          <w:szCs w:val="24"/>
        </w:rPr>
        <w:t> </w:t>
      </w:r>
      <w:r w:rsidRPr="007A2831">
        <w:rPr>
          <w:rFonts w:asciiTheme="minorHAnsi" w:hAnsiTheme="minorHAnsi" w:cstheme="minorHAnsi"/>
          <w:sz w:val="24"/>
          <w:szCs w:val="24"/>
        </w:rPr>
        <w:t>ust.</w:t>
      </w:r>
      <w:r w:rsidR="00123023" w:rsidRPr="007A2831">
        <w:rPr>
          <w:rFonts w:asciiTheme="minorHAnsi" w:hAnsiTheme="minorHAnsi" w:cstheme="minorHAnsi"/>
          <w:sz w:val="24"/>
          <w:szCs w:val="24"/>
        </w:rPr>
        <w:t> </w:t>
      </w:r>
      <w:r w:rsidRPr="007A2831">
        <w:rPr>
          <w:rFonts w:asciiTheme="minorHAnsi" w:hAnsiTheme="minorHAnsi" w:cstheme="minorHAnsi"/>
          <w:sz w:val="24"/>
          <w:szCs w:val="24"/>
        </w:rPr>
        <w:t xml:space="preserve">11 do 19 powyżej </w:t>
      </w:r>
      <w:r w:rsidR="00247623" w:rsidRPr="007A2831">
        <w:rPr>
          <w:rFonts w:asciiTheme="minorHAnsi" w:hAnsiTheme="minorHAnsi" w:cstheme="minorHAnsi"/>
          <w:sz w:val="24"/>
          <w:szCs w:val="24"/>
        </w:rPr>
        <w:t>–</w:t>
      </w:r>
      <w:r w:rsidRPr="007A2831">
        <w:rPr>
          <w:rFonts w:asciiTheme="minorHAnsi" w:hAnsiTheme="minorHAnsi" w:cstheme="minorHAnsi"/>
          <w:sz w:val="24"/>
          <w:szCs w:val="24"/>
        </w:rPr>
        <w:t xml:space="preserve"> stosuje się odpowiednio. </w:t>
      </w:r>
    </w:p>
    <w:p w:rsidR="007E112E" w:rsidRPr="007A2831" w:rsidRDefault="007E112E" w:rsidP="00236D98">
      <w:pPr>
        <w:pStyle w:val="Tekstpodstawowy"/>
        <w:numPr>
          <w:ilvl w:val="0"/>
          <w:numId w:val="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 xml:space="preserve">Jeżeli w wyniku zgłoszenia gotowości do odbioru końcowego </w:t>
      </w:r>
      <w:r w:rsidR="00123023" w:rsidRPr="007A2831">
        <w:rPr>
          <w:rFonts w:asciiTheme="minorHAnsi" w:hAnsiTheme="minorHAnsi" w:cstheme="minorHAnsi"/>
          <w:sz w:val="24"/>
          <w:szCs w:val="24"/>
        </w:rPr>
        <w:t>przedmiotu umowy</w:t>
      </w:r>
      <w:r w:rsidRPr="007A2831">
        <w:rPr>
          <w:rFonts w:asciiTheme="minorHAnsi" w:hAnsiTheme="minorHAnsi" w:cstheme="minorHAnsi"/>
          <w:sz w:val="24"/>
          <w:szCs w:val="24"/>
        </w:rPr>
        <w:t xml:space="preserve">, odbiór końcowy zostanie dokonany </w:t>
      </w:r>
      <w:r w:rsidR="00247623" w:rsidRPr="007A2831">
        <w:rPr>
          <w:rFonts w:asciiTheme="minorHAnsi" w:hAnsiTheme="minorHAnsi" w:cstheme="minorHAnsi"/>
          <w:sz w:val="24"/>
          <w:szCs w:val="24"/>
        </w:rPr>
        <w:t>–</w:t>
      </w:r>
      <w:r w:rsidRPr="007A2831">
        <w:rPr>
          <w:rFonts w:asciiTheme="minorHAnsi" w:hAnsiTheme="minorHAnsi" w:cstheme="minorHAnsi"/>
          <w:sz w:val="24"/>
          <w:szCs w:val="24"/>
        </w:rPr>
        <w:t xml:space="preserve"> Wykonawca nie pozostaje w zwłoce ze spełnieniem zobowiązania wynikającego z </w:t>
      </w:r>
      <w:r w:rsidR="00123023" w:rsidRPr="007A2831">
        <w:rPr>
          <w:rFonts w:asciiTheme="minorHAnsi" w:hAnsiTheme="minorHAnsi" w:cstheme="minorHAnsi"/>
          <w:sz w:val="24"/>
          <w:szCs w:val="24"/>
        </w:rPr>
        <w:t>u</w:t>
      </w:r>
      <w:r w:rsidRPr="007A2831">
        <w:rPr>
          <w:rFonts w:asciiTheme="minorHAnsi" w:hAnsiTheme="minorHAnsi" w:cstheme="minorHAnsi"/>
          <w:sz w:val="24"/>
          <w:szCs w:val="24"/>
        </w:rPr>
        <w:t xml:space="preserve">mowy od dnia zgłoszenia Zamawiającemu gotowości do odbioru końcowego </w:t>
      </w:r>
      <w:r w:rsidR="00123023" w:rsidRPr="007A2831">
        <w:rPr>
          <w:rFonts w:asciiTheme="minorHAnsi" w:hAnsiTheme="minorHAnsi" w:cstheme="minorHAnsi"/>
          <w:sz w:val="24"/>
          <w:szCs w:val="24"/>
        </w:rPr>
        <w:t>przedmiotu umowy</w:t>
      </w:r>
      <w:r w:rsidRPr="007A2831">
        <w:rPr>
          <w:rFonts w:asciiTheme="minorHAnsi" w:hAnsiTheme="minorHAnsi" w:cstheme="minorHAnsi"/>
          <w:sz w:val="24"/>
          <w:szCs w:val="24"/>
        </w:rPr>
        <w:t>.</w:t>
      </w:r>
    </w:p>
    <w:p w:rsidR="007E3AC3" w:rsidRPr="00813CAD" w:rsidRDefault="007E112E" w:rsidP="00813CAD">
      <w:pPr>
        <w:pStyle w:val="Nagwek1"/>
        <w:spacing w:before="240" w:after="120"/>
        <w:jc w:val="center"/>
        <w:rPr>
          <w:rFonts w:asciiTheme="minorHAnsi" w:hAnsiTheme="minorHAnsi" w:cstheme="minorHAnsi"/>
          <w:color w:val="000000" w:themeColor="text1"/>
        </w:rPr>
      </w:pPr>
      <w:r w:rsidRPr="00813CAD">
        <w:rPr>
          <w:rFonts w:asciiTheme="minorHAnsi" w:hAnsiTheme="minorHAnsi" w:cstheme="minorHAnsi"/>
          <w:color w:val="000000" w:themeColor="text1"/>
        </w:rPr>
        <w:t>§ 1</w:t>
      </w:r>
      <w:r w:rsidR="007E3AC3" w:rsidRPr="00813CAD">
        <w:rPr>
          <w:rFonts w:asciiTheme="minorHAnsi" w:hAnsiTheme="minorHAnsi" w:cstheme="minorHAnsi"/>
          <w:color w:val="000000" w:themeColor="text1"/>
        </w:rPr>
        <w:t>1</w:t>
      </w:r>
    </w:p>
    <w:p w:rsidR="007E112E" w:rsidRPr="00813CAD" w:rsidRDefault="007E112E" w:rsidP="00813CAD">
      <w:pPr>
        <w:pStyle w:val="Nagwek1"/>
        <w:spacing w:before="120" w:after="120"/>
        <w:jc w:val="center"/>
        <w:rPr>
          <w:rFonts w:asciiTheme="minorHAnsi" w:hAnsiTheme="minorHAnsi" w:cstheme="minorHAnsi"/>
          <w:color w:val="000000" w:themeColor="text1"/>
          <w:sz w:val="24"/>
        </w:rPr>
      </w:pPr>
      <w:r w:rsidRPr="00813CAD">
        <w:rPr>
          <w:rFonts w:asciiTheme="minorHAnsi" w:hAnsiTheme="minorHAnsi" w:cstheme="minorHAnsi"/>
          <w:color w:val="000000" w:themeColor="text1"/>
          <w:sz w:val="24"/>
        </w:rPr>
        <w:t>WYNAGRODZENIE</w:t>
      </w:r>
      <w:r w:rsidR="00DB5D6B" w:rsidRPr="00813CAD">
        <w:rPr>
          <w:rFonts w:asciiTheme="minorHAnsi" w:hAnsiTheme="minorHAnsi" w:cstheme="minorHAnsi"/>
          <w:color w:val="000000" w:themeColor="text1"/>
          <w:sz w:val="24"/>
        </w:rPr>
        <w:t xml:space="preserve"> </w:t>
      </w:r>
    </w:p>
    <w:p w:rsidR="007A2831" w:rsidRDefault="007E112E" w:rsidP="00236D98">
      <w:pPr>
        <w:numPr>
          <w:ilvl w:val="0"/>
          <w:numId w:val="13"/>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 xml:space="preserve">Za Przedmiot Umowy określony w § </w:t>
      </w:r>
      <w:r w:rsidR="007E3AC3" w:rsidRPr="00A25D1B">
        <w:rPr>
          <w:rFonts w:asciiTheme="minorHAnsi" w:hAnsiTheme="minorHAnsi" w:cstheme="minorHAnsi"/>
          <w:sz w:val="24"/>
          <w:szCs w:val="24"/>
        </w:rPr>
        <w:t>1</w:t>
      </w:r>
      <w:r w:rsidRPr="00A25D1B">
        <w:rPr>
          <w:rFonts w:asciiTheme="minorHAnsi" w:hAnsiTheme="minorHAnsi" w:cstheme="minorHAnsi"/>
          <w:sz w:val="24"/>
          <w:szCs w:val="24"/>
        </w:rPr>
        <w:t xml:space="preserve"> Strony ustalają maksymalne wynagrodz</w:t>
      </w:r>
      <w:r w:rsidR="0058067A">
        <w:rPr>
          <w:rFonts w:asciiTheme="minorHAnsi" w:hAnsiTheme="minorHAnsi" w:cstheme="minorHAnsi"/>
          <w:sz w:val="24"/>
          <w:szCs w:val="24"/>
        </w:rPr>
        <w:t xml:space="preserve">enie umowne w </w:t>
      </w:r>
      <w:r w:rsidRPr="00A25D1B">
        <w:rPr>
          <w:rFonts w:asciiTheme="minorHAnsi" w:hAnsiTheme="minorHAnsi" w:cstheme="minorHAnsi"/>
          <w:sz w:val="24"/>
          <w:szCs w:val="24"/>
        </w:rPr>
        <w:t xml:space="preserve">wysokości </w:t>
      </w:r>
      <w:r w:rsidR="007A2831" w:rsidRPr="007A2831">
        <w:rPr>
          <w:rFonts w:asciiTheme="minorHAnsi" w:hAnsiTheme="minorHAnsi" w:cstheme="minorHAnsi"/>
          <w:sz w:val="24"/>
          <w:szCs w:val="24"/>
        </w:rPr>
        <w:t>__________________</w:t>
      </w:r>
      <w:r w:rsidR="007A2831">
        <w:rPr>
          <w:rFonts w:asciiTheme="minorHAnsi" w:hAnsiTheme="minorHAnsi" w:cstheme="minorHAnsi"/>
          <w:sz w:val="24"/>
          <w:szCs w:val="24"/>
        </w:rPr>
        <w:t>___</w:t>
      </w:r>
      <w:r w:rsidRPr="00A25D1B">
        <w:rPr>
          <w:rFonts w:asciiTheme="minorHAnsi" w:hAnsiTheme="minorHAnsi" w:cstheme="minorHAnsi"/>
          <w:b/>
          <w:sz w:val="24"/>
          <w:szCs w:val="24"/>
        </w:rPr>
        <w:t xml:space="preserve"> zł brutto</w:t>
      </w:r>
      <w:r w:rsidRPr="00A25D1B">
        <w:rPr>
          <w:rFonts w:asciiTheme="minorHAnsi" w:hAnsiTheme="minorHAnsi" w:cstheme="minorHAnsi"/>
          <w:sz w:val="24"/>
          <w:szCs w:val="24"/>
        </w:rPr>
        <w:t xml:space="preserve"> (słownie: </w:t>
      </w:r>
      <w:r w:rsidR="007A2831" w:rsidRPr="007A2831">
        <w:rPr>
          <w:rFonts w:asciiTheme="minorHAnsi" w:hAnsiTheme="minorHAnsi" w:cstheme="minorHAnsi"/>
          <w:sz w:val="24"/>
          <w:szCs w:val="24"/>
        </w:rPr>
        <w:t>___________________________</w:t>
      </w:r>
      <w:r w:rsidR="007A2831">
        <w:rPr>
          <w:rFonts w:asciiTheme="minorHAnsi" w:hAnsiTheme="minorHAnsi" w:cstheme="minorHAnsi"/>
          <w:sz w:val="24"/>
          <w:szCs w:val="24"/>
        </w:rPr>
        <w:t>_______</w:t>
      </w:r>
      <w:r w:rsidRPr="00A25D1B">
        <w:rPr>
          <w:rFonts w:asciiTheme="minorHAnsi" w:hAnsiTheme="minorHAnsi" w:cstheme="minorHAnsi"/>
          <w:b/>
          <w:sz w:val="24"/>
          <w:szCs w:val="24"/>
        </w:rPr>
        <w:t xml:space="preserve"> 00/100 zł brutto</w:t>
      </w:r>
      <w:r w:rsidRPr="00A25D1B">
        <w:rPr>
          <w:rFonts w:asciiTheme="minorHAnsi" w:hAnsiTheme="minorHAnsi" w:cstheme="minorHAnsi"/>
          <w:sz w:val="24"/>
          <w:szCs w:val="24"/>
        </w:rPr>
        <w:t xml:space="preserve">), netto </w:t>
      </w:r>
      <w:r w:rsidR="007A2831" w:rsidRPr="007A2831">
        <w:rPr>
          <w:rFonts w:asciiTheme="minorHAnsi" w:hAnsiTheme="minorHAnsi" w:cstheme="minorHAnsi"/>
          <w:sz w:val="24"/>
          <w:szCs w:val="24"/>
        </w:rPr>
        <w:t>_________________</w:t>
      </w:r>
      <w:r w:rsidRPr="00A25D1B">
        <w:rPr>
          <w:rFonts w:asciiTheme="minorHAnsi" w:hAnsiTheme="minorHAnsi" w:cstheme="minorHAnsi"/>
          <w:b/>
          <w:sz w:val="24"/>
          <w:szCs w:val="24"/>
        </w:rPr>
        <w:t>zł</w:t>
      </w:r>
      <w:r w:rsidRPr="00A25D1B">
        <w:rPr>
          <w:rFonts w:asciiTheme="minorHAnsi" w:hAnsiTheme="minorHAnsi" w:cstheme="minorHAnsi"/>
          <w:sz w:val="24"/>
          <w:szCs w:val="24"/>
        </w:rPr>
        <w:t xml:space="preserve"> (słownie: </w:t>
      </w:r>
      <w:r w:rsidR="007A2831" w:rsidRPr="007A2831">
        <w:rPr>
          <w:rFonts w:asciiTheme="minorHAnsi" w:hAnsiTheme="minorHAnsi" w:cstheme="minorHAnsi"/>
          <w:sz w:val="24"/>
          <w:szCs w:val="24"/>
        </w:rPr>
        <w:t>______________________________________________</w:t>
      </w:r>
      <w:r w:rsidRPr="007A2831">
        <w:rPr>
          <w:rFonts w:asciiTheme="minorHAnsi" w:hAnsiTheme="minorHAnsi" w:cstheme="minorHAnsi"/>
          <w:sz w:val="24"/>
          <w:szCs w:val="24"/>
        </w:rPr>
        <w:t xml:space="preserve"> </w:t>
      </w:r>
      <w:r w:rsidRPr="00A25D1B">
        <w:rPr>
          <w:rFonts w:asciiTheme="minorHAnsi" w:hAnsiTheme="minorHAnsi" w:cstheme="minorHAnsi"/>
          <w:b/>
          <w:sz w:val="24"/>
          <w:szCs w:val="24"/>
        </w:rPr>
        <w:t>00/100 zł netto</w:t>
      </w:r>
      <w:r w:rsidRPr="00A25D1B">
        <w:rPr>
          <w:rFonts w:asciiTheme="minorHAnsi" w:hAnsiTheme="minorHAnsi" w:cstheme="minorHAnsi"/>
          <w:sz w:val="24"/>
          <w:szCs w:val="24"/>
        </w:rPr>
        <w:t>), przy zastosowaniu obowiązujących stawek podatku VAT.</w:t>
      </w:r>
    </w:p>
    <w:p w:rsidR="007A2831" w:rsidRDefault="00A54D23" w:rsidP="00236D98">
      <w:pPr>
        <w:numPr>
          <w:ilvl w:val="0"/>
          <w:numId w:val="1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 xml:space="preserve">Wynagrodzenie obejmuje całkowity koszt wykonania </w:t>
      </w:r>
      <w:r w:rsidR="007E3AC3" w:rsidRPr="007A2831">
        <w:rPr>
          <w:rFonts w:asciiTheme="minorHAnsi" w:hAnsiTheme="minorHAnsi" w:cstheme="minorHAnsi"/>
          <w:sz w:val="24"/>
          <w:szCs w:val="24"/>
        </w:rPr>
        <w:t>przedmiotu umowy</w:t>
      </w:r>
      <w:r w:rsidRPr="007A2831">
        <w:rPr>
          <w:rFonts w:asciiTheme="minorHAnsi" w:hAnsiTheme="minorHAnsi" w:cstheme="minorHAnsi"/>
          <w:sz w:val="24"/>
          <w:szCs w:val="24"/>
        </w:rPr>
        <w:t xml:space="preserve">, w tym również wszelkie koszty towarzyszące wykonaniu </w:t>
      </w:r>
      <w:r w:rsidR="007E3AC3" w:rsidRPr="007A2831">
        <w:rPr>
          <w:rFonts w:asciiTheme="minorHAnsi" w:hAnsiTheme="minorHAnsi" w:cstheme="minorHAnsi"/>
          <w:sz w:val="24"/>
          <w:szCs w:val="24"/>
        </w:rPr>
        <w:t xml:space="preserve">przedmiotu umowy </w:t>
      </w:r>
      <w:r w:rsidRPr="007A2831">
        <w:rPr>
          <w:rFonts w:asciiTheme="minorHAnsi" w:hAnsiTheme="minorHAnsi" w:cstheme="minorHAnsi"/>
          <w:sz w:val="24"/>
          <w:szCs w:val="24"/>
        </w:rPr>
        <w:t>np. związane z urządzeniem terenu budowy i jego likwidacją po zakończeniu robót, doprowadzeniem niezbędnych mediów oraz koszt</w:t>
      </w:r>
      <w:r w:rsidR="00C83FD8" w:rsidRPr="007A2831">
        <w:rPr>
          <w:rFonts w:asciiTheme="minorHAnsi" w:hAnsiTheme="minorHAnsi" w:cstheme="minorHAnsi"/>
          <w:sz w:val="24"/>
          <w:szCs w:val="24"/>
        </w:rPr>
        <w:t>y</w:t>
      </w:r>
      <w:r w:rsidRPr="007A2831">
        <w:rPr>
          <w:rFonts w:asciiTheme="minorHAnsi" w:hAnsiTheme="minorHAnsi" w:cstheme="minorHAnsi"/>
          <w:sz w:val="24"/>
          <w:szCs w:val="24"/>
        </w:rPr>
        <w:t xml:space="preserve"> ich dostawy, zapewnieniem warunków bhp i ppoż., odszkodowaniami za szkody powstałe w trakcie wykonywania robót, wywozem i</w:t>
      </w:r>
      <w:r w:rsidR="007E3AC3" w:rsidRPr="007A2831">
        <w:rPr>
          <w:rFonts w:asciiTheme="minorHAnsi" w:hAnsiTheme="minorHAnsi" w:cstheme="minorHAnsi"/>
          <w:sz w:val="24"/>
          <w:szCs w:val="24"/>
        </w:rPr>
        <w:t> </w:t>
      </w:r>
      <w:r w:rsidRPr="007A2831">
        <w:rPr>
          <w:rFonts w:asciiTheme="minorHAnsi" w:hAnsiTheme="minorHAnsi" w:cstheme="minorHAnsi"/>
          <w:sz w:val="24"/>
          <w:szCs w:val="24"/>
        </w:rPr>
        <w:t>utylizacją materiałów z rozbiórki nienadających się do powtórnego użycia, koszty przeglądów gwarancyjnych, wszystkie inne, niewymienione wyżej koszty ogólne budowy, które mogą wystąpić w związku z wykonywaniem zamówienia zgodnie z</w:t>
      </w:r>
      <w:r w:rsidR="007E3AC3" w:rsidRPr="007A2831">
        <w:rPr>
          <w:rFonts w:asciiTheme="minorHAnsi" w:hAnsiTheme="minorHAnsi" w:cstheme="minorHAnsi"/>
          <w:sz w:val="24"/>
          <w:szCs w:val="24"/>
        </w:rPr>
        <w:t> </w:t>
      </w:r>
      <w:r w:rsidRPr="007A2831">
        <w:rPr>
          <w:rFonts w:asciiTheme="minorHAnsi" w:hAnsiTheme="minorHAnsi" w:cstheme="minorHAnsi"/>
          <w:sz w:val="24"/>
          <w:szCs w:val="24"/>
        </w:rPr>
        <w:t xml:space="preserve">warunkami </w:t>
      </w:r>
      <w:r w:rsidR="007E3AC3" w:rsidRPr="007A2831">
        <w:rPr>
          <w:rFonts w:asciiTheme="minorHAnsi" w:hAnsiTheme="minorHAnsi" w:cstheme="minorHAnsi"/>
          <w:sz w:val="24"/>
          <w:szCs w:val="24"/>
        </w:rPr>
        <w:t>u</w:t>
      </w:r>
      <w:r w:rsidRPr="007A2831">
        <w:rPr>
          <w:rFonts w:asciiTheme="minorHAnsi" w:hAnsiTheme="minorHAnsi" w:cstheme="minorHAnsi"/>
          <w:sz w:val="24"/>
          <w:szCs w:val="24"/>
        </w:rPr>
        <w:t>mowy oraz</w:t>
      </w:r>
      <w:r w:rsidR="007E3AC3" w:rsidRPr="007A2831">
        <w:rPr>
          <w:rFonts w:asciiTheme="minorHAnsi" w:hAnsiTheme="minorHAnsi" w:cstheme="minorHAnsi"/>
          <w:sz w:val="24"/>
          <w:szCs w:val="24"/>
        </w:rPr>
        <w:t xml:space="preserve"> </w:t>
      </w:r>
      <w:r w:rsidRPr="007A2831">
        <w:rPr>
          <w:rFonts w:asciiTheme="minorHAnsi" w:hAnsiTheme="minorHAnsi" w:cstheme="minorHAnsi"/>
          <w:sz w:val="24"/>
          <w:szCs w:val="24"/>
        </w:rPr>
        <w:t xml:space="preserve">przepisami technicznymi i prawnymi. </w:t>
      </w:r>
      <w:r w:rsidR="007E112E" w:rsidRPr="007A2831">
        <w:rPr>
          <w:rFonts w:asciiTheme="minorHAnsi" w:hAnsiTheme="minorHAnsi" w:cstheme="minorHAnsi"/>
          <w:sz w:val="24"/>
          <w:szCs w:val="24"/>
        </w:rPr>
        <w:t>W związku z tym Wykonawca oświadcza, że zapoznał się z dokumentacj</w:t>
      </w:r>
      <w:r w:rsidR="00C83FD8" w:rsidRPr="007A2831">
        <w:rPr>
          <w:rFonts w:asciiTheme="minorHAnsi" w:hAnsiTheme="minorHAnsi" w:cstheme="minorHAnsi"/>
          <w:sz w:val="24"/>
          <w:szCs w:val="24"/>
        </w:rPr>
        <w:t>ą</w:t>
      </w:r>
      <w:r w:rsidR="007E112E" w:rsidRPr="007A2831">
        <w:rPr>
          <w:rFonts w:asciiTheme="minorHAnsi" w:hAnsiTheme="minorHAnsi" w:cstheme="minorHAnsi"/>
          <w:sz w:val="24"/>
          <w:szCs w:val="24"/>
        </w:rPr>
        <w:t xml:space="preserve"> opisującą </w:t>
      </w:r>
      <w:r w:rsidR="007E3AC3" w:rsidRPr="007A2831">
        <w:rPr>
          <w:rFonts w:asciiTheme="minorHAnsi" w:hAnsiTheme="minorHAnsi" w:cstheme="minorHAnsi"/>
          <w:sz w:val="24"/>
          <w:szCs w:val="24"/>
        </w:rPr>
        <w:t xml:space="preserve">przedmiot umowy </w:t>
      </w:r>
      <w:r w:rsidR="007E112E" w:rsidRPr="007A2831">
        <w:rPr>
          <w:rFonts w:asciiTheme="minorHAnsi" w:hAnsiTheme="minorHAnsi" w:cstheme="minorHAnsi"/>
          <w:sz w:val="24"/>
          <w:szCs w:val="24"/>
        </w:rPr>
        <w:t>i</w:t>
      </w:r>
      <w:r w:rsidR="007E3AC3" w:rsidRPr="007A2831">
        <w:rPr>
          <w:rFonts w:asciiTheme="minorHAnsi" w:hAnsiTheme="minorHAnsi" w:cstheme="minorHAnsi"/>
          <w:sz w:val="24"/>
          <w:szCs w:val="24"/>
        </w:rPr>
        <w:t> </w:t>
      </w:r>
      <w:r w:rsidR="007E112E" w:rsidRPr="007A2831">
        <w:rPr>
          <w:rFonts w:asciiTheme="minorHAnsi" w:hAnsiTheme="minorHAnsi" w:cstheme="minorHAnsi"/>
          <w:sz w:val="24"/>
          <w:szCs w:val="24"/>
        </w:rPr>
        <w:t xml:space="preserve">zweryfikował jej </w:t>
      </w:r>
      <w:r w:rsidR="007E112E" w:rsidRPr="007A2831">
        <w:rPr>
          <w:rFonts w:asciiTheme="minorHAnsi" w:hAnsiTheme="minorHAnsi" w:cstheme="minorHAnsi"/>
          <w:sz w:val="24"/>
          <w:szCs w:val="24"/>
        </w:rPr>
        <w:lastRenderedPageBreak/>
        <w:t xml:space="preserve">kompletność, dokładność i wystarczalność dla wykonania prac stanowiących </w:t>
      </w:r>
      <w:r w:rsidR="007E3AC3" w:rsidRPr="007A2831">
        <w:rPr>
          <w:rFonts w:asciiTheme="minorHAnsi" w:hAnsiTheme="minorHAnsi" w:cstheme="minorHAnsi"/>
          <w:sz w:val="24"/>
          <w:szCs w:val="24"/>
        </w:rPr>
        <w:t xml:space="preserve">przedmiot umowy </w:t>
      </w:r>
      <w:r w:rsidR="007E112E" w:rsidRPr="007A2831">
        <w:rPr>
          <w:rFonts w:asciiTheme="minorHAnsi" w:hAnsiTheme="minorHAnsi" w:cstheme="minorHAnsi"/>
          <w:sz w:val="24"/>
          <w:szCs w:val="24"/>
        </w:rPr>
        <w:t>oraz potwierdza taką kompletność, dokładność i</w:t>
      </w:r>
      <w:r w:rsidR="007E3AC3" w:rsidRPr="007A2831">
        <w:rPr>
          <w:rFonts w:asciiTheme="minorHAnsi" w:hAnsiTheme="minorHAnsi" w:cstheme="minorHAnsi"/>
          <w:sz w:val="24"/>
          <w:szCs w:val="24"/>
        </w:rPr>
        <w:t> </w:t>
      </w:r>
      <w:r w:rsidR="007E112E" w:rsidRPr="007A2831">
        <w:rPr>
          <w:rFonts w:asciiTheme="minorHAnsi" w:hAnsiTheme="minorHAnsi" w:cstheme="minorHAnsi"/>
          <w:sz w:val="24"/>
          <w:szCs w:val="24"/>
        </w:rPr>
        <w:t>wystarczalność. Wykonawca akceptuje informację, że nie będą mu przysługiwały jakiekolwiek roszczenia i zrzeka się wyraźnie wszystkich ewentualnych roszczeń przeciwko Zamawiającemu z tytułu wszelkich pomyłek, niedokładności, rozbieżności</w:t>
      </w:r>
      <w:r w:rsidR="00871A55" w:rsidRPr="007A2831">
        <w:rPr>
          <w:rFonts w:asciiTheme="minorHAnsi" w:hAnsiTheme="minorHAnsi" w:cstheme="minorHAnsi"/>
          <w:sz w:val="24"/>
          <w:szCs w:val="24"/>
        </w:rPr>
        <w:t>,</w:t>
      </w:r>
      <w:r w:rsidR="007E112E" w:rsidRPr="007A2831">
        <w:rPr>
          <w:rFonts w:asciiTheme="minorHAnsi" w:hAnsiTheme="minorHAnsi" w:cstheme="minorHAnsi"/>
          <w:sz w:val="24"/>
          <w:szCs w:val="24"/>
        </w:rPr>
        <w:t xml:space="preserve"> braków lub innych wad dokumentacji, w tym jakichkolwiek roszczeń o wypłatę jakichkolwiek zwiększonych kosztów lub płatności w stosunku do wynagrodzenia umownego.</w:t>
      </w:r>
    </w:p>
    <w:p w:rsidR="007A2831" w:rsidRDefault="007E112E" w:rsidP="00236D98">
      <w:pPr>
        <w:numPr>
          <w:ilvl w:val="0"/>
          <w:numId w:val="13"/>
        </w:numPr>
        <w:spacing w:line="276" w:lineRule="auto"/>
        <w:jc w:val="both"/>
        <w:rPr>
          <w:rFonts w:asciiTheme="minorHAnsi" w:hAnsiTheme="minorHAnsi" w:cstheme="minorHAnsi"/>
          <w:sz w:val="24"/>
          <w:szCs w:val="24"/>
        </w:rPr>
      </w:pPr>
      <w:r w:rsidRPr="007A2831">
        <w:rPr>
          <w:rFonts w:asciiTheme="minorHAnsi" w:hAnsiTheme="minorHAnsi" w:cstheme="minorHAnsi"/>
          <w:sz w:val="24"/>
          <w:szCs w:val="24"/>
        </w:rPr>
        <w:t>Wykonawca nie może dokonać przelewu należnych mu z niniejszej umowy wierzytelności na</w:t>
      </w:r>
      <w:r w:rsidR="007E3AC3" w:rsidRPr="007A2831">
        <w:rPr>
          <w:rFonts w:asciiTheme="minorHAnsi" w:hAnsiTheme="minorHAnsi" w:cstheme="minorHAnsi"/>
          <w:sz w:val="24"/>
          <w:szCs w:val="24"/>
        </w:rPr>
        <w:t xml:space="preserve"> </w:t>
      </w:r>
      <w:r w:rsidRPr="007A2831">
        <w:rPr>
          <w:rFonts w:asciiTheme="minorHAnsi" w:hAnsiTheme="minorHAnsi" w:cstheme="minorHAnsi"/>
          <w:sz w:val="24"/>
          <w:szCs w:val="24"/>
        </w:rPr>
        <w:t>rzecz osób trzecich, bez uzyskania uprzedniej zgody Zamawiającego wyrażonej w formie pisemnej pod rygorem nieważności. Zamawiający oświadcza, że nie odmówi w sposób nieuzasadniony wyrażenia zgody na przelew wierzytelności Wykonawcy wobec Zamawiającego na rzecz banku finansującego Wykonawcę.</w:t>
      </w:r>
    </w:p>
    <w:p w:rsidR="007E112E" w:rsidRPr="00813CAD" w:rsidRDefault="007E112E" w:rsidP="00236D98">
      <w:pPr>
        <w:pStyle w:val="Nagwek1"/>
        <w:spacing w:before="240" w:after="120"/>
        <w:jc w:val="center"/>
        <w:rPr>
          <w:rFonts w:asciiTheme="minorHAnsi" w:hAnsiTheme="minorHAnsi" w:cstheme="minorHAnsi"/>
          <w:color w:val="000000" w:themeColor="text1"/>
          <w:sz w:val="24"/>
        </w:rPr>
      </w:pPr>
      <w:r w:rsidRPr="00813CAD">
        <w:rPr>
          <w:rFonts w:asciiTheme="minorHAnsi" w:hAnsiTheme="minorHAnsi" w:cstheme="minorHAnsi"/>
          <w:color w:val="000000" w:themeColor="text1"/>
          <w:sz w:val="24"/>
        </w:rPr>
        <w:t>§ 1</w:t>
      </w:r>
      <w:r w:rsidR="0051241E" w:rsidRPr="00813CAD">
        <w:rPr>
          <w:rFonts w:asciiTheme="minorHAnsi" w:hAnsiTheme="minorHAnsi" w:cstheme="minorHAnsi"/>
          <w:color w:val="000000" w:themeColor="text1"/>
          <w:sz w:val="24"/>
        </w:rPr>
        <w:t>2</w:t>
      </w:r>
    </w:p>
    <w:p w:rsidR="007E112E" w:rsidRPr="00813CAD" w:rsidRDefault="007E112E" w:rsidP="00813CAD">
      <w:pPr>
        <w:pStyle w:val="Nagwek1"/>
        <w:spacing w:before="120" w:after="120"/>
        <w:jc w:val="center"/>
        <w:rPr>
          <w:rFonts w:asciiTheme="minorHAnsi" w:hAnsiTheme="minorHAnsi" w:cstheme="minorHAnsi"/>
          <w:color w:val="000000" w:themeColor="text1"/>
          <w:sz w:val="24"/>
        </w:rPr>
      </w:pPr>
      <w:r w:rsidRPr="00813CAD">
        <w:rPr>
          <w:rFonts w:asciiTheme="minorHAnsi" w:hAnsiTheme="minorHAnsi" w:cstheme="minorHAnsi"/>
          <w:color w:val="000000" w:themeColor="text1"/>
          <w:sz w:val="24"/>
        </w:rPr>
        <w:t>ROZLICZENIA I ZAPŁATA</w:t>
      </w:r>
    </w:p>
    <w:p w:rsidR="000B2772" w:rsidRDefault="007E112E" w:rsidP="00236D98">
      <w:pPr>
        <w:numPr>
          <w:ilvl w:val="0"/>
          <w:numId w:val="14"/>
        </w:numPr>
        <w:spacing w:line="276" w:lineRule="auto"/>
        <w:jc w:val="both"/>
        <w:rPr>
          <w:rFonts w:asciiTheme="minorHAnsi" w:hAnsiTheme="minorHAnsi" w:cstheme="minorHAnsi"/>
          <w:sz w:val="24"/>
          <w:szCs w:val="24"/>
        </w:rPr>
      </w:pPr>
      <w:r w:rsidRPr="00A25D1B">
        <w:rPr>
          <w:rFonts w:asciiTheme="minorHAnsi" w:hAnsiTheme="minorHAnsi" w:cstheme="minorHAnsi"/>
          <w:bCs/>
          <w:sz w:val="24"/>
          <w:szCs w:val="24"/>
        </w:rPr>
        <w:t xml:space="preserve">Rozliczanie </w:t>
      </w:r>
      <w:r w:rsidR="00A54D23" w:rsidRPr="00A25D1B">
        <w:rPr>
          <w:rFonts w:asciiTheme="minorHAnsi" w:hAnsiTheme="minorHAnsi" w:cstheme="minorHAnsi"/>
          <w:bCs/>
          <w:sz w:val="24"/>
          <w:szCs w:val="24"/>
        </w:rPr>
        <w:t xml:space="preserve">za wykonanie </w:t>
      </w:r>
      <w:r w:rsidR="0051241E" w:rsidRPr="00A25D1B">
        <w:rPr>
          <w:rFonts w:asciiTheme="minorHAnsi" w:hAnsiTheme="minorHAnsi" w:cstheme="minorHAnsi"/>
          <w:bCs/>
          <w:sz w:val="24"/>
          <w:szCs w:val="24"/>
        </w:rPr>
        <w:t xml:space="preserve">przedmiotu umowy </w:t>
      </w:r>
      <w:r w:rsidRPr="00A25D1B">
        <w:rPr>
          <w:rFonts w:asciiTheme="minorHAnsi" w:hAnsiTheme="minorHAnsi" w:cstheme="minorHAnsi"/>
          <w:bCs/>
          <w:sz w:val="24"/>
          <w:szCs w:val="24"/>
        </w:rPr>
        <w:t>będzie się odbywało fakturami częściowymi i fakturą końcową.</w:t>
      </w:r>
    </w:p>
    <w:p w:rsid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bCs/>
          <w:sz w:val="24"/>
          <w:szCs w:val="24"/>
        </w:rPr>
        <w:t xml:space="preserve">Wykonawca każdorazowo wystawi osobną fakturę częściową obejmującą wynagrodzenie przysługujące z tytułu wykonania części </w:t>
      </w:r>
      <w:r w:rsidR="0051241E" w:rsidRPr="000B2772">
        <w:rPr>
          <w:rFonts w:asciiTheme="minorHAnsi" w:hAnsiTheme="minorHAnsi" w:cstheme="minorHAnsi"/>
          <w:bCs/>
          <w:sz w:val="24"/>
          <w:szCs w:val="24"/>
        </w:rPr>
        <w:t>przedmiotu umow</w:t>
      </w:r>
      <w:r w:rsidRPr="000B2772">
        <w:rPr>
          <w:rFonts w:asciiTheme="minorHAnsi" w:hAnsiTheme="minorHAnsi" w:cstheme="minorHAnsi"/>
          <w:bCs/>
          <w:sz w:val="24"/>
          <w:szCs w:val="24"/>
        </w:rPr>
        <w:t xml:space="preserve">y, objętego odbiorem częściowym. </w:t>
      </w:r>
    </w:p>
    <w:p w:rsid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sz w:val="24"/>
          <w:szCs w:val="24"/>
        </w:rPr>
        <w:t xml:space="preserve">Suma wynagrodzenia objętego fakturami częściowymi nie może przekroczyć 90% kwoty </w:t>
      </w:r>
      <w:r w:rsidR="0051241E" w:rsidRPr="000B2772">
        <w:rPr>
          <w:rFonts w:asciiTheme="minorHAnsi" w:hAnsiTheme="minorHAnsi" w:cstheme="minorHAnsi"/>
          <w:sz w:val="24"/>
          <w:szCs w:val="24"/>
        </w:rPr>
        <w:t>u</w:t>
      </w:r>
      <w:r w:rsidRPr="000B2772">
        <w:rPr>
          <w:rFonts w:asciiTheme="minorHAnsi" w:hAnsiTheme="minorHAnsi" w:cstheme="minorHAnsi"/>
          <w:sz w:val="24"/>
          <w:szCs w:val="24"/>
        </w:rPr>
        <w:t>mownego wynagrodzenia brutto, o którym mowa w § 1</w:t>
      </w:r>
      <w:r w:rsidR="0051241E" w:rsidRPr="000B2772">
        <w:rPr>
          <w:rFonts w:asciiTheme="minorHAnsi" w:hAnsiTheme="minorHAnsi" w:cstheme="minorHAnsi"/>
          <w:sz w:val="24"/>
          <w:szCs w:val="24"/>
        </w:rPr>
        <w:t>1</w:t>
      </w:r>
      <w:r w:rsidRPr="000B2772">
        <w:rPr>
          <w:rFonts w:asciiTheme="minorHAnsi" w:hAnsiTheme="minorHAnsi" w:cstheme="minorHAnsi"/>
          <w:sz w:val="24"/>
          <w:szCs w:val="24"/>
        </w:rPr>
        <w:t xml:space="preserve"> ust. 1.</w:t>
      </w:r>
    </w:p>
    <w:p w:rsid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sz w:val="24"/>
          <w:szCs w:val="24"/>
        </w:rPr>
        <w:t xml:space="preserve">Pozostała do zapłaty kwota wynagrodzenia w wysokości 10% </w:t>
      </w:r>
      <w:r w:rsidR="0051241E" w:rsidRPr="000B2772">
        <w:rPr>
          <w:rFonts w:asciiTheme="minorHAnsi" w:hAnsiTheme="minorHAnsi" w:cstheme="minorHAnsi"/>
          <w:sz w:val="24"/>
          <w:szCs w:val="24"/>
        </w:rPr>
        <w:t>u</w:t>
      </w:r>
      <w:r w:rsidRPr="000B2772">
        <w:rPr>
          <w:rFonts w:asciiTheme="minorHAnsi" w:hAnsiTheme="minorHAnsi" w:cstheme="minorHAnsi"/>
          <w:sz w:val="24"/>
          <w:szCs w:val="24"/>
        </w:rPr>
        <w:t>mownego wynagrodzenia brutto (o którym mowa w § 1</w:t>
      </w:r>
      <w:r w:rsidR="0051241E" w:rsidRPr="000B2772">
        <w:rPr>
          <w:rFonts w:asciiTheme="minorHAnsi" w:hAnsiTheme="minorHAnsi" w:cstheme="minorHAnsi"/>
          <w:sz w:val="24"/>
          <w:szCs w:val="24"/>
        </w:rPr>
        <w:t>1</w:t>
      </w:r>
      <w:r w:rsidRPr="000B2772">
        <w:rPr>
          <w:rFonts w:asciiTheme="minorHAnsi" w:hAnsiTheme="minorHAnsi" w:cstheme="minorHAnsi"/>
          <w:sz w:val="24"/>
          <w:szCs w:val="24"/>
        </w:rPr>
        <w:t xml:space="preserve"> ust. 1.) zostanie zapłacona po zakończeniu realizacji </w:t>
      </w:r>
      <w:r w:rsidR="0051241E" w:rsidRPr="000B2772">
        <w:rPr>
          <w:rFonts w:asciiTheme="minorHAnsi" w:hAnsiTheme="minorHAnsi" w:cstheme="minorHAnsi"/>
          <w:sz w:val="24"/>
          <w:szCs w:val="24"/>
        </w:rPr>
        <w:t xml:space="preserve">przedmiotu umowy </w:t>
      </w:r>
      <w:r w:rsidRPr="000B2772">
        <w:rPr>
          <w:rFonts w:asciiTheme="minorHAnsi" w:hAnsiTheme="minorHAnsi" w:cstheme="minorHAnsi"/>
          <w:sz w:val="24"/>
          <w:szCs w:val="24"/>
        </w:rPr>
        <w:t>na podstawie faktury końcowej.</w:t>
      </w:r>
    </w:p>
    <w:p w:rsid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bCs/>
          <w:sz w:val="24"/>
          <w:szCs w:val="24"/>
        </w:rPr>
        <w:t xml:space="preserve">Faktury częściowe </w:t>
      </w:r>
      <w:r w:rsidR="00C83FD8" w:rsidRPr="000B2772">
        <w:rPr>
          <w:rFonts w:asciiTheme="minorHAnsi" w:hAnsiTheme="minorHAnsi" w:cstheme="minorHAnsi"/>
          <w:bCs/>
          <w:sz w:val="24"/>
          <w:szCs w:val="24"/>
        </w:rPr>
        <w:t xml:space="preserve">oraz faktura końcowa </w:t>
      </w:r>
      <w:r w:rsidRPr="000B2772">
        <w:rPr>
          <w:rFonts w:asciiTheme="minorHAnsi" w:hAnsiTheme="minorHAnsi" w:cstheme="minorHAnsi"/>
          <w:bCs/>
          <w:sz w:val="24"/>
          <w:szCs w:val="24"/>
        </w:rPr>
        <w:t xml:space="preserve">regulowane będą w terminie do </w:t>
      </w:r>
      <w:r w:rsidR="00CD43D0" w:rsidRPr="000B2772">
        <w:rPr>
          <w:rFonts w:asciiTheme="minorHAnsi" w:hAnsiTheme="minorHAnsi" w:cstheme="minorHAnsi"/>
          <w:bCs/>
          <w:sz w:val="24"/>
          <w:szCs w:val="24"/>
        </w:rPr>
        <w:t>30</w:t>
      </w:r>
      <w:r w:rsidRPr="000B2772">
        <w:rPr>
          <w:rFonts w:asciiTheme="minorHAnsi" w:hAnsiTheme="minorHAnsi" w:cstheme="minorHAnsi"/>
          <w:bCs/>
          <w:sz w:val="24"/>
          <w:szCs w:val="24"/>
        </w:rPr>
        <w:t xml:space="preserve"> dni od daty otrzymania przez Zamawiającego prawidłowo sporządzonej pod względem merytorycznym i formalnym faktury częściowej</w:t>
      </w:r>
      <w:r w:rsidR="00C83FD8" w:rsidRPr="000B2772">
        <w:rPr>
          <w:rFonts w:asciiTheme="minorHAnsi" w:hAnsiTheme="minorHAnsi" w:cstheme="minorHAnsi"/>
          <w:bCs/>
          <w:sz w:val="24"/>
          <w:szCs w:val="24"/>
        </w:rPr>
        <w:t xml:space="preserve"> lub faktury końcowej</w:t>
      </w:r>
      <w:r w:rsidRPr="000B2772">
        <w:rPr>
          <w:rFonts w:asciiTheme="minorHAnsi" w:hAnsiTheme="minorHAnsi" w:cstheme="minorHAnsi"/>
          <w:bCs/>
          <w:sz w:val="24"/>
          <w:szCs w:val="24"/>
        </w:rPr>
        <w:t>.</w:t>
      </w:r>
    </w:p>
    <w:p w:rsidR="000B2772" w:rsidRPr="00636026" w:rsidRDefault="007E112E" w:rsidP="00636026">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bCs/>
          <w:sz w:val="24"/>
          <w:szCs w:val="24"/>
        </w:rPr>
        <w:t xml:space="preserve">Faktury za prace stanowiące </w:t>
      </w:r>
      <w:r w:rsidR="0051241E" w:rsidRPr="000B2772">
        <w:rPr>
          <w:rFonts w:asciiTheme="minorHAnsi" w:hAnsiTheme="minorHAnsi" w:cstheme="minorHAnsi"/>
          <w:bCs/>
          <w:sz w:val="24"/>
          <w:szCs w:val="24"/>
        </w:rPr>
        <w:t xml:space="preserve">przedmiot umowy </w:t>
      </w:r>
      <w:r w:rsidRPr="000B2772">
        <w:rPr>
          <w:rFonts w:asciiTheme="minorHAnsi" w:hAnsiTheme="minorHAnsi" w:cstheme="minorHAnsi"/>
          <w:bCs/>
          <w:sz w:val="24"/>
          <w:szCs w:val="24"/>
        </w:rPr>
        <w:t>będą płatne przelewem na konto wskazane przez Wykonawcę na fakturze.</w:t>
      </w:r>
      <w:r w:rsidR="00B428F3" w:rsidRPr="000B2772">
        <w:rPr>
          <w:rFonts w:asciiTheme="minorHAnsi" w:hAnsiTheme="minorHAnsi" w:cstheme="minorHAnsi"/>
          <w:sz w:val="24"/>
          <w:szCs w:val="24"/>
        </w:rPr>
        <w:t xml:space="preserve"> </w:t>
      </w:r>
      <w:r w:rsidR="00B428F3" w:rsidRPr="000B2772">
        <w:rPr>
          <w:rFonts w:asciiTheme="minorHAnsi" w:hAnsiTheme="minorHAnsi" w:cstheme="minorHAnsi"/>
          <w:bCs/>
          <w:sz w:val="24"/>
          <w:szCs w:val="24"/>
        </w:rPr>
        <w:t>Faktury VAT będą dost</w:t>
      </w:r>
      <w:r w:rsidR="00636026">
        <w:rPr>
          <w:rFonts w:asciiTheme="minorHAnsi" w:hAnsiTheme="minorHAnsi" w:cstheme="minorHAnsi"/>
          <w:bCs/>
          <w:sz w:val="24"/>
          <w:szCs w:val="24"/>
        </w:rPr>
        <w:t>arczane według wyboru Wykonawcy</w:t>
      </w:r>
      <w:r w:rsidR="00636026">
        <w:rPr>
          <w:rFonts w:asciiTheme="minorHAnsi" w:hAnsiTheme="minorHAnsi" w:cstheme="minorHAnsi"/>
          <w:bCs/>
          <w:color w:val="000000" w:themeColor="text1"/>
          <w:sz w:val="24"/>
        </w:rPr>
        <w:t xml:space="preserve"> – w</w:t>
      </w:r>
      <w:r w:rsidR="00B428F3" w:rsidRPr="00636026">
        <w:rPr>
          <w:rFonts w:asciiTheme="minorHAnsi" w:hAnsiTheme="minorHAnsi" w:cstheme="minorHAnsi"/>
          <w:bCs/>
          <w:color w:val="000000" w:themeColor="text1"/>
          <w:sz w:val="24"/>
        </w:rPr>
        <w:t xml:space="preserve"> formie papierowej do siedziby Zamawiającego.</w:t>
      </w:r>
    </w:p>
    <w:p w:rsidR="000B2772" w:rsidRP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bCs/>
          <w:sz w:val="24"/>
          <w:szCs w:val="24"/>
        </w:rPr>
        <w:t>Za datę zapłaty przyjmuje się datę obciążenia rachunku Zamawiającego.</w:t>
      </w:r>
    </w:p>
    <w:p w:rsid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sz w:val="24"/>
          <w:szCs w:val="24"/>
        </w:rPr>
        <w:t>W przypadku powierzenia przez Wykonawcę realizacji robót budowlanych/dostaw/usług podwykonawcy, Wykonawca jest zobowiązany do dokonania zapłaty wynagrodzenia należnego podwykonawcy z zachowaniem terminów zapłaty określonych w umowie z</w:t>
      </w:r>
      <w:r w:rsidR="0051241E" w:rsidRPr="000B2772">
        <w:rPr>
          <w:rFonts w:asciiTheme="minorHAnsi" w:hAnsiTheme="minorHAnsi" w:cstheme="minorHAnsi"/>
          <w:sz w:val="24"/>
          <w:szCs w:val="24"/>
        </w:rPr>
        <w:t> </w:t>
      </w:r>
      <w:r w:rsidRPr="000B2772">
        <w:rPr>
          <w:rFonts w:asciiTheme="minorHAnsi" w:hAnsiTheme="minorHAnsi" w:cstheme="minorHAnsi"/>
          <w:sz w:val="24"/>
          <w:szCs w:val="24"/>
        </w:rPr>
        <w:t>podwykonawcą.</w:t>
      </w:r>
    </w:p>
    <w:p w:rsid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sz w:val="24"/>
          <w:szCs w:val="24"/>
        </w:rPr>
        <w:t>Warunkiem zapłaty przez Zamawiającego każdej z części wynagrodzenia należnego Wykonawcy za odebrane przez Zamawiającego roboty budowlane jest przedstawienie dowodów zapłaty wymagalnego wynagrodzenia należnego podwykonawcom/ dalszym podwykonawcom biorącym udział w realizacji odebranych przez Zamawiającego robót budowlanych – o których mowa w ust. 1</w:t>
      </w:r>
      <w:r w:rsidR="00780646" w:rsidRPr="000B2772">
        <w:rPr>
          <w:rFonts w:asciiTheme="minorHAnsi" w:hAnsiTheme="minorHAnsi" w:cstheme="minorHAnsi"/>
          <w:sz w:val="24"/>
          <w:szCs w:val="24"/>
        </w:rPr>
        <w:t>1</w:t>
      </w:r>
      <w:r w:rsidRPr="000B2772">
        <w:rPr>
          <w:rFonts w:asciiTheme="minorHAnsi" w:hAnsiTheme="minorHAnsi" w:cstheme="minorHAnsi"/>
          <w:sz w:val="24"/>
          <w:szCs w:val="24"/>
        </w:rPr>
        <w:t xml:space="preserve"> w zw. z ust. 1</w:t>
      </w:r>
      <w:r w:rsidR="00780646" w:rsidRPr="000B2772">
        <w:rPr>
          <w:rFonts w:asciiTheme="minorHAnsi" w:hAnsiTheme="minorHAnsi" w:cstheme="minorHAnsi"/>
          <w:sz w:val="24"/>
          <w:szCs w:val="24"/>
        </w:rPr>
        <w:t>2</w:t>
      </w:r>
      <w:r w:rsidRPr="000B2772">
        <w:rPr>
          <w:rFonts w:asciiTheme="minorHAnsi" w:hAnsiTheme="minorHAnsi" w:cstheme="minorHAnsi"/>
          <w:sz w:val="24"/>
          <w:szCs w:val="24"/>
        </w:rPr>
        <w:t xml:space="preserve"> i 1</w:t>
      </w:r>
      <w:r w:rsidR="00780646" w:rsidRPr="000B2772">
        <w:rPr>
          <w:rFonts w:asciiTheme="minorHAnsi" w:hAnsiTheme="minorHAnsi" w:cstheme="minorHAnsi"/>
          <w:sz w:val="24"/>
          <w:szCs w:val="24"/>
        </w:rPr>
        <w:t>3</w:t>
      </w:r>
      <w:r w:rsidRPr="000B2772">
        <w:rPr>
          <w:rFonts w:asciiTheme="minorHAnsi" w:hAnsiTheme="minorHAnsi" w:cstheme="minorHAnsi"/>
          <w:sz w:val="24"/>
          <w:szCs w:val="24"/>
        </w:rPr>
        <w:t xml:space="preserve"> poniżej.</w:t>
      </w:r>
    </w:p>
    <w:p w:rsid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sz w:val="24"/>
          <w:szCs w:val="24"/>
        </w:rPr>
        <w:lastRenderedPageBreak/>
        <w:t xml:space="preserve">W przypadku nieprzedstawienia dowodów zapłaty, o których mowa w ust. </w:t>
      </w:r>
      <w:r w:rsidR="00780646" w:rsidRPr="000B2772">
        <w:rPr>
          <w:rFonts w:asciiTheme="minorHAnsi" w:hAnsiTheme="minorHAnsi" w:cstheme="minorHAnsi"/>
          <w:sz w:val="24"/>
          <w:szCs w:val="24"/>
        </w:rPr>
        <w:t>9</w:t>
      </w:r>
      <w:r w:rsidRPr="000B2772">
        <w:rPr>
          <w:rFonts w:asciiTheme="minorHAnsi" w:hAnsiTheme="minorHAnsi" w:cstheme="minorHAnsi"/>
          <w:sz w:val="24"/>
          <w:szCs w:val="24"/>
        </w:rPr>
        <w:t xml:space="preserve"> powyżej, Zamawiający wstrzymuje wypłatę wynagrodzenia należnego Wykonawcy za odebrane roboty budowlane – w części równej sumie kwot wynikających z nieprzedstawionych dowodów zapłaty.</w:t>
      </w:r>
    </w:p>
    <w:p w:rsid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sz w:val="24"/>
          <w:szCs w:val="24"/>
        </w:rPr>
        <w:t xml:space="preserve">Wymaganymi dla dokonania zapłaty wynagrodzenia należnego Wykonawcy </w:t>
      </w:r>
      <w:r w:rsidR="00636026">
        <w:rPr>
          <w:rFonts w:asciiTheme="minorHAnsi" w:hAnsiTheme="minorHAnsi" w:cstheme="minorHAnsi"/>
          <w:sz w:val="24"/>
          <w:szCs w:val="24"/>
        </w:rPr>
        <w:t>–</w:t>
      </w:r>
      <w:r w:rsidRPr="000B2772">
        <w:rPr>
          <w:rFonts w:asciiTheme="minorHAnsi" w:hAnsiTheme="minorHAnsi" w:cstheme="minorHAnsi"/>
          <w:sz w:val="24"/>
          <w:szCs w:val="24"/>
        </w:rPr>
        <w:t xml:space="preserve"> dowodami zapłaty wymagalnego wynagrodzenia należnego podwykonawcom/ dalszym podwykonawcom są:</w:t>
      </w:r>
    </w:p>
    <w:p w:rsidR="000B2772" w:rsidRDefault="007E112E" w:rsidP="00236D98">
      <w:pPr>
        <w:numPr>
          <w:ilvl w:val="1"/>
          <w:numId w:val="14"/>
        </w:numPr>
        <w:spacing w:line="276" w:lineRule="auto"/>
        <w:ind w:left="851" w:hanging="491"/>
        <w:jc w:val="both"/>
        <w:rPr>
          <w:rFonts w:asciiTheme="minorHAnsi" w:hAnsiTheme="minorHAnsi" w:cstheme="minorHAnsi"/>
          <w:sz w:val="24"/>
          <w:szCs w:val="24"/>
        </w:rPr>
      </w:pPr>
      <w:r w:rsidRPr="000B2772">
        <w:rPr>
          <w:rFonts w:asciiTheme="minorHAnsi" w:hAnsiTheme="minorHAnsi" w:cstheme="minorHAnsi"/>
          <w:sz w:val="24"/>
          <w:szCs w:val="24"/>
        </w:rPr>
        <w:t>oświadczenie Wykonawcy odpowiednio w przedmiocie braku udziału podwykonawców w realizacji odebranych przez Zamawiającego robót budowlanych albo w przedmiocie spełnienia na rzecz podwykonawców/dalszych podwykonawców świadczeń z tytułu wymagalnego wynagrodzenia należnego podwykonawcom/ dalszym podwykonawcom biorącym udział w realizacji odebranych przez Zamawiającego robót budowlanych/dostaw/usług oraz</w:t>
      </w:r>
      <w:r w:rsidRPr="000B2772">
        <w:rPr>
          <w:rFonts w:asciiTheme="minorHAnsi" w:hAnsiTheme="minorHAnsi" w:cstheme="minorHAnsi"/>
          <w:b/>
          <w:bCs/>
          <w:sz w:val="24"/>
          <w:szCs w:val="24"/>
        </w:rPr>
        <w:t xml:space="preserve"> </w:t>
      </w:r>
      <w:r w:rsidRPr="000B2772">
        <w:rPr>
          <w:rFonts w:asciiTheme="minorHAnsi" w:hAnsiTheme="minorHAnsi" w:cstheme="minorHAnsi"/>
          <w:sz w:val="24"/>
          <w:szCs w:val="24"/>
        </w:rPr>
        <w:t>zestawienie faktur VAT wystawionych przez podwykonawców/dalszych podwykonawców obejmujące wynagrodzenie należne podwykonawcom/ dalszym podwykonawcom biorącym udział w realizacji odebranych przez Zamawiającego robót budowlanych oraz oświadczenia podwykonawców/dalszych podwykonawców potwierdzające spełnienie przez Wykonawcę/podwykonawcę/dalszego podwykonawcę świadc</w:t>
      </w:r>
      <w:r w:rsidR="00247623" w:rsidRPr="000B2772">
        <w:rPr>
          <w:rFonts w:asciiTheme="minorHAnsi" w:hAnsiTheme="minorHAnsi" w:cstheme="minorHAnsi"/>
          <w:sz w:val="24"/>
          <w:szCs w:val="24"/>
        </w:rPr>
        <w:t xml:space="preserve">zeń z </w:t>
      </w:r>
      <w:r w:rsidRPr="000B2772">
        <w:rPr>
          <w:rFonts w:asciiTheme="minorHAnsi" w:hAnsiTheme="minorHAnsi" w:cstheme="minorHAnsi"/>
          <w:sz w:val="24"/>
          <w:szCs w:val="24"/>
        </w:rPr>
        <w:t>tytułu wymagalnego wynagrodzenia należnego podwykonawcom/dalszym podwykonawcom biorącym udział w realizacji odebranych przez Zamawiającego robót budowlanych albo</w:t>
      </w:r>
    </w:p>
    <w:p w:rsidR="000B2772" w:rsidRDefault="007E112E" w:rsidP="00236D98">
      <w:pPr>
        <w:numPr>
          <w:ilvl w:val="1"/>
          <w:numId w:val="14"/>
        </w:numPr>
        <w:spacing w:line="276" w:lineRule="auto"/>
        <w:ind w:left="851" w:hanging="491"/>
        <w:jc w:val="both"/>
        <w:rPr>
          <w:rFonts w:asciiTheme="minorHAnsi" w:hAnsiTheme="minorHAnsi" w:cstheme="minorHAnsi"/>
          <w:sz w:val="24"/>
          <w:szCs w:val="24"/>
        </w:rPr>
      </w:pPr>
      <w:r w:rsidRPr="000B2772">
        <w:rPr>
          <w:rFonts w:asciiTheme="minorHAnsi" w:hAnsiTheme="minorHAnsi" w:cstheme="minorHAnsi"/>
          <w:sz w:val="24"/>
          <w:szCs w:val="24"/>
        </w:rPr>
        <w:t>oświadczenie Wykonawcy odpowiednio w przedmiocie braku udziału podwykonawców w realizacji odebranych przez Zamawiającego robót budowlanych albo w przedmiocie spełnienia na rzecz podwykonawców/dalszych podwykonawców świadczeń z tytułu wymagalnego wynagrodzenia należnego podwykonawcom/ dalszym podwykonawcom biorącym udział w realizacji odebranych przez Zamawiającego robót budowlanych oraz</w:t>
      </w:r>
      <w:r w:rsidRPr="000B2772">
        <w:rPr>
          <w:rFonts w:asciiTheme="minorHAnsi" w:hAnsiTheme="minorHAnsi" w:cstheme="minorHAnsi"/>
          <w:b/>
          <w:bCs/>
          <w:sz w:val="24"/>
          <w:szCs w:val="24"/>
        </w:rPr>
        <w:t xml:space="preserve"> </w:t>
      </w:r>
      <w:r w:rsidRPr="000B2772">
        <w:rPr>
          <w:rFonts w:asciiTheme="minorHAnsi" w:hAnsiTheme="minorHAnsi" w:cstheme="minorHAnsi"/>
          <w:sz w:val="24"/>
          <w:szCs w:val="24"/>
        </w:rPr>
        <w:t>zestawienie wystawionych przez podwykonawców/dalszych podwykonawców obejmujące wynagrodzenie należne podwykonawcom/ dalszym podwykonawcom biorącym udział w realizacji odebranych przez Zamawiającego robót budowlanych; oraz potwierdzenia dokonania płatności (potwierdzenia przelewu z rachunku płatniczego) z tytułu wymagalnego wynagrodzenia należnego podwykonawcom/ dalszym podwykonawcom biorącym udział w realizacji odebranych przez Zamawiającego robót budowlanych/dostaw/usług;</w:t>
      </w:r>
    </w:p>
    <w:p w:rsidR="000B2772" w:rsidRDefault="007E112E" w:rsidP="00236D98">
      <w:pPr>
        <w:numPr>
          <w:ilvl w:val="1"/>
          <w:numId w:val="14"/>
        </w:numPr>
        <w:spacing w:line="276" w:lineRule="auto"/>
        <w:ind w:left="851" w:hanging="491"/>
        <w:jc w:val="both"/>
        <w:rPr>
          <w:rFonts w:asciiTheme="minorHAnsi" w:hAnsiTheme="minorHAnsi" w:cstheme="minorHAnsi"/>
          <w:sz w:val="24"/>
          <w:szCs w:val="24"/>
        </w:rPr>
      </w:pPr>
      <w:r w:rsidRPr="000B2772">
        <w:rPr>
          <w:rFonts w:asciiTheme="minorHAnsi" w:hAnsiTheme="minorHAnsi" w:cstheme="minorHAnsi"/>
          <w:sz w:val="24"/>
          <w:szCs w:val="24"/>
        </w:rPr>
        <w:t>dodatkowo dla dokonania płatności końcowej wynagrodzenia Wykonawcy – oświadczenia końcowe wykonawcy oraz oświadczenia końcowe podwykonawców/ dalszych podwykonawców w przedmiocie spełnienia na rzecz podwykonawców/dalszych podwykonawców świadczeń z tytułu wynagrodzenia należnego podwykonawcom/ dalszym podwykonawcom biorącym udział w realizacji odebranych przez Zamawiającego robót budowlanych.</w:t>
      </w:r>
    </w:p>
    <w:p w:rsid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sz w:val="24"/>
          <w:szCs w:val="24"/>
        </w:rPr>
        <w:lastRenderedPageBreak/>
        <w:t>Oświadczenia, o których mowa w ust. 1</w:t>
      </w:r>
      <w:r w:rsidR="00780646" w:rsidRPr="000B2772">
        <w:rPr>
          <w:rFonts w:asciiTheme="minorHAnsi" w:hAnsiTheme="minorHAnsi" w:cstheme="minorHAnsi"/>
          <w:sz w:val="24"/>
          <w:szCs w:val="24"/>
        </w:rPr>
        <w:t>1</w:t>
      </w:r>
      <w:r w:rsidRPr="000B2772">
        <w:rPr>
          <w:rFonts w:asciiTheme="minorHAnsi" w:hAnsiTheme="minorHAnsi" w:cstheme="minorHAnsi"/>
          <w:sz w:val="24"/>
          <w:szCs w:val="24"/>
        </w:rPr>
        <w:t xml:space="preserve"> powyżej, a które Wykonawca obowiązany jest przedstawić Zamawiającemu wraz z fakturą częściową/końcową obejmującą wynagrodzenie Wykonawcy za odebrane przez Zamawiającego roboty budowlane (stanowiące przedmiot aktualnego/bieżącego rozliczenia), sporządzone zostaną na dzień przypadający pomiędzy dniem odbioru robót budowlanych przez Zamawiającego a</w:t>
      </w:r>
      <w:r w:rsidR="0051241E" w:rsidRPr="000B2772">
        <w:rPr>
          <w:rFonts w:asciiTheme="minorHAnsi" w:hAnsiTheme="minorHAnsi" w:cstheme="minorHAnsi"/>
          <w:sz w:val="24"/>
          <w:szCs w:val="24"/>
        </w:rPr>
        <w:t> </w:t>
      </w:r>
      <w:r w:rsidRPr="000B2772">
        <w:rPr>
          <w:rFonts w:asciiTheme="minorHAnsi" w:hAnsiTheme="minorHAnsi" w:cstheme="minorHAnsi"/>
          <w:sz w:val="24"/>
          <w:szCs w:val="24"/>
        </w:rPr>
        <w:t>dniem wystawienia faktury przejściowej/końcowej obejmującej wynagrodzenie Wykonawcy za te roboty budowlane, z zastrzeżeniem ust. 1</w:t>
      </w:r>
      <w:r w:rsidR="00780646" w:rsidRPr="000B2772">
        <w:rPr>
          <w:rFonts w:asciiTheme="minorHAnsi" w:hAnsiTheme="minorHAnsi" w:cstheme="minorHAnsi"/>
          <w:sz w:val="24"/>
          <w:szCs w:val="24"/>
        </w:rPr>
        <w:t>3</w:t>
      </w:r>
      <w:r w:rsidRPr="000B2772">
        <w:rPr>
          <w:rFonts w:asciiTheme="minorHAnsi" w:hAnsiTheme="minorHAnsi" w:cstheme="minorHAnsi"/>
          <w:sz w:val="24"/>
          <w:szCs w:val="24"/>
        </w:rPr>
        <w:t xml:space="preserve"> poniżej.</w:t>
      </w:r>
    </w:p>
    <w:p w:rsid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sz w:val="24"/>
          <w:szCs w:val="24"/>
        </w:rPr>
        <w:t>W przypadku, gdy – na dzień sporządzenia oświadczeń, o których mowa w ust. 1</w:t>
      </w:r>
      <w:r w:rsidR="00A12E31" w:rsidRPr="000B2772">
        <w:rPr>
          <w:rFonts w:asciiTheme="minorHAnsi" w:hAnsiTheme="minorHAnsi" w:cstheme="minorHAnsi"/>
          <w:sz w:val="24"/>
          <w:szCs w:val="24"/>
        </w:rPr>
        <w:t>1</w:t>
      </w:r>
      <w:r w:rsidRPr="000B2772">
        <w:rPr>
          <w:rFonts w:asciiTheme="minorHAnsi" w:hAnsiTheme="minorHAnsi" w:cstheme="minorHAnsi"/>
          <w:sz w:val="24"/>
          <w:szCs w:val="24"/>
        </w:rPr>
        <w:t xml:space="preserve"> powyżej, które Wykonawca przedstawi Zamawiającemu wraz z fakturą częściową/końcową – wierzytelności o zapłatę wynagrodzenia należnego podwykonawcom/ dalszym podwykonawcom biorącym udział w realizacji robót budowlanych objętych fakturą częściową/końcową Wykonawcy nie będą wymagalne, a ich wymagalność przypadać będzie do dnia nadejścia terminu zapłaty przez Zamawiającego wynagrodzenia należnego Wykonawcy - Wykonawca zobowiązany jest, najpóźniej na</w:t>
      </w:r>
      <w:r w:rsidR="0051241E" w:rsidRPr="000B2772">
        <w:rPr>
          <w:rFonts w:asciiTheme="minorHAnsi" w:hAnsiTheme="minorHAnsi" w:cstheme="minorHAnsi"/>
          <w:sz w:val="24"/>
          <w:szCs w:val="24"/>
        </w:rPr>
        <w:t xml:space="preserve"> </w:t>
      </w:r>
      <w:r w:rsidRPr="000B2772">
        <w:rPr>
          <w:rFonts w:asciiTheme="minorHAnsi" w:hAnsiTheme="minorHAnsi" w:cstheme="minorHAnsi"/>
          <w:sz w:val="24"/>
          <w:szCs w:val="24"/>
        </w:rPr>
        <w:t xml:space="preserve">dzień nadejścia terminu zapłaty przez Zamawiającego wynagrodzenia należnego Wykonawcy, uzupełnić dowody zapłaty, o których mowa w ust. </w:t>
      </w:r>
      <w:r w:rsidR="00A12E31" w:rsidRPr="000B2772">
        <w:rPr>
          <w:rFonts w:asciiTheme="minorHAnsi" w:hAnsiTheme="minorHAnsi" w:cstheme="minorHAnsi"/>
          <w:sz w:val="24"/>
          <w:szCs w:val="24"/>
        </w:rPr>
        <w:t>9</w:t>
      </w:r>
      <w:r w:rsidR="0051241E" w:rsidRPr="000B2772">
        <w:rPr>
          <w:rFonts w:asciiTheme="minorHAnsi" w:hAnsiTheme="minorHAnsi" w:cstheme="minorHAnsi"/>
          <w:sz w:val="24"/>
          <w:szCs w:val="24"/>
        </w:rPr>
        <w:t xml:space="preserve"> powyżej</w:t>
      </w:r>
      <w:r w:rsidRPr="000B2772">
        <w:rPr>
          <w:rFonts w:asciiTheme="minorHAnsi" w:hAnsiTheme="minorHAnsi" w:cstheme="minorHAnsi"/>
          <w:sz w:val="24"/>
          <w:szCs w:val="24"/>
        </w:rPr>
        <w:t>.</w:t>
      </w:r>
    </w:p>
    <w:p w:rsid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sz w:val="24"/>
          <w:szCs w:val="24"/>
        </w:rPr>
        <w:t>Należności objęte wystawionymi przez Wykonawcę fakturami VAT będą płatne przez Zamawiającego przelewem na rachunek bankowy Wykonawcy o numerze:</w:t>
      </w:r>
      <w:r w:rsidR="00C05C89">
        <w:rPr>
          <w:rFonts w:asciiTheme="minorHAnsi" w:hAnsiTheme="minorHAnsi" w:cstheme="minorHAnsi"/>
          <w:sz w:val="24"/>
          <w:szCs w:val="24"/>
        </w:rPr>
        <w:t xml:space="preserve"> </w:t>
      </w:r>
      <w:r w:rsidR="00E91412" w:rsidRPr="000B2772">
        <w:rPr>
          <w:rFonts w:asciiTheme="minorHAnsi" w:hAnsiTheme="minorHAnsi" w:cstheme="minorHAnsi"/>
          <w:sz w:val="24"/>
          <w:szCs w:val="24"/>
        </w:rPr>
        <w:t>_________________________________</w:t>
      </w:r>
      <w:r w:rsidR="000B610C" w:rsidRPr="000B2772">
        <w:rPr>
          <w:rFonts w:asciiTheme="minorHAnsi" w:hAnsiTheme="minorHAnsi" w:cstheme="minorHAnsi"/>
          <w:sz w:val="24"/>
          <w:szCs w:val="24"/>
        </w:rPr>
        <w:t xml:space="preserve">Wykonawca oświadcza, </w:t>
      </w:r>
      <w:r w:rsidR="00753564" w:rsidRPr="000B2772">
        <w:rPr>
          <w:rFonts w:asciiTheme="minorHAnsi" w:hAnsiTheme="minorHAnsi" w:cstheme="minorHAnsi"/>
          <w:sz w:val="24"/>
          <w:szCs w:val="24"/>
        </w:rPr>
        <w:t xml:space="preserve">wskazany w zdaniu poprzedzającym rachunek </w:t>
      </w:r>
      <w:r w:rsidR="000B610C" w:rsidRPr="000B2772">
        <w:rPr>
          <w:rFonts w:asciiTheme="minorHAnsi" w:hAnsiTheme="minorHAnsi" w:cstheme="minorHAnsi"/>
          <w:sz w:val="24"/>
          <w:szCs w:val="24"/>
        </w:rPr>
        <w:t xml:space="preserve">bankowy </w:t>
      </w:r>
      <w:r w:rsidR="00753564" w:rsidRPr="000B2772">
        <w:rPr>
          <w:rFonts w:asciiTheme="minorHAnsi" w:hAnsiTheme="minorHAnsi" w:cstheme="minorHAnsi"/>
          <w:sz w:val="24"/>
          <w:szCs w:val="24"/>
        </w:rPr>
        <w:t>jest</w:t>
      </w:r>
      <w:r w:rsidR="000B610C" w:rsidRPr="000B2772">
        <w:rPr>
          <w:rFonts w:asciiTheme="minorHAnsi" w:hAnsiTheme="minorHAnsi" w:cstheme="minorHAnsi"/>
          <w:sz w:val="24"/>
          <w:szCs w:val="24"/>
        </w:rPr>
        <w:t xml:space="preserve"> rachunkiem rozliczeniowym w rozumieniu przepisów prawa bankowego, widniejącym w</w:t>
      </w:r>
      <w:r w:rsidR="0051241E" w:rsidRPr="000B2772">
        <w:rPr>
          <w:rFonts w:asciiTheme="minorHAnsi" w:hAnsiTheme="minorHAnsi" w:cstheme="minorHAnsi"/>
          <w:sz w:val="24"/>
          <w:szCs w:val="24"/>
        </w:rPr>
        <w:t> </w:t>
      </w:r>
      <w:r w:rsidR="000B610C" w:rsidRPr="000B2772">
        <w:rPr>
          <w:rFonts w:asciiTheme="minorHAnsi" w:hAnsiTheme="minorHAnsi" w:cstheme="minorHAnsi"/>
          <w:sz w:val="24"/>
          <w:szCs w:val="24"/>
        </w:rPr>
        <w:t>Wykazie, o którym mowa w art. 96b ust. 1 ustawy z dnia 11 marca 2004 r. o podatku od towarów i usług (tzw. „Biała Lista Podatników VAT”). Za datę zapłaty przyjmuje się datę obciążenia rachunku Zamawiającego.</w:t>
      </w:r>
    </w:p>
    <w:p w:rsid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sz w:val="24"/>
          <w:szCs w:val="24"/>
        </w:rPr>
        <w:t xml:space="preserve">Zamawiający ma obowiązek zapłaty należności objętych fakturami VAT w terminie do </w:t>
      </w:r>
      <w:r w:rsidR="007A1C4C" w:rsidRPr="000B2772">
        <w:rPr>
          <w:rFonts w:asciiTheme="minorHAnsi" w:hAnsiTheme="minorHAnsi" w:cstheme="minorHAnsi"/>
          <w:sz w:val="24"/>
          <w:szCs w:val="24"/>
        </w:rPr>
        <w:t xml:space="preserve">30 </w:t>
      </w:r>
      <w:r w:rsidRPr="000B2772">
        <w:rPr>
          <w:rFonts w:asciiTheme="minorHAnsi" w:hAnsiTheme="minorHAnsi" w:cstheme="minorHAnsi"/>
          <w:sz w:val="24"/>
          <w:szCs w:val="24"/>
        </w:rPr>
        <w:t>(</w:t>
      </w:r>
      <w:r w:rsidR="007A1C4C" w:rsidRPr="000B2772">
        <w:rPr>
          <w:rFonts w:asciiTheme="minorHAnsi" w:hAnsiTheme="minorHAnsi" w:cstheme="minorHAnsi"/>
          <w:sz w:val="24"/>
          <w:szCs w:val="24"/>
        </w:rPr>
        <w:t>trzydziestu</w:t>
      </w:r>
      <w:r w:rsidRPr="000B2772">
        <w:rPr>
          <w:rFonts w:asciiTheme="minorHAnsi" w:hAnsiTheme="minorHAnsi" w:cstheme="minorHAnsi"/>
          <w:sz w:val="24"/>
          <w:szCs w:val="24"/>
        </w:rPr>
        <w:t xml:space="preserve">) dni od daty otrzymania prawidłowo wystawionej faktury VAT, z zastrzeżeniem ust. </w:t>
      </w:r>
      <w:r w:rsidR="00A12E31" w:rsidRPr="000B2772">
        <w:rPr>
          <w:rFonts w:asciiTheme="minorHAnsi" w:hAnsiTheme="minorHAnsi" w:cstheme="minorHAnsi"/>
          <w:sz w:val="24"/>
          <w:szCs w:val="24"/>
        </w:rPr>
        <w:t>9</w:t>
      </w:r>
      <w:r w:rsidRPr="000B2772">
        <w:rPr>
          <w:rFonts w:asciiTheme="minorHAnsi" w:hAnsiTheme="minorHAnsi" w:cstheme="minorHAnsi"/>
          <w:sz w:val="24"/>
          <w:szCs w:val="24"/>
        </w:rPr>
        <w:t xml:space="preserve"> i 1</w:t>
      </w:r>
      <w:r w:rsidR="00A12E31" w:rsidRPr="000B2772">
        <w:rPr>
          <w:rFonts w:asciiTheme="minorHAnsi" w:hAnsiTheme="minorHAnsi" w:cstheme="minorHAnsi"/>
          <w:sz w:val="24"/>
          <w:szCs w:val="24"/>
        </w:rPr>
        <w:t>0</w:t>
      </w:r>
      <w:r w:rsidRPr="000B2772">
        <w:rPr>
          <w:rFonts w:asciiTheme="minorHAnsi" w:hAnsiTheme="minorHAnsi" w:cstheme="minorHAnsi"/>
          <w:sz w:val="24"/>
          <w:szCs w:val="24"/>
        </w:rPr>
        <w:t xml:space="preserve"> powyżej.</w:t>
      </w:r>
    </w:p>
    <w:p w:rsid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51241E" w:rsidRPr="000B2772">
        <w:rPr>
          <w:rFonts w:asciiTheme="minorHAnsi" w:hAnsiTheme="minorHAnsi" w:cstheme="minorHAnsi"/>
          <w:sz w:val="24"/>
          <w:szCs w:val="24"/>
        </w:rPr>
        <w:t> </w:t>
      </w:r>
      <w:r w:rsidRPr="000B2772">
        <w:rPr>
          <w:rFonts w:asciiTheme="minorHAnsi" w:hAnsiTheme="minorHAnsi" w:cstheme="minorHAnsi"/>
          <w:sz w:val="24"/>
          <w:szCs w:val="24"/>
        </w:rPr>
        <w:t>podwykonawstwo, której przedmiotem są dostawy lub</w:t>
      </w:r>
      <w:r w:rsidR="0051241E" w:rsidRPr="000B2772">
        <w:rPr>
          <w:rFonts w:asciiTheme="minorHAnsi" w:hAnsiTheme="minorHAnsi" w:cstheme="minorHAnsi"/>
          <w:sz w:val="24"/>
          <w:szCs w:val="24"/>
        </w:rPr>
        <w:t xml:space="preserve"> </w:t>
      </w:r>
      <w:r w:rsidRPr="000B2772">
        <w:rPr>
          <w:rFonts w:asciiTheme="minorHAnsi" w:hAnsiTheme="minorHAnsi" w:cstheme="minorHAnsi"/>
          <w:sz w:val="24"/>
          <w:szCs w:val="24"/>
        </w:rPr>
        <w:t xml:space="preserve">usługi, w przypadku uchylenia się od obowiązku zapłaty odpowiednio przez Wykonawcę, podwykonawcę lub dalszego podwykonawcę </w:t>
      </w:r>
      <w:r w:rsidR="0051241E" w:rsidRPr="000B2772">
        <w:rPr>
          <w:rFonts w:asciiTheme="minorHAnsi" w:hAnsiTheme="minorHAnsi" w:cstheme="minorHAnsi"/>
          <w:sz w:val="24"/>
          <w:szCs w:val="24"/>
        </w:rPr>
        <w:t>umowy, której przedmiot stanowią</w:t>
      </w:r>
      <w:r w:rsidRPr="000B2772">
        <w:rPr>
          <w:rFonts w:asciiTheme="minorHAnsi" w:hAnsiTheme="minorHAnsi" w:cstheme="minorHAnsi"/>
          <w:sz w:val="24"/>
          <w:szCs w:val="24"/>
        </w:rPr>
        <w:t xml:space="preserve"> roboty budowlane.</w:t>
      </w:r>
    </w:p>
    <w:p w:rsid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sz w:val="24"/>
          <w:szCs w:val="24"/>
        </w:rPr>
        <w:t xml:space="preserve">Wynagrodzenie, o którym mowa w ust. </w:t>
      </w:r>
      <w:r w:rsidR="00A12E31" w:rsidRPr="000B2772">
        <w:rPr>
          <w:rFonts w:asciiTheme="minorHAnsi" w:hAnsiTheme="minorHAnsi" w:cstheme="minorHAnsi"/>
          <w:sz w:val="24"/>
          <w:szCs w:val="24"/>
        </w:rPr>
        <w:t>16</w:t>
      </w:r>
      <w:r w:rsidRPr="000B2772">
        <w:rPr>
          <w:rFonts w:asciiTheme="minorHAnsi" w:hAnsiTheme="minorHAnsi" w:cstheme="minorHAnsi"/>
          <w:sz w:val="24"/>
          <w:szCs w:val="24"/>
        </w:rPr>
        <w:t>, dotyczy wyłącznie należności powstałych po zaakceptowaniu przez Zamawiającego umowy o podwykonawstwo, której przedmiotem są roboty budowlane, lub po przedłożeniu Zamawiającemu poświadczonej za zgodność z</w:t>
      </w:r>
      <w:r w:rsidR="0051241E" w:rsidRPr="000B2772">
        <w:rPr>
          <w:rFonts w:asciiTheme="minorHAnsi" w:hAnsiTheme="minorHAnsi" w:cstheme="minorHAnsi"/>
          <w:sz w:val="24"/>
          <w:szCs w:val="24"/>
        </w:rPr>
        <w:t> </w:t>
      </w:r>
      <w:r w:rsidRPr="000B2772">
        <w:rPr>
          <w:rFonts w:asciiTheme="minorHAnsi" w:hAnsiTheme="minorHAnsi" w:cstheme="minorHAnsi"/>
          <w:sz w:val="24"/>
          <w:szCs w:val="24"/>
        </w:rPr>
        <w:t>oryginałem kopii umowy o podwykonawstwo, której przedmiotem są dostawy lub usługi.</w:t>
      </w:r>
    </w:p>
    <w:p w:rsid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sz w:val="24"/>
          <w:szCs w:val="24"/>
        </w:rPr>
        <w:t>Bezpośrednia zapłata obejmuje wyłącznie należne wynagrodzenie, bez odsetek, należnych podwykonawcy lub dalszemu podwykonawcy.</w:t>
      </w:r>
    </w:p>
    <w:p w:rsidR="00B428F3" w:rsidRPr="000B2772" w:rsidRDefault="007E112E" w:rsidP="00236D98">
      <w:pPr>
        <w:numPr>
          <w:ilvl w:val="0"/>
          <w:numId w:val="14"/>
        </w:numPr>
        <w:spacing w:line="276" w:lineRule="auto"/>
        <w:jc w:val="both"/>
        <w:rPr>
          <w:rFonts w:asciiTheme="minorHAnsi" w:hAnsiTheme="minorHAnsi" w:cstheme="minorHAnsi"/>
          <w:sz w:val="24"/>
          <w:szCs w:val="24"/>
        </w:rPr>
      </w:pPr>
      <w:r w:rsidRPr="000B2772">
        <w:rPr>
          <w:rFonts w:asciiTheme="minorHAnsi" w:hAnsiTheme="minorHAnsi" w:cstheme="minorHAnsi"/>
          <w:sz w:val="24"/>
          <w:szCs w:val="24"/>
        </w:rPr>
        <w:lastRenderedPageBreak/>
        <w:t xml:space="preserve">Przed dokonaniem bezpośredniej zapłaty Zamawiający umożliwi Wykonawcy zgłoszenie pisemnych uwag dotyczących zasadności bezpośredniej zapłaty wynagrodzenia podwykonawcy lub dalszemu podwykonawcy, o których mowa w ust. </w:t>
      </w:r>
      <w:r w:rsidR="00845D9B" w:rsidRPr="000B2772">
        <w:rPr>
          <w:rFonts w:asciiTheme="minorHAnsi" w:hAnsiTheme="minorHAnsi" w:cstheme="minorHAnsi"/>
          <w:sz w:val="24"/>
          <w:szCs w:val="24"/>
        </w:rPr>
        <w:t>16</w:t>
      </w:r>
      <w:r w:rsidR="00B428F3" w:rsidRPr="000B2772">
        <w:rPr>
          <w:rFonts w:asciiTheme="minorHAnsi" w:hAnsiTheme="minorHAnsi" w:cstheme="minorHAnsi"/>
          <w:sz w:val="24"/>
          <w:szCs w:val="24"/>
        </w:rPr>
        <w:t>, powyżej</w:t>
      </w:r>
      <w:r w:rsidRPr="000B2772">
        <w:rPr>
          <w:rFonts w:asciiTheme="minorHAnsi" w:hAnsiTheme="minorHAnsi" w:cstheme="minorHAnsi"/>
          <w:sz w:val="24"/>
          <w:szCs w:val="24"/>
        </w:rPr>
        <w:t>. Zamawiający poinformuje o terminie zgłaszania uwag, nie krótszym niż 7 (siedem) dni od dnia doręczenia tej informacji.</w:t>
      </w:r>
    </w:p>
    <w:p w:rsidR="00C05C89" w:rsidRDefault="007E112E" w:rsidP="00236D98">
      <w:pPr>
        <w:pStyle w:val="Lista"/>
        <w:numPr>
          <w:ilvl w:val="0"/>
          <w:numId w:val="14"/>
        </w:numPr>
        <w:tabs>
          <w:tab w:val="left" w:pos="284"/>
        </w:tabs>
        <w:suppressAutoHyphens w:val="0"/>
        <w:spacing w:line="276" w:lineRule="auto"/>
        <w:rPr>
          <w:rFonts w:asciiTheme="minorHAnsi" w:hAnsiTheme="minorHAnsi" w:cstheme="minorHAnsi"/>
          <w:sz w:val="24"/>
          <w:szCs w:val="24"/>
        </w:rPr>
      </w:pPr>
      <w:r w:rsidRPr="00A25D1B">
        <w:rPr>
          <w:rFonts w:asciiTheme="minorHAnsi" w:hAnsiTheme="minorHAnsi" w:cstheme="minorHAnsi"/>
          <w:sz w:val="24"/>
          <w:szCs w:val="24"/>
        </w:rPr>
        <w:t xml:space="preserve">W przypadku zgłoszenia uwag, o których mowa w ust. </w:t>
      </w:r>
      <w:r w:rsidR="00845D9B" w:rsidRPr="00A25D1B">
        <w:rPr>
          <w:rFonts w:asciiTheme="minorHAnsi" w:hAnsiTheme="minorHAnsi" w:cstheme="minorHAnsi"/>
          <w:sz w:val="24"/>
          <w:szCs w:val="24"/>
        </w:rPr>
        <w:t>19</w:t>
      </w:r>
      <w:r w:rsidRPr="00A25D1B">
        <w:rPr>
          <w:rFonts w:asciiTheme="minorHAnsi" w:hAnsiTheme="minorHAnsi" w:cstheme="minorHAnsi"/>
          <w:sz w:val="24"/>
          <w:szCs w:val="24"/>
        </w:rPr>
        <w:t xml:space="preserve">, </w:t>
      </w:r>
      <w:r w:rsidR="00B428F3" w:rsidRPr="00A25D1B">
        <w:rPr>
          <w:rFonts w:asciiTheme="minorHAnsi" w:hAnsiTheme="minorHAnsi" w:cstheme="minorHAnsi"/>
          <w:sz w:val="24"/>
          <w:szCs w:val="24"/>
        </w:rPr>
        <w:t xml:space="preserve">powyżej, </w:t>
      </w:r>
      <w:r w:rsidRPr="00A25D1B">
        <w:rPr>
          <w:rFonts w:asciiTheme="minorHAnsi" w:hAnsiTheme="minorHAnsi" w:cstheme="minorHAnsi"/>
          <w:sz w:val="24"/>
          <w:szCs w:val="24"/>
        </w:rPr>
        <w:t>w terminie wskazanym przez Zamawiającego, Zamawiający może:</w:t>
      </w:r>
    </w:p>
    <w:p w:rsidR="00C05C89" w:rsidRDefault="007E112E" w:rsidP="00236D98">
      <w:pPr>
        <w:pStyle w:val="Lista"/>
        <w:numPr>
          <w:ilvl w:val="1"/>
          <w:numId w:val="14"/>
        </w:numPr>
        <w:tabs>
          <w:tab w:val="left" w:pos="284"/>
        </w:tabs>
        <w:suppressAutoHyphens w:val="0"/>
        <w:spacing w:line="276" w:lineRule="auto"/>
        <w:ind w:left="851" w:hanging="491"/>
        <w:rPr>
          <w:rFonts w:asciiTheme="minorHAnsi" w:hAnsiTheme="minorHAnsi" w:cstheme="minorHAnsi"/>
          <w:sz w:val="24"/>
          <w:szCs w:val="24"/>
        </w:rPr>
      </w:pPr>
      <w:r w:rsidRPr="00C05C89">
        <w:rPr>
          <w:rFonts w:asciiTheme="minorHAnsi" w:hAnsiTheme="minorHAnsi" w:cstheme="minorHAnsi"/>
          <w:sz w:val="24"/>
          <w:szCs w:val="24"/>
        </w:rPr>
        <w:t>nie dokonać bezpośredniej zapłaty wynagrodzenia podwykonawcy lub dalszemu podwykonawcy, jeżeli Wykonawca wykaże niezasadność takiej zapłaty, albo</w:t>
      </w:r>
    </w:p>
    <w:p w:rsidR="00C05C89" w:rsidRDefault="007E112E" w:rsidP="00236D98">
      <w:pPr>
        <w:pStyle w:val="Lista"/>
        <w:numPr>
          <w:ilvl w:val="1"/>
          <w:numId w:val="14"/>
        </w:numPr>
        <w:tabs>
          <w:tab w:val="left" w:pos="284"/>
        </w:tabs>
        <w:suppressAutoHyphens w:val="0"/>
        <w:spacing w:line="276" w:lineRule="auto"/>
        <w:ind w:left="851" w:hanging="491"/>
        <w:rPr>
          <w:rFonts w:asciiTheme="minorHAnsi" w:hAnsiTheme="minorHAnsi" w:cstheme="minorHAnsi"/>
          <w:sz w:val="24"/>
          <w:szCs w:val="24"/>
        </w:rPr>
      </w:pPr>
      <w:r w:rsidRPr="00C05C89">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C05C89" w:rsidRDefault="007E112E" w:rsidP="00236D98">
      <w:pPr>
        <w:pStyle w:val="Lista"/>
        <w:numPr>
          <w:ilvl w:val="1"/>
          <w:numId w:val="14"/>
        </w:numPr>
        <w:tabs>
          <w:tab w:val="left" w:pos="284"/>
        </w:tabs>
        <w:suppressAutoHyphens w:val="0"/>
        <w:spacing w:line="276" w:lineRule="auto"/>
        <w:ind w:left="851" w:hanging="491"/>
        <w:rPr>
          <w:rFonts w:asciiTheme="minorHAnsi" w:hAnsiTheme="minorHAnsi" w:cstheme="minorHAnsi"/>
          <w:sz w:val="24"/>
          <w:szCs w:val="24"/>
        </w:rPr>
      </w:pPr>
      <w:r w:rsidRPr="00C05C89">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rsidR="00C05C89" w:rsidRDefault="007E112E" w:rsidP="00236D98">
      <w:pPr>
        <w:pStyle w:val="Lista"/>
        <w:numPr>
          <w:ilvl w:val="0"/>
          <w:numId w:val="14"/>
        </w:numPr>
        <w:tabs>
          <w:tab w:val="left" w:pos="284"/>
        </w:tabs>
        <w:suppressAutoHyphens w:val="0"/>
        <w:spacing w:line="276" w:lineRule="auto"/>
        <w:rPr>
          <w:rFonts w:asciiTheme="minorHAnsi" w:hAnsiTheme="minorHAnsi" w:cstheme="minorHAnsi"/>
          <w:sz w:val="24"/>
          <w:szCs w:val="24"/>
        </w:rPr>
      </w:pPr>
      <w:r w:rsidRPr="00C05C89">
        <w:rPr>
          <w:rFonts w:asciiTheme="minorHAnsi" w:hAnsiTheme="minorHAnsi" w:cstheme="minorHAnsi"/>
          <w:sz w:val="24"/>
          <w:szCs w:val="24"/>
        </w:rPr>
        <w:t xml:space="preserve">W przypadku dokonania bezpośredniej zapłaty podwykonawcy lub dalszemu podwykonawcy, o których mowa w ust. </w:t>
      </w:r>
      <w:r w:rsidR="00845D9B" w:rsidRPr="00C05C89">
        <w:rPr>
          <w:rFonts w:asciiTheme="minorHAnsi" w:hAnsiTheme="minorHAnsi" w:cstheme="minorHAnsi"/>
          <w:sz w:val="24"/>
          <w:szCs w:val="24"/>
        </w:rPr>
        <w:t>16</w:t>
      </w:r>
      <w:r w:rsidRPr="00C05C89">
        <w:rPr>
          <w:rFonts w:asciiTheme="minorHAnsi" w:hAnsiTheme="minorHAnsi" w:cstheme="minorHAnsi"/>
          <w:sz w:val="24"/>
          <w:szCs w:val="24"/>
        </w:rPr>
        <w:t xml:space="preserve">, </w:t>
      </w:r>
      <w:r w:rsidR="00B428F3" w:rsidRPr="00C05C89">
        <w:rPr>
          <w:rFonts w:asciiTheme="minorHAnsi" w:hAnsiTheme="minorHAnsi" w:cstheme="minorHAnsi"/>
          <w:sz w:val="24"/>
          <w:szCs w:val="24"/>
        </w:rPr>
        <w:t xml:space="preserve">powyżej, </w:t>
      </w:r>
      <w:r w:rsidRPr="00C05C89">
        <w:rPr>
          <w:rFonts w:asciiTheme="minorHAnsi" w:hAnsiTheme="minorHAnsi" w:cstheme="minorHAnsi"/>
          <w:sz w:val="24"/>
          <w:szCs w:val="24"/>
        </w:rPr>
        <w:t>Zamawiający potrąci kwotę wypłaconego wynagrodzenia z wynagrodzenia należnego Wykonawcy.</w:t>
      </w:r>
    </w:p>
    <w:p w:rsidR="00C05C89" w:rsidRDefault="007E112E" w:rsidP="00236D98">
      <w:pPr>
        <w:pStyle w:val="Lista"/>
        <w:numPr>
          <w:ilvl w:val="0"/>
          <w:numId w:val="14"/>
        </w:numPr>
        <w:tabs>
          <w:tab w:val="left" w:pos="284"/>
        </w:tabs>
        <w:suppressAutoHyphens w:val="0"/>
        <w:spacing w:line="276" w:lineRule="auto"/>
        <w:rPr>
          <w:rFonts w:asciiTheme="minorHAnsi" w:hAnsiTheme="minorHAnsi" w:cstheme="minorHAnsi"/>
          <w:sz w:val="24"/>
          <w:szCs w:val="24"/>
        </w:rPr>
      </w:pPr>
      <w:r w:rsidRPr="00C05C89">
        <w:rPr>
          <w:rFonts w:asciiTheme="minorHAnsi" w:hAnsiTheme="minorHAnsi" w:cstheme="minorHAnsi"/>
          <w:sz w:val="24"/>
          <w:szCs w:val="24"/>
        </w:rPr>
        <w:t xml:space="preserve">Strony zgodnie postanawiają na wypadek, gdyby Zamawiający jako dłużnik solidarny </w:t>
      </w:r>
      <w:r w:rsidRPr="00E73C30">
        <w:rPr>
          <w:rFonts w:asciiTheme="minorHAnsi" w:hAnsiTheme="minorHAnsi" w:cstheme="minorHAnsi"/>
          <w:color w:val="000000" w:themeColor="text1"/>
          <w:sz w:val="24"/>
          <w:szCs w:val="24"/>
        </w:rPr>
        <w:t xml:space="preserve">(art. 6471 § 5 K.c.) </w:t>
      </w:r>
      <w:r w:rsidRPr="00C05C89">
        <w:rPr>
          <w:rFonts w:asciiTheme="minorHAnsi" w:hAnsiTheme="minorHAnsi" w:cstheme="minorHAnsi"/>
          <w:sz w:val="24"/>
          <w:szCs w:val="24"/>
        </w:rPr>
        <w:t xml:space="preserve">dokonał zapłaty wynagrodzenia za roboty budowlane wykonane przez podwykonawcę </w:t>
      </w:r>
      <w:r w:rsidR="00B428F3" w:rsidRPr="00C05C89">
        <w:rPr>
          <w:rFonts w:asciiTheme="minorHAnsi" w:hAnsiTheme="minorHAnsi" w:cstheme="minorHAnsi"/>
          <w:sz w:val="24"/>
          <w:szCs w:val="24"/>
        </w:rPr>
        <w:t>–</w:t>
      </w:r>
      <w:r w:rsidRPr="00C05C89">
        <w:rPr>
          <w:rFonts w:asciiTheme="minorHAnsi" w:hAnsiTheme="minorHAnsi" w:cstheme="minorHAnsi"/>
          <w:sz w:val="24"/>
          <w:szCs w:val="24"/>
        </w:rPr>
        <w:t xml:space="preserve"> Zamawiający</w:t>
      </w:r>
      <w:r w:rsidR="00B428F3" w:rsidRPr="00C05C89">
        <w:rPr>
          <w:rFonts w:asciiTheme="minorHAnsi" w:hAnsiTheme="minorHAnsi" w:cstheme="minorHAnsi"/>
          <w:sz w:val="24"/>
          <w:szCs w:val="24"/>
        </w:rPr>
        <w:t xml:space="preserve"> </w:t>
      </w:r>
      <w:r w:rsidRPr="00C05C89">
        <w:rPr>
          <w:rFonts w:asciiTheme="minorHAnsi" w:hAnsiTheme="minorHAnsi" w:cstheme="minorHAnsi"/>
          <w:sz w:val="24"/>
          <w:szCs w:val="24"/>
        </w:rPr>
        <w:t>może żądać zwrotu od Wykonawcy jako współdłużnika całości tak spełnionego świadczenia.</w:t>
      </w:r>
    </w:p>
    <w:p w:rsidR="007E112E" w:rsidRPr="00C05C89" w:rsidRDefault="007E112E" w:rsidP="00236D98">
      <w:pPr>
        <w:pStyle w:val="Lista"/>
        <w:numPr>
          <w:ilvl w:val="0"/>
          <w:numId w:val="14"/>
        </w:numPr>
        <w:tabs>
          <w:tab w:val="left" w:pos="284"/>
        </w:tabs>
        <w:suppressAutoHyphens w:val="0"/>
        <w:spacing w:line="276" w:lineRule="auto"/>
        <w:rPr>
          <w:rFonts w:asciiTheme="minorHAnsi" w:hAnsiTheme="minorHAnsi" w:cstheme="minorHAnsi"/>
          <w:sz w:val="24"/>
          <w:szCs w:val="24"/>
        </w:rPr>
      </w:pPr>
      <w:r w:rsidRPr="00C05C89">
        <w:rPr>
          <w:rFonts w:asciiTheme="minorHAnsi" w:hAnsiTheme="minorHAnsi" w:cstheme="minorHAnsi"/>
          <w:sz w:val="24"/>
          <w:szCs w:val="24"/>
        </w:rPr>
        <w:t>W przypadku, gdy umowa jest realizowana przez konsorcjum wykonawców, jego członkowie upoważnią w formie pisemnej pod rygorem nieważności jednego z członków konsorcjum do wystawienia faktury VAT i przyjęcia przez niego wynagrodzenia należnego wszystkim członkom konsorcjum wykonawców z tytułu wykonania Umowy na wskazany rachunek bankowy.</w:t>
      </w:r>
    </w:p>
    <w:p w:rsidR="00B428F3" w:rsidRPr="000465F8" w:rsidRDefault="007E112E" w:rsidP="00236D98">
      <w:pPr>
        <w:pStyle w:val="Nagwek1"/>
        <w:spacing w:before="240" w:after="120"/>
        <w:jc w:val="center"/>
        <w:rPr>
          <w:rFonts w:asciiTheme="minorHAnsi" w:hAnsiTheme="minorHAnsi" w:cstheme="minorHAnsi"/>
          <w:color w:val="000000" w:themeColor="text1"/>
        </w:rPr>
      </w:pPr>
      <w:r w:rsidRPr="000465F8">
        <w:rPr>
          <w:rFonts w:asciiTheme="minorHAnsi" w:hAnsiTheme="minorHAnsi" w:cstheme="minorHAnsi"/>
          <w:color w:val="000000" w:themeColor="text1"/>
        </w:rPr>
        <w:t>§ 1</w:t>
      </w:r>
      <w:r w:rsidR="00B428F3" w:rsidRPr="000465F8">
        <w:rPr>
          <w:rFonts w:asciiTheme="minorHAnsi" w:hAnsiTheme="minorHAnsi" w:cstheme="minorHAnsi"/>
          <w:color w:val="000000" w:themeColor="text1"/>
        </w:rPr>
        <w:t>3</w:t>
      </w:r>
    </w:p>
    <w:p w:rsidR="007E112E" w:rsidRPr="000465F8" w:rsidRDefault="007E112E" w:rsidP="000465F8">
      <w:pPr>
        <w:pStyle w:val="Nagwek1"/>
        <w:spacing w:before="120" w:after="120"/>
        <w:jc w:val="center"/>
        <w:rPr>
          <w:rFonts w:asciiTheme="minorHAnsi" w:hAnsiTheme="minorHAnsi" w:cstheme="minorHAnsi"/>
          <w:color w:val="000000" w:themeColor="text1"/>
          <w:sz w:val="24"/>
        </w:rPr>
      </w:pPr>
      <w:r w:rsidRPr="000465F8">
        <w:rPr>
          <w:rFonts w:asciiTheme="minorHAnsi" w:hAnsiTheme="minorHAnsi" w:cstheme="minorHAnsi"/>
          <w:color w:val="000000" w:themeColor="text1"/>
          <w:sz w:val="24"/>
        </w:rPr>
        <w:t>ZAKRES ODPOWIEDZIALNOŚCI WYKONAWCY</w:t>
      </w:r>
    </w:p>
    <w:p w:rsidR="007E112E" w:rsidRPr="00A25D1B" w:rsidRDefault="007E112E" w:rsidP="00236D98">
      <w:pPr>
        <w:numPr>
          <w:ilvl w:val="1"/>
          <w:numId w:val="15"/>
        </w:numPr>
        <w:spacing w:line="276" w:lineRule="auto"/>
        <w:ind w:left="426"/>
        <w:jc w:val="both"/>
        <w:rPr>
          <w:rFonts w:asciiTheme="minorHAnsi" w:hAnsiTheme="minorHAnsi" w:cstheme="minorHAnsi"/>
          <w:sz w:val="24"/>
          <w:szCs w:val="24"/>
        </w:rPr>
      </w:pPr>
      <w:r w:rsidRPr="00A25D1B">
        <w:rPr>
          <w:rFonts w:asciiTheme="minorHAnsi" w:hAnsiTheme="minorHAnsi" w:cstheme="minorHAnsi"/>
          <w:sz w:val="24"/>
          <w:szCs w:val="24"/>
        </w:rPr>
        <w:t>Wykonawca nie jest odpowiedzialny wobec Zamawiającego w związku z</w:t>
      </w:r>
      <w:r w:rsidR="00B428F3" w:rsidRPr="00A25D1B">
        <w:rPr>
          <w:rFonts w:asciiTheme="minorHAnsi" w:hAnsiTheme="minorHAnsi" w:cstheme="minorHAnsi"/>
          <w:sz w:val="24"/>
          <w:szCs w:val="24"/>
        </w:rPr>
        <w:t> </w:t>
      </w:r>
      <w:r w:rsidRPr="00A25D1B">
        <w:rPr>
          <w:rFonts w:asciiTheme="minorHAnsi" w:hAnsiTheme="minorHAnsi" w:cstheme="minorHAnsi"/>
          <w:sz w:val="24"/>
          <w:szCs w:val="24"/>
        </w:rPr>
        <w:t>niewykonaniem lub</w:t>
      </w:r>
      <w:r w:rsidR="00B428F3" w:rsidRPr="00A25D1B">
        <w:rPr>
          <w:rFonts w:asciiTheme="minorHAnsi" w:hAnsiTheme="minorHAnsi" w:cstheme="minorHAnsi"/>
          <w:sz w:val="24"/>
          <w:szCs w:val="24"/>
        </w:rPr>
        <w:t xml:space="preserve"> </w:t>
      </w:r>
      <w:r w:rsidRPr="00A25D1B">
        <w:rPr>
          <w:rFonts w:asciiTheme="minorHAnsi" w:hAnsiTheme="minorHAnsi" w:cstheme="minorHAnsi"/>
          <w:sz w:val="24"/>
          <w:szCs w:val="24"/>
        </w:rPr>
        <w:t xml:space="preserve">nienależytym wykonaniem obowiązków wynikających z niniejszej umowy tylko w takim zakresie, w jakim takie niewykonanie lub nienależyte wykonanie jest wynikiem działania </w:t>
      </w:r>
      <w:r w:rsidR="00D129F2" w:rsidRPr="00A25D1B">
        <w:rPr>
          <w:rFonts w:asciiTheme="minorHAnsi" w:hAnsiTheme="minorHAnsi" w:cstheme="minorHAnsi"/>
          <w:sz w:val="24"/>
          <w:szCs w:val="24"/>
        </w:rPr>
        <w:t>S</w:t>
      </w:r>
      <w:r w:rsidRPr="00A25D1B">
        <w:rPr>
          <w:rFonts w:asciiTheme="minorHAnsi" w:hAnsiTheme="minorHAnsi" w:cstheme="minorHAnsi"/>
          <w:sz w:val="24"/>
          <w:szCs w:val="24"/>
        </w:rPr>
        <w:t xml:space="preserve">iły </w:t>
      </w:r>
      <w:r w:rsidR="00D129F2" w:rsidRPr="00A25D1B">
        <w:rPr>
          <w:rFonts w:asciiTheme="minorHAnsi" w:hAnsiTheme="minorHAnsi" w:cstheme="minorHAnsi"/>
          <w:sz w:val="24"/>
          <w:szCs w:val="24"/>
        </w:rPr>
        <w:t>W</w:t>
      </w:r>
      <w:r w:rsidRPr="00A25D1B">
        <w:rPr>
          <w:rFonts w:asciiTheme="minorHAnsi" w:hAnsiTheme="minorHAnsi" w:cstheme="minorHAnsi"/>
          <w:sz w:val="24"/>
          <w:szCs w:val="24"/>
        </w:rPr>
        <w:t>yższej, o której mowa niżej.</w:t>
      </w:r>
    </w:p>
    <w:p w:rsidR="007E112E" w:rsidRPr="000465F8" w:rsidRDefault="007E112E" w:rsidP="00236D98">
      <w:pPr>
        <w:numPr>
          <w:ilvl w:val="1"/>
          <w:numId w:val="15"/>
        </w:numPr>
        <w:spacing w:line="276" w:lineRule="auto"/>
        <w:ind w:left="426"/>
        <w:jc w:val="both"/>
        <w:rPr>
          <w:rFonts w:asciiTheme="minorHAnsi" w:hAnsiTheme="minorHAnsi" w:cstheme="minorHAnsi"/>
          <w:sz w:val="24"/>
          <w:szCs w:val="24"/>
        </w:rPr>
      </w:pPr>
      <w:r w:rsidRPr="00A25D1B">
        <w:rPr>
          <w:rFonts w:asciiTheme="minorHAnsi" w:hAnsiTheme="minorHAnsi" w:cstheme="minorHAnsi"/>
          <w:sz w:val="24"/>
          <w:szCs w:val="24"/>
        </w:rPr>
        <w:t>Siła wyższa jest to zdarzenie bądź połączenie zdarzeń obiektywnie niezależnych od</w:t>
      </w:r>
      <w:r w:rsidR="00B428F3" w:rsidRPr="00A25D1B">
        <w:rPr>
          <w:rFonts w:asciiTheme="minorHAnsi" w:hAnsiTheme="minorHAnsi" w:cstheme="minorHAnsi"/>
          <w:sz w:val="24"/>
          <w:szCs w:val="24"/>
        </w:rPr>
        <w:t xml:space="preserve"> </w:t>
      </w:r>
      <w:r w:rsidRPr="00A25D1B">
        <w:rPr>
          <w:rFonts w:asciiTheme="minorHAnsi" w:hAnsiTheme="minorHAnsi" w:cstheme="minorHAnsi"/>
          <w:sz w:val="24"/>
          <w:szCs w:val="24"/>
        </w:rPr>
        <w:t xml:space="preserve">Zamawiającego lub Wykonawcy, które zasadniczo i istotnie utrudniają wykonywanie części lub całości zobowiązań wynikających z niniejszej </w:t>
      </w:r>
      <w:r w:rsidR="00B428F3" w:rsidRPr="00A25D1B">
        <w:rPr>
          <w:rFonts w:asciiTheme="minorHAnsi" w:hAnsiTheme="minorHAnsi" w:cstheme="minorHAnsi"/>
          <w:sz w:val="24"/>
          <w:szCs w:val="24"/>
        </w:rPr>
        <w:t>u</w:t>
      </w:r>
      <w:r w:rsidRPr="00A25D1B">
        <w:rPr>
          <w:rFonts w:asciiTheme="minorHAnsi" w:hAnsiTheme="minorHAnsi" w:cstheme="minorHAnsi"/>
          <w:sz w:val="24"/>
          <w:szCs w:val="24"/>
        </w:rPr>
        <w:t>mowy, których Zamawiający lub Wykonawca nie mógł przewidzieć i którym nie mógł zapobiec, ani ich przezwyciężyć i im przeciwdziałać poprzez działanie z należytą starannością ogólnie przewidzianą dla</w:t>
      </w:r>
      <w:r w:rsidR="00B428F3" w:rsidRPr="00A25D1B">
        <w:rPr>
          <w:rFonts w:asciiTheme="minorHAnsi" w:hAnsiTheme="minorHAnsi" w:cstheme="minorHAnsi"/>
          <w:sz w:val="24"/>
          <w:szCs w:val="24"/>
        </w:rPr>
        <w:t xml:space="preserve"> </w:t>
      </w:r>
      <w:r w:rsidRPr="00A25D1B">
        <w:rPr>
          <w:rFonts w:asciiTheme="minorHAnsi" w:hAnsiTheme="minorHAnsi" w:cstheme="minorHAnsi"/>
          <w:sz w:val="24"/>
          <w:szCs w:val="24"/>
        </w:rPr>
        <w:t>cywilnoprawnych stosunków zobowiązaniowych.</w:t>
      </w:r>
    </w:p>
    <w:p w:rsidR="00B428F3" w:rsidRPr="000465F8" w:rsidRDefault="007E112E" w:rsidP="000465F8">
      <w:pPr>
        <w:pStyle w:val="Nagwek1"/>
        <w:spacing w:before="240" w:after="120"/>
        <w:jc w:val="center"/>
        <w:rPr>
          <w:rFonts w:asciiTheme="minorHAnsi" w:hAnsiTheme="minorHAnsi" w:cstheme="minorHAnsi"/>
          <w:color w:val="000000" w:themeColor="text1"/>
        </w:rPr>
      </w:pPr>
      <w:r w:rsidRPr="000465F8">
        <w:rPr>
          <w:rFonts w:asciiTheme="minorHAnsi" w:hAnsiTheme="minorHAnsi" w:cstheme="minorHAnsi"/>
          <w:color w:val="000000" w:themeColor="text1"/>
        </w:rPr>
        <w:lastRenderedPageBreak/>
        <w:t>§ 1</w:t>
      </w:r>
      <w:r w:rsidR="00B428F3" w:rsidRPr="000465F8">
        <w:rPr>
          <w:rFonts w:asciiTheme="minorHAnsi" w:hAnsiTheme="minorHAnsi" w:cstheme="minorHAnsi"/>
          <w:color w:val="000000" w:themeColor="text1"/>
        </w:rPr>
        <w:t>4</w:t>
      </w:r>
    </w:p>
    <w:p w:rsidR="007E112E" w:rsidRPr="000465F8" w:rsidRDefault="007E112E" w:rsidP="000465F8">
      <w:pPr>
        <w:pStyle w:val="Nagwek1"/>
        <w:spacing w:before="120" w:after="120"/>
        <w:jc w:val="center"/>
        <w:rPr>
          <w:rFonts w:asciiTheme="minorHAnsi" w:hAnsiTheme="minorHAnsi" w:cstheme="minorHAnsi"/>
          <w:color w:val="000000" w:themeColor="text1"/>
          <w:sz w:val="24"/>
        </w:rPr>
      </w:pPr>
      <w:r w:rsidRPr="000465F8">
        <w:rPr>
          <w:rFonts w:asciiTheme="minorHAnsi" w:hAnsiTheme="minorHAnsi" w:cstheme="minorHAnsi"/>
          <w:color w:val="000000" w:themeColor="text1"/>
          <w:sz w:val="24"/>
        </w:rPr>
        <w:t>RĘKOJMIA I GWARANCJA</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 xml:space="preserve">Jeżeli </w:t>
      </w:r>
      <w:r w:rsidR="00B428F3" w:rsidRPr="00A25D1B">
        <w:rPr>
          <w:rFonts w:asciiTheme="minorHAnsi" w:hAnsiTheme="minorHAnsi" w:cstheme="minorHAnsi"/>
          <w:sz w:val="24"/>
          <w:szCs w:val="24"/>
        </w:rPr>
        <w:t xml:space="preserve">przedmiot umowy </w:t>
      </w:r>
      <w:r w:rsidRPr="00A25D1B">
        <w:rPr>
          <w:rFonts w:asciiTheme="minorHAnsi" w:hAnsiTheme="minorHAnsi" w:cstheme="minorHAnsi"/>
          <w:sz w:val="24"/>
          <w:szCs w:val="24"/>
        </w:rPr>
        <w:t>ma wadę fizyczną lub prawną Wykonawca jest odpowiedzialny wobec Zamawiającego na zasadach określonych przepisami K</w:t>
      </w:r>
      <w:r w:rsidR="00B428F3" w:rsidRPr="00A25D1B">
        <w:rPr>
          <w:rFonts w:asciiTheme="minorHAnsi" w:hAnsiTheme="minorHAnsi" w:cstheme="minorHAnsi"/>
          <w:sz w:val="24"/>
          <w:szCs w:val="24"/>
        </w:rPr>
        <w:t>.</w:t>
      </w:r>
      <w:r w:rsidRPr="00A25D1B">
        <w:rPr>
          <w:rFonts w:asciiTheme="minorHAnsi" w:hAnsiTheme="minorHAnsi" w:cstheme="minorHAnsi"/>
          <w:sz w:val="24"/>
          <w:szCs w:val="24"/>
        </w:rPr>
        <w:t>c</w:t>
      </w:r>
      <w:r w:rsidR="00B428F3" w:rsidRPr="00A25D1B">
        <w:rPr>
          <w:rFonts w:asciiTheme="minorHAnsi" w:hAnsiTheme="minorHAnsi" w:cstheme="minorHAnsi"/>
          <w:sz w:val="24"/>
          <w:szCs w:val="24"/>
        </w:rPr>
        <w:t>.</w:t>
      </w:r>
      <w:r w:rsidRPr="00A25D1B">
        <w:rPr>
          <w:rFonts w:asciiTheme="minorHAnsi" w:hAnsiTheme="minorHAnsi" w:cstheme="minorHAnsi"/>
          <w:sz w:val="24"/>
          <w:szCs w:val="24"/>
        </w:rPr>
        <w:t xml:space="preserve"> z przyjętymi </w:t>
      </w:r>
      <w:r w:rsidR="00B428F3" w:rsidRPr="00A25D1B">
        <w:rPr>
          <w:rFonts w:asciiTheme="minorHAnsi" w:hAnsiTheme="minorHAnsi" w:cstheme="minorHAnsi"/>
          <w:sz w:val="24"/>
          <w:szCs w:val="24"/>
        </w:rPr>
        <w:t>u</w:t>
      </w:r>
      <w:r w:rsidRPr="00A25D1B">
        <w:rPr>
          <w:rFonts w:asciiTheme="minorHAnsi" w:hAnsiTheme="minorHAnsi" w:cstheme="minorHAnsi"/>
          <w:sz w:val="24"/>
          <w:szCs w:val="24"/>
        </w:rPr>
        <w:t xml:space="preserve">mową modyfikacjami w zakresie rozszerzenia tej odpowiedzialności </w:t>
      </w:r>
      <w:r w:rsidR="00636026">
        <w:rPr>
          <w:rFonts w:asciiTheme="minorHAnsi" w:hAnsiTheme="minorHAnsi" w:cstheme="minorHAnsi"/>
          <w:sz w:val="24"/>
          <w:szCs w:val="24"/>
        </w:rPr>
        <w:t>–</w:t>
      </w:r>
      <w:r w:rsidRPr="00A25D1B">
        <w:rPr>
          <w:rFonts w:asciiTheme="minorHAnsi" w:hAnsiTheme="minorHAnsi" w:cstheme="minorHAnsi"/>
          <w:sz w:val="24"/>
          <w:szCs w:val="24"/>
        </w:rPr>
        <w:t xml:space="preserve"> rękojmia. </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 xml:space="preserve">Wykonawca odpowiada z tytułu rękojmi, jeżeli wada fizyczna lub prawna zostanie stwierdzona przed upływem </w:t>
      </w:r>
      <w:r w:rsidR="00401906" w:rsidRPr="00C05C89">
        <w:rPr>
          <w:rFonts w:asciiTheme="minorHAnsi" w:hAnsiTheme="minorHAnsi" w:cstheme="minorHAnsi"/>
          <w:sz w:val="24"/>
          <w:szCs w:val="24"/>
        </w:rPr>
        <w:t>________</w:t>
      </w:r>
      <w:r w:rsidR="00B428F3" w:rsidRPr="00C05C89">
        <w:rPr>
          <w:rFonts w:asciiTheme="minorHAnsi" w:hAnsiTheme="minorHAnsi" w:cstheme="minorHAnsi"/>
          <w:sz w:val="24"/>
          <w:szCs w:val="24"/>
        </w:rPr>
        <w:t>lat</w:t>
      </w:r>
      <w:r w:rsidRPr="00C05C89">
        <w:rPr>
          <w:rFonts w:asciiTheme="minorHAnsi" w:hAnsiTheme="minorHAnsi" w:cstheme="minorHAnsi"/>
          <w:sz w:val="24"/>
          <w:szCs w:val="24"/>
        </w:rPr>
        <w:t xml:space="preserve"> od dnia odbioru </w:t>
      </w:r>
      <w:r w:rsidR="00B428F3" w:rsidRPr="00C05C89">
        <w:rPr>
          <w:rFonts w:asciiTheme="minorHAnsi" w:hAnsiTheme="minorHAnsi" w:cstheme="minorHAnsi"/>
          <w:sz w:val="24"/>
          <w:szCs w:val="24"/>
        </w:rPr>
        <w:t>przedmiotu umowy</w:t>
      </w:r>
      <w:r w:rsidRPr="00C05C89">
        <w:rPr>
          <w:rFonts w:asciiTheme="minorHAnsi" w:hAnsiTheme="minorHAnsi" w:cstheme="minorHAnsi"/>
          <w:sz w:val="24"/>
          <w:szCs w:val="24"/>
        </w:rPr>
        <w:t xml:space="preserve">, potwierdzonego protokołem odbioru końcowego </w:t>
      </w:r>
      <w:r w:rsidR="00B428F3" w:rsidRPr="00C05C89">
        <w:rPr>
          <w:rFonts w:asciiTheme="minorHAnsi" w:hAnsiTheme="minorHAnsi" w:cstheme="minorHAnsi"/>
          <w:sz w:val="24"/>
          <w:szCs w:val="24"/>
        </w:rPr>
        <w:t>przedmiotu umowy</w:t>
      </w:r>
      <w:r w:rsidRPr="00C05C89">
        <w:rPr>
          <w:rFonts w:asciiTheme="minorHAnsi" w:hAnsiTheme="minorHAnsi" w:cstheme="minorHAnsi"/>
          <w:sz w:val="24"/>
          <w:szCs w:val="24"/>
        </w:rPr>
        <w:t>.</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 xml:space="preserve">Wykonawca odpowiada za wszelkie wady stwierdzone w okresie trwania rękojmi, w tym powstałe po wydaniu </w:t>
      </w:r>
      <w:r w:rsidR="00B428F3" w:rsidRPr="00C05C89">
        <w:rPr>
          <w:rFonts w:asciiTheme="minorHAnsi" w:hAnsiTheme="minorHAnsi" w:cstheme="minorHAnsi"/>
          <w:sz w:val="24"/>
          <w:szCs w:val="24"/>
        </w:rPr>
        <w:t>przedmiotu umowy</w:t>
      </w:r>
      <w:r w:rsidRPr="00C05C89">
        <w:rPr>
          <w:rFonts w:asciiTheme="minorHAnsi" w:hAnsiTheme="minorHAnsi" w:cstheme="minorHAnsi"/>
          <w:sz w:val="24"/>
          <w:szCs w:val="24"/>
        </w:rPr>
        <w:t>, chyba że wykaże</w:t>
      </w:r>
      <w:r w:rsidR="00845D9B" w:rsidRPr="00C05C89">
        <w:rPr>
          <w:rFonts w:asciiTheme="minorHAnsi" w:hAnsiTheme="minorHAnsi" w:cstheme="minorHAnsi"/>
          <w:sz w:val="24"/>
          <w:szCs w:val="24"/>
        </w:rPr>
        <w:t>,</w:t>
      </w:r>
      <w:r w:rsidRPr="00C05C89">
        <w:rPr>
          <w:rFonts w:asciiTheme="minorHAnsi" w:hAnsiTheme="minorHAnsi" w:cstheme="minorHAnsi"/>
          <w:sz w:val="24"/>
          <w:szCs w:val="24"/>
        </w:rPr>
        <w:t xml:space="preserve"> że wada nie istniała w chwili przejścia niebezpieczeństwa na Zamawiającego lub nie wynikła z przyczyny tkwiącej w</w:t>
      </w:r>
      <w:r w:rsidR="00B428F3" w:rsidRPr="00C05C89">
        <w:rPr>
          <w:rFonts w:asciiTheme="minorHAnsi" w:hAnsiTheme="minorHAnsi" w:cstheme="minorHAnsi"/>
          <w:sz w:val="24"/>
          <w:szCs w:val="24"/>
        </w:rPr>
        <w:t> przedmiocie umowy</w:t>
      </w:r>
      <w:r w:rsidRPr="00C05C89">
        <w:rPr>
          <w:rFonts w:asciiTheme="minorHAnsi" w:hAnsiTheme="minorHAnsi" w:cstheme="minorHAnsi"/>
          <w:sz w:val="24"/>
          <w:szCs w:val="24"/>
        </w:rPr>
        <w:t xml:space="preserve"> w tej samej chwili.</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 xml:space="preserve">Jeżeli </w:t>
      </w:r>
      <w:r w:rsidR="007C4F9B" w:rsidRPr="00C05C89">
        <w:rPr>
          <w:rFonts w:asciiTheme="minorHAnsi" w:hAnsiTheme="minorHAnsi" w:cstheme="minorHAnsi"/>
          <w:sz w:val="24"/>
          <w:szCs w:val="24"/>
        </w:rPr>
        <w:t xml:space="preserve">przedmiot umowy </w:t>
      </w:r>
      <w:r w:rsidRPr="00C05C89">
        <w:rPr>
          <w:rFonts w:asciiTheme="minorHAnsi" w:hAnsiTheme="minorHAnsi" w:cstheme="minorHAnsi"/>
          <w:sz w:val="24"/>
          <w:szCs w:val="24"/>
        </w:rPr>
        <w:t>ma wadę, Zamawiający może wedle swego wyboru, który wiąże Wykonawcę:</w:t>
      </w:r>
    </w:p>
    <w:p w:rsidR="00C05C89" w:rsidRDefault="007E112E" w:rsidP="00BF45E8">
      <w:pPr>
        <w:numPr>
          <w:ilvl w:val="1"/>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 xml:space="preserve">żądać wymiany na wolny od wad albo usunięcia wady w wyznaczonym przez Zamawiającego terminie, albo </w:t>
      </w:r>
    </w:p>
    <w:p w:rsidR="00C05C89" w:rsidRDefault="007E112E" w:rsidP="00BF45E8">
      <w:pPr>
        <w:numPr>
          <w:ilvl w:val="1"/>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złożyć oświadczenie o obniżeniu wynagrodzenia albo</w:t>
      </w:r>
    </w:p>
    <w:p w:rsidR="00C05C89" w:rsidRDefault="007E112E" w:rsidP="00BF45E8">
      <w:pPr>
        <w:numPr>
          <w:ilvl w:val="1"/>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 xml:space="preserve">złożyć oświadczenie o odstąpieniu od </w:t>
      </w:r>
      <w:r w:rsidR="007C4F9B" w:rsidRPr="00C05C89">
        <w:rPr>
          <w:rFonts w:asciiTheme="minorHAnsi" w:hAnsiTheme="minorHAnsi" w:cstheme="minorHAnsi"/>
          <w:sz w:val="24"/>
          <w:szCs w:val="24"/>
        </w:rPr>
        <w:t>u</w:t>
      </w:r>
      <w:r w:rsidRPr="00C05C89">
        <w:rPr>
          <w:rFonts w:asciiTheme="minorHAnsi" w:hAnsiTheme="minorHAnsi" w:cstheme="minorHAnsi"/>
          <w:sz w:val="24"/>
          <w:szCs w:val="24"/>
        </w:rPr>
        <w:t>mowy.</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 xml:space="preserve">W przypadku, gdy Zamawiający wykonuje uprawnienie w zakresie obniżenia wynagrodzenia albo odstąpienia od </w:t>
      </w:r>
      <w:r w:rsidR="007C4F9B" w:rsidRPr="00C05C89">
        <w:rPr>
          <w:rFonts w:asciiTheme="minorHAnsi" w:hAnsiTheme="minorHAnsi" w:cstheme="minorHAnsi"/>
          <w:sz w:val="24"/>
          <w:szCs w:val="24"/>
        </w:rPr>
        <w:t>u</w:t>
      </w:r>
      <w:r w:rsidRPr="00C05C89">
        <w:rPr>
          <w:rFonts w:asciiTheme="minorHAnsi" w:hAnsiTheme="minorHAnsi" w:cstheme="minorHAnsi"/>
          <w:sz w:val="24"/>
          <w:szCs w:val="24"/>
        </w:rPr>
        <w:t xml:space="preserve">mowy </w:t>
      </w:r>
      <w:r w:rsidR="00E73C30">
        <w:rPr>
          <w:rFonts w:asciiTheme="minorHAnsi" w:hAnsiTheme="minorHAnsi" w:cstheme="minorHAnsi"/>
          <w:sz w:val="24"/>
          <w:szCs w:val="24"/>
        </w:rPr>
        <w:t>–</w:t>
      </w:r>
      <w:r w:rsidRPr="00C05C89">
        <w:rPr>
          <w:rFonts w:asciiTheme="minorHAnsi" w:hAnsiTheme="minorHAnsi" w:cstheme="minorHAnsi"/>
          <w:sz w:val="24"/>
          <w:szCs w:val="24"/>
        </w:rPr>
        <w:t xml:space="preserve"> </w:t>
      </w:r>
      <w:r w:rsidR="009C78F2" w:rsidRPr="00C05C89">
        <w:rPr>
          <w:rFonts w:asciiTheme="minorHAnsi" w:hAnsiTheme="minorHAnsi" w:cstheme="minorHAnsi"/>
          <w:sz w:val="24"/>
          <w:szCs w:val="24"/>
        </w:rPr>
        <w:t xml:space="preserve">te </w:t>
      </w:r>
      <w:r w:rsidRPr="00C05C89">
        <w:rPr>
          <w:rFonts w:asciiTheme="minorHAnsi" w:hAnsiTheme="minorHAnsi" w:cstheme="minorHAnsi"/>
          <w:sz w:val="24"/>
          <w:szCs w:val="24"/>
        </w:rPr>
        <w:t>uprawnienia Zamawiającego nie mogą zostać ograniczone poprzez dokonanie przez Wykonawcę wymiany na wolny od wad albo usunięcie wady.</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 xml:space="preserve">W przypadku, gdy Zamawiający żądał wymiany </w:t>
      </w:r>
      <w:r w:rsidR="007C4F9B" w:rsidRPr="00C05C89">
        <w:rPr>
          <w:rFonts w:asciiTheme="minorHAnsi" w:hAnsiTheme="minorHAnsi" w:cstheme="minorHAnsi"/>
          <w:sz w:val="24"/>
          <w:szCs w:val="24"/>
        </w:rPr>
        <w:t xml:space="preserve">przedmiotu umowy </w:t>
      </w:r>
      <w:r w:rsidRPr="00C05C89">
        <w:rPr>
          <w:rFonts w:asciiTheme="minorHAnsi" w:hAnsiTheme="minorHAnsi" w:cstheme="minorHAnsi"/>
          <w:sz w:val="24"/>
          <w:szCs w:val="24"/>
        </w:rPr>
        <w:t xml:space="preserve">na wolny od wad albo usunięcia wady w wyznaczonym przez Zamawiającego terminie </w:t>
      </w:r>
      <w:r w:rsidR="00636026">
        <w:rPr>
          <w:rFonts w:asciiTheme="minorHAnsi" w:hAnsiTheme="minorHAnsi" w:cstheme="minorHAnsi"/>
          <w:sz w:val="24"/>
          <w:szCs w:val="24"/>
        </w:rPr>
        <w:t>–</w:t>
      </w:r>
      <w:r w:rsidRPr="00C05C89">
        <w:rPr>
          <w:rFonts w:asciiTheme="minorHAnsi" w:hAnsiTheme="minorHAnsi" w:cstheme="minorHAnsi"/>
          <w:sz w:val="24"/>
          <w:szCs w:val="24"/>
        </w:rPr>
        <w:t xml:space="preserve"> jeżeli Wykonawca nie</w:t>
      </w:r>
      <w:r w:rsidR="007C4F9B" w:rsidRPr="00C05C89">
        <w:rPr>
          <w:rFonts w:asciiTheme="minorHAnsi" w:hAnsiTheme="minorHAnsi" w:cstheme="minorHAnsi"/>
          <w:sz w:val="24"/>
          <w:szCs w:val="24"/>
        </w:rPr>
        <w:t xml:space="preserve"> </w:t>
      </w:r>
      <w:r w:rsidRPr="00C05C89">
        <w:rPr>
          <w:rFonts w:asciiTheme="minorHAnsi" w:hAnsiTheme="minorHAnsi" w:cstheme="minorHAnsi"/>
          <w:sz w:val="24"/>
          <w:szCs w:val="24"/>
        </w:rPr>
        <w:t>uczynił zadość temu obowiązkowi (w tym w przypadku, gdy naprawa okazała się nieskuteczna) Zamawiający uprawniony jest według swego wyboru, który wiąże Wykonawcę:</w:t>
      </w:r>
    </w:p>
    <w:p w:rsidR="00C05C89" w:rsidRDefault="007E112E" w:rsidP="00BF45E8">
      <w:pPr>
        <w:numPr>
          <w:ilvl w:val="1"/>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dokonać tych czynności (wymiana albo usunięcie wad) na</w:t>
      </w:r>
      <w:r w:rsidR="007C4F9B" w:rsidRPr="00C05C89">
        <w:rPr>
          <w:rFonts w:asciiTheme="minorHAnsi" w:hAnsiTheme="minorHAnsi" w:cstheme="minorHAnsi"/>
          <w:sz w:val="24"/>
          <w:szCs w:val="24"/>
        </w:rPr>
        <w:t xml:space="preserve"> </w:t>
      </w:r>
      <w:r w:rsidRPr="00C05C89">
        <w:rPr>
          <w:rFonts w:asciiTheme="minorHAnsi" w:hAnsiTheme="minorHAnsi" w:cstheme="minorHAnsi"/>
          <w:sz w:val="24"/>
          <w:szCs w:val="24"/>
        </w:rPr>
        <w:t>koszt i niebezpieczeństwo Wykonawcy, bez upoważnienia sądu albo</w:t>
      </w:r>
    </w:p>
    <w:p w:rsidR="00C05C89" w:rsidRDefault="007E112E" w:rsidP="00BF45E8">
      <w:pPr>
        <w:numPr>
          <w:ilvl w:val="1"/>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złożyć oświadczenie o obniżeniu wynagrodzenia albo</w:t>
      </w:r>
    </w:p>
    <w:p w:rsidR="00C05C89" w:rsidRDefault="007E112E" w:rsidP="00BF45E8">
      <w:pPr>
        <w:numPr>
          <w:ilvl w:val="1"/>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 xml:space="preserve">złożyć oświadczenie o odstąpieniu od </w:t>
      </w:r>
      <w:r w:rsidR="007C4F9B" w:rsidRPr="00C05C89">
        <w:rPr>
          <w:rFonts w:asciiTheme="minorHAnsi" w:hAnsiTheme="minorHAnsi" w:cstheme="minorHAnsi"/>
          <w:sz w:val="24"/>
          <w:szCs w:val="24"/>
        </w:rPr>
        <w:t>u</w:t>
      </w:r>
      <w:r w:rsidRPr="00C05C89">
        <w:rPr>
          <w:rFonts w:asciiTheme="minorHAnsi" w:hAnsiTheme="minorHAnsi" w:cstheme="minorHAnsi"/>
          <w:sz w:val="24"/>
          <w:szCs w:val="24"/>
        </w:rPr>
        <w:t>mowy.</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 xml:space="preserve">Wykonawca nie może odmówić zadośćuczynienia żądaniu Zamawiającego wymiany </w:t>
      </w:r>
      <w:r w:rsidR="007C4F9B" w:rsidRPr="00C05C89">
        <w:rPr>
          <w:rFonts w:asciiTheme="minorHAnsi" w:hAnsiTheme="minorHAnsi" w:cstheme="minorHAnsi"/>
          <w:sz w:val="24"/>
          <w:szCs w:val="24"/>
        </w:rPr>
        <w:t xml:space="preserve">przedmiotu umowy </w:t>
      </w:r>
      <w:r w:rsidRPr="00C05C89">
        <w:rPr>
          <w:rFonts w:asciiTheme="minorHAnsi" w:hAnsiTheme="minorHAnsi" w:cstheme="minorHAnsi"/>
          <w:sz w:val="24"/>
          <w:szCs w:val="24"/>
        </w:rPr>
        <w:t xml:space="preserve">na wolny od wad lub usunięcia wady lub demontażu i ponownego zamontowania </w:t>
      </w:r>
      <w:r w:rsidR="007C4F9B" w:rsidRPr="00C05C89">
        <w:rPr>
          <w:rFonts w:asciiTheme="minorHAnsi" w:hAnsiTheme="minorHAnsi" w:cstheme="minorHAnsi"/>
          <w:sz w:val="24"/>
          <w:szCs w:val="24"/>
        </w:rPr>
        <w:t>–</w:t>
      </w:r>
      <w:r w:rsidRPr="00C05C89">
        <w:rPr>
          <w:rFonts w:asciiTheme="minorHAnsi" w:hAnsiTheme="minorHAnsi" w:cstheme="minorHAnsi"/>
          <w:sz w:val="24"/>
          <w:szCs w:val="24"/>
        </w:rPr>
        <w:t xml:space="preserve"> ze</w:t>
      </w:r>
      <w:r w:rsidR="007C4F9B" w:rsidRPr="00C05C89">
        <w:rPr>
          <w:rFonts w:asciiTheme="minorHAnsi" w:hAnsiTheme="minorHAnsi" w:cstheme="minorHAnsi"/>
          <w:sz w:val="24"/>
          <w:szCs w:val="24"/>
        </w:rPr>
        <w:t xml:space="preserve"> </w:t>
      </w:r>
      <w:r w:rsidRPr="00C05C89">
        <w:rPr>
          <w:rFonts w:asciiTheme="minorHAnsi" w:hAnsiTheme="minorHAnsi" w:cstheme="minorHAnsi"/>
          <w:sz w:val="24"/>
          <w:szCs w:val="24"/>
        </w:rPr>
        <w:t>względu na koszty zadośćuczynienia tym obowiązkom, a koszty te</w:t>
      </w:r>
      <w:r w:rsidR="007C4F9B" w:rsidRPr="00C05C89">
        <w:rPr>
          <w:rFonts w:asciiTheme="minorHAnsi" w:hAnsiTheme="minorHAnsi" w:cstheme="minorHAnsi"/>
          <w:sz w:val="24"/>
          <w:szCs w:val="24"/>
        </w:rPr>
        <w:t xml:space="preserve"> </w:t>
      </w:r>
      <w:r w:rsidRPr="00C05C89">
        <w:rPr>
          <w:rFonts w:asciiTheme="minorHAnsi" w:hAnsiTheme="minorHAnsi" w:cstheme="minorHAnsi"/>
          <w:sz w:val="24"/>
          <w:szCs w:val="24"/>
        </w:rPr>
        <w:t>Wykonawca zobowiązany jest ponieść w pełnej wysokości.</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Jeżeli Zamawiający zażądał wymiany lub usunięcia wady albo złożył oświadczenie o obniżeniu wynagrodzenia, określając kwotę, o którą wynagrodzenie ma być obniżone, albo</w:t>
      </w:r>
      <w:r w:rsidR="007C4F9B" w:rsidRPr="00C05C89">
        <w:rPr>
          <w:rFonts w:asciiTheme="minorHAnsi" w:hAnsiTheme="minorHAnsi" w:cstheme="minorHAnsi"/>
          <w:sz w:val="24"/>
          <w:szCs w:val="24"/>
        </w:rPr>
        <w:t xml:space="preserve"> </w:t>
      </w:r>
      <w:r w:rsidRPr="00C05C89">
        <w:rPr>
          <w:rFonts w:asciiTheme="minorHAnsi" w:hAnsiTheme="minorHAnsi" w:cstheme="minorHAnsi"/>
          <w:sz w:val="24"/>
          <w:szCs w:val="24"/>
        </w:rPr>
        <w:t xml:space="preserve">złożył oświadczenie o odstąpieniu od </w:t>
      </w:r>
      <w:r w:rsidR="007C4F9B" w:rsidRPr="00C05C89">
        <w:rPr>
          <w:rFonts w:asciiTheme="minorHAnsi" w:hAnsiTheme="minorHAnsi" w:cstheme="minorHAnsi"/>
          <w:sz w:val="24"/>
          <w:szCs w:val="24"/>
        </w:rPr>
        <w:t>u</w:t>
      </w:r>
      <w:r w:rsidRPr="00C05C89">
        <w:rPr>
          <w:rFonts w:asciiTheme="minorHAnsi" w:hAnsiTheme="minorHAnsi" w:cstheme="minorHAnsi"/>
          <w:sz w:val="24"/>
          <w:szCs w:val="24"/>
        </w:rPr>
        <w:t>mowy, a Wykonawca nie ustosunkował się do tego żądania lub oświadczenia w terminie 14 (czternastu) dni uważa się, że podniesione żądanie lub złożone oświadczenie uznał za uzasadnione.</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lastRenderedPageBreak/>
        <w:t xml:space="preserve">Zapisy niniejszej </w:t>
      </w:r>
      <w:r w:rsidR="007C4F9B" w:rsidRPr="00C05C89">
        <w:rPr>
          <w:rFonts w:asciiTheme="minorHAnsi" w:hAnsiTheme="minorHAnsi" w:cstheme="minorHAnsi"/>
          <w:sz w:val="24"/>
          <w:szCs w:val="24"/>
        </w:rPr>
        <w:t>u</w:t>
      </w:r>
      <w:r w:rsidRPr="00C05C89">
        <w:rPr>
          <w:rFonts w:asciiTheme="minorHAnsi" w:hAnsiTheme="minorHAnsi" w:cstheme="minorHAnsi"/>
          <w:sz w:val="24"/>
          <w:szCs w:val="24"/>
        </w:rPr>
        <w:t>mowy nie ograniczają i nie wyłączają uprawnień Zamawiającego wynikających z przepisów o rękojmi za wady.</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 xml:space="preserve">Wykonawca udziela gwarancji co do jakości </w:t>
      </w:r>
      <w:r w:rsidR="007C4F9B" w:rsidRPr="00C05C89">
        <w:rPr>
          <w:rFonts w:asciiTheme="minorHAnsi" w:hAnsiTheme="minorHAnsi" w:cstheme="minorHAnsi"/>
          <w:sz w:val="24"/>
          <w:szCs w:val="24"/>
        </w:rPr>
        <w:t>przedmiotu umowy</w:t>
      </w:r>
      <w:r w:rsidRPr="00C05C89">
        <w:rPr>
          <w:rFonts w:asciiTheme="minorHAnsi" w:hAnsiTheme="minorHAnsi" w:cstheme="minorHAnsi"/>
          <w:sz w:val="24"/>
          <w:szCs w:val="24"/>
        </w:rPr>
        <w:t>, w ramach której ponosi odpowiedzialność za wady, o ile wady te ujawnią się w ciągu terminu gwarancji oraz</w:t>
      </w:r>
      <w:r w:rsidR="007C4F9B" w:rsidRPr="00C05C89">
        <w:rPr>
          <w:rFonts w:asciiTheme="minorHAnsi" w:hAnsiTheme="minorHAnsi" w:cstheme="minorHAnsi"/>
          <w:sz w:val="24"/>
          <w:szCs w:val="24"/>
        </w:rPr>
        <w:t xml:space="preserve"> </w:t>
      </w:r>
      <w:r w:rsidRPr="00C05C89">
        <w:rPr>
          <w:rFonts w:asciiTheme="minorHAnsi" w:hAnsiTheme="minorHAnsi" w:cstheme="minorHAnsi"/>
          <w:sz w:val="24"/>
          <w:szCs w:val="24"/>
        </w:rPr>
        <w:t>zobowiązuje się świadczyć usługę przeglądów gwarancyjnych na zasadach określonych w ust. 16 poniżej.</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Termin gwarancji udzielanej przez Wykonawcę wynosi</w:t>
      </w:r>
      <w:r w:rsidR="00401906" w:rsidRPr="00C05C89">
        <w:rPr>
          <w:rFonts w:asciiTheme="minorHAnsi" w:hAnsiTheme="minorHAnsi" w:cstheme="minorHAnsi"/>
          <w:sz w:val="24"/>
          <w:szCs w:val="24"/>
        </w:rPr>
        <w:t xml:space="preserve"> ______</w:t>
      </w:r>
      <w:r w:rsidR="0066637B" w:rsidRPr="00E73C30">
        <w:rPr>
          <w:rFonts w:asciiTheme="minorHAnsi" w:hAnsiTheme="minorHAnsi" w:cstheme="minorHAnsi"/>
          <w:color w:val="000000" w:themeColor="text1"/>
          <w:sz w:val="24"/>
          <w:szCs w:val="24"/>
        </w:rPr>
        <w:t xml:space="preserve"> lat </w:t>
      </w:r>
      <w:r w:rsidRPr="00C05C89">
        <w:rPr>
          <w:rFonts w:asciiTheme="minorHAnsi" w:hAnsiTheme="minorHAnsi" w:cstheme="minorHAnsi"/>
          <w:sz w:val="24"/>
          <w:szCs w:val="24"/>
        </w:rPr>
        <w:t xml:space="preserve">od dnia odbioru Przedmiotu Umowy, potwierdzonego protokołem odbioru końcowego </w:t>
      </w:r>
      <w:r w:rsidR="007C4F9B" w:rsidRPr="00C05C89">
        <w:rPr>
          <w:rFonts w:asciiTheme="minorHAnsi" w:hAnsiTheme="minorHAnsi" w:cstheme="minorHAnsi"/>
          <w:sz w:val="24"/>
          <w:szCs w:val="24"/>
        </w:rPr>
        <w:t>przedmiotu umowy.</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 xml:space="preserve">Odpowiedzialność z tytułu gwarancji obejmuje wszelkie wady stwierdzone w ciągu terminu gwarancji, w tym powstałe po wydaniu </w:t>
      </w:r>
      <w:r w:rsidR="007C4F9B" w:rsidRPr="00C05C89">
        <w:rPr>
          <w:rFonts w:asciiTheme="minorHAnsi" w:hAnsiTheme="minorHAnsi" w:cstheme="minorHAnsi"/>
          <w:sz w:val="24"/>
          <w:szCs w:val="24"/>
        </w:rPr>
        <w:t>przedmiotu umowy</w:t>
      </w:r>
      <w:r w:rsidRPr="00C05C89">
        <w:rPr>
          <w:rFonts w:asciiTheme="minorHAnsi" w:hAnsiTheme="minorHAnsi" w:cstheme="minorHAnsi"/>
          <w:sz w:val="24"/>
          <w:szCs w:val="24"/>
        </w:rPr>
        <w:t xml:space="preserve">, chyba że Wykonawca wykaże, że wada nie powstała z przyczyn tkwiących w </w:t>
      </w:r>
      <w:r w:rsidR="007C4F9B" w:rsidRPr="00C05C89">
        <w:rPr>
          <w:rFonts w:asciiTheme="minorHAnsi" w:hAnsiTheme="minorHAnsi" w:cstheme="minorHAnsi"/>
          <w:sz w:val="24"/>
          <w:szCs w:val="24"/>
        </w:rPr>
        <w:t xml:space="preserve">przedmiocie umowy </w:t>
      </w:r>
      <w:r w:rsidRPr="00C05C89">
        <w:rPr>
          <w:rFonts w:asciiTheme="minorHAnsi" w:hAnsiTheme="minorHAnsi" w:cstheme="minorHAnsi"/>
          <w:sz w:val="24"/>
          <w:szCs w:val="24"/>
        </w:rPr>
        <w:t>w chwili jego odbioru przez Zamawiającego.</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W razie stwierdzenia wady Zamawiający wykonując uprawnienia z tytułu gwarancji, wedle własnego wyboru, który wiąże Wykonawcę, może:</w:t>
      </w:r>
    </w:p>
    <w:p w:rsidR="00C05C89" w:rsidRDefault="007E112E" w:rsidP="00BF45E8">
      <w:pPr>
        <w:numPr>
          <w:ilvl w:val="1"/>
          <w:numId w:val="16"/>
        </w:numPr>
        <w:tabs>
          <w:tab w:val="left" w:pos="426"/>
        </w:tabs>
        <w:spacing w:line="276" w:lineRule="auto"/>
        <w:ind w:left="851" w:hanging="491"/>
        <w:jc w:val="both"/>
        <w:rPr>
          <w:rFonts w:asciiTheme="minorHAnsi" w:hAnsiTheme="minorHAnsi" w:cstheme="minorHAnsi"/>
          <w:sz w:val="24"/>
          <w:szCs w:val="24"/>
        </w:rPr>
      </w:pPr>
      <w:r w:rsidRPr="00C05C89">
        <w:rPr>
          <w:rFonts w:asciiTheme="minorHAnsi" w:hAnsiTheme="minorHAnsi" w:cstheme="minorHAnsi"/>
          <w:sz w:val="24"/>
          <w:szCs w:val="24"/>
        </w:rPr>
        <w:t>żądać zwrotu zapłaconej ceny (obniżenia wynagrodzenia), albo</w:t>
      </w:r>
    </w:p>
    <w:p w:rsidR="00C05C89" w:rsidRDefault="007E112E" w:rsidP="00BF45E8">
      <w:pPr>
        <w:numPr>
          <w:ilvl w:val="1"/>
          <w:numId w:val="16"/>
        </w:numPr>
        <w:tabs>
          <w:tab w:val="left" w:pos="426"/>
        </w:tabs>
        <w:spacing w:line="276" w:lineRule="auto"/>
        <w:ind w:left="851" w:hanging="491"/>
        <w:jc w:val="both"/>
        <w:rPr>
          <w:rFonts w:asciiTheme="minorHAnsi" w:hAnsiTheme="minorHAnsi" w:cstheme="minorHAnsi"/>
          <w:sz w:val="24"/>
          <w:szCs w:val="24"/>
        </w:rPr>
      </w:pPr>
      <w:r w:rsidRPr="00C05C89">
        <w:rPr>
          <w:rFonts w:asciiTheme="minorHAnsi" w:hAnsiTheme="minorHAnsi" w:cstheme="minorHAnsi"/>
          <w:sz w:val="24"/>
          <w:szCs w:val="24"/>
        </w:rPr>
        <w:t>żądać usunięcia wady poprzez nieodpłatną wymianę bądź nieodpłatną naprawę w wyznaczonym przez Zamawiającego terminie, a jeżeli Wykonawca nie uczyni zadość temu obowiązkowi (w tym w przypadku, gdy naprawa okazała się nieskuteczna) Zamawiający uprawniony jest według swego wyboru, który wiąże Wykonawcę:</w:t>
      </w:r>
    </w:p>
    <w:p w:rsidR="00C05C89" w:rsidRDefault="007E112E" w:rsidP="00BF45E8">
      <w:pPr>
        <w:numPr>
          <w:ilvl w:val="2"/>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dokonać tych czynności (usunięcia wady poprzez wymianę bądź naprawę) na</w:t>
      </w:r>
      <w:r w:rsidR="007C4F9B" w:rsidRPr="00C05C89">
        <w:rPr>
          <w:rFonts w:asciiTheme="minorHAnsi" w:hAnsiTheme="minorHAnsi" w:cstheme="minorHAnsi"/>
          <w:sz w:val="24"/>
          <w:szCs w:val="24"/>
        </w:rPr>
        <w:t xml:space="preserve"> </w:t>
      </w:r>
      <w:r w:rsidRPr="00C05C89">
        <w:rPr>
          <w:rFonts w:asciiTheme="minorHAnsi" w:hAnsiTheme="minorHAnsi" w:cstheme="minorHAnsi"/>
          <w:sz w:val="24"/>
          <w:szCs w:val="24"/>
        </w:rPr>
        <w:t>koszt i niebezpieczeństwo Wykonawcy, bez upoważnienia sądu, albo</w:t>
      </w:r>
    </w:p>
    <w:p w:rsidR="00C05C89" w:rsidRDefault="007E112E" w:rsidP="00BF45E8">
      <w:pPr>
        <w:numPr>
          <w:ilvl w:val="2"/>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żądać zwrotu zapłaconej ceny (obniżenia wynagrodzenia).</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 xml:space="preserve">Jeżeli z okoliczności wynika, że wada nie może być usunięta w miejscu, w którym przedmiot reklamacji znajdował się w chwili ujawnienia wady, wówczas Wykonawca obowiązany jest odebrać go na swój koszt, a po usunięciu wady dostarczyć go na swój koszt do miejsca, w którym znajdował się w chwili ujawnienia </w:t>
      </w:r>
      <w:r w:rsidR="00636026">
        <w:rPr>
          <w:rFonts w:asciiTheme="minorHAnsi" w:hAnsiTheme="minorHAnsi" w:cstheme="minorHAnsi"/>
          <w:sz w:val="24"/>
          <w:szCs w:val="24"/>
        </w:rPr>
        <w:t xml:space="preserve">wady – a </w:t>
      </w:r>
      <w:r w:rsidRPr="00C05C89">
        <w:rPr>
          <w:rFonts w:asciiTheme="minorHAnsi" w:hAnsiTheme="minorHAnsi" w:cstheme="minorHAnsi"/>
          <w:sz w:val="24"/>
          <w:szCs w:val="24"/>
        </w:rPr>
        <w:t xml:space="preserve">obowiązki te Wykonawca jest obowiązany wykonać w terminie wyznaczonym przez Zamawiającego zgodnie z ust. 13 pkt </w:t>
      </w:r>
      <w:r w:rsidR="00C05C89">
        <w:rPr>
          <w:rFonts w:asciiTheme="minorHAnsi" w:hAnsiTheme="minorHAnsi" w:cstheme="minorHAnsi"/>
          <w:sz w:val="24"/>
          <w:szCs w:val="24"/>
        </w:rPr>
        <w:t>13.</w:t>
      </w:r>
      <w:r w:rsidRPr="00C05C89">
        <w:rPr>
          <w:rFonts w:asciiTheme="minorHAnsi" w:hAnsiTheme="minorHAnsi" w:cstheme="minorHAnsi"/>
          <w:sz w:val="24"/>
          <w:szCs w:val="24"/>
        </w:rPr>
        <w:t>2</w:t>
      </w:r>
      <w:r w:rsidR="00C05C89">
        <w:rPr>
          <w:rFonts w:asciiTheme="minorHAnsi" w:hAnsiTheme="minorHAnsi" w:cstheme="minorHAnsi"/>
          <w:sz w:val="24"/>
          <w:szCs w:val="24"/>
        </w:rPr>
        <w:t>.</w:t>
      </w:r>
      <w:r w:rsidRPr="00C05C89">
        <w:rPr>
          <w:rFonts w:asciiTheme="minorHAnsi" w:hAnsiTheme="minorHAnsi" w:cstheme="minorHAnsi"/>
          <w:sz w:val="24"/>
          <w:szCs w:val="24"/>
        </w:rPr>
        <w:t xml:space="preserve"> powyżej. Niebezpieczeństwo przypadkowej utraty lub uszkodzenia przedmiotu reklamacji w czasie od</w:t>
      </w:r>
      <w:r w:rsidR="007C4F9B" w:rsidRPr="00C05C89">
        <w:rPr>
          <w:rFonts w:asciiTheme="minorHAnsi" w:hAnsiTheme="minorHAnsi" w:cstheme="minorHAnsi"/>
          <w:sz w:val="24"/>
          <w:szCs w:val="24"/>
        </w:rPr>
        <w:t xml:space="preserve"> </w:t>
      </w:r>
      <w:r w:rsidRPr="00C05C89">
        <w:rPr>
          <w:rFonts w:asciiTheme="minorHAnsi" w:hAnsiTheme="minorHAnsi" w:cstheme="minorHAnsi"/>
          <w:sz w:val="24"/>
          <w:szCs w:val="24"/>
        </w:rPr>
        <w:t>wydania go Wykonawcy do jego odebrania przez Zamawiającego ponosi Wykonawca.</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 xml:space="preserve">Jeżeli w wykonaniu swoich obowiązków z gwarancji Wykonawca dostarczył Zamawiającemu zamiast wadliwego </w:t>
      </w:r>
      <w:r w:rsidR="007C4F9B" w:rsidRPr="00C05C89">
        <w:rPr>
          <w:rFonts w:asciiTheme="minorHAnsi" w:hAnsiTheme="minorHAnsi" w:cstheme="minorHAnsi"/>
          <w:sz w:val="24"/>
          <w:szCs w:val="24"/>
        </w:rPr>
        <w:t>przedmiotu umowy</w:t>
      </w:r>
      <w:r w:rsidRPr="00C05C89">
        <w:rPr>
          <w:rFonts w:asciiTheme="minorHAnsi" w:hAnsiTheme="minorHAnsi" w:cstheme="minorHAnsi"/>
          <w:sz w:val="24"/>
          <w:szCs w:val="24"/>
        </w:rPr>
        <w:t xml:space="preserve"> </w:t>
      </w:r>
      <w:r w:rsidR="00636026">
        <w:rPr>
          <w:rFonts w:asciiTheme="minorHAnsi" w:hAnsiTheme="minorHAnsi" w:cstheme="minorHAnsi"/>
          <w:sz w:val="24"/>
          <w:szCs w:val="24"/>
        </w:rPr>
        <w:t>–</w:t>
      </w:r>
      <w:r w:rsidRPr="00C05C89">
        <w:rPr>
          <w:rFonts w:asciiTheme="minorHAnsi" w:hAnsiTheme="minorHAnsi" w:cstheme="minorHAnsi"/>
          <w:sz w:val="24"/>
          <w:szCs w:val="24"/>
        </w:rPr>
        <w:t xml:space="preserve"> </w:t>
      </w:r>
      <w:r w:rsidR="00636026">
        <w:rPr>
          <w:rFonts w:asciiTheme="minorHAnsi" w:hAnsiTheme="minorHAnsi" w:cstheme="minorHAnsi"/>
          <w:sz w:val="24"/>
          <w:szCs w:val="24"/>
        </w:rPr>
        <w:t>p</w:t>
      </w:r>
      <w:r w:rsidR="007C4F9B" w:rsidRPr="00C05C89">
        <w:rPr>
          <w:rFonts w:asciiTheme="minorHAnsi" w:hAnsiTheme="minorHAnsi" w:cstheme="minorHAnsi"/>
          <w:sz w:val="24"/>
          <w:szCs w:val="24"/>
        </w:rPr>
        <w:t xml:space="preserve">rzedmiot umowy </w:t>
      </w:r>
      <w:r w:rsidRPr="00C05C89">
        <w:rPr>
          <w:rFonts w:asciiTheme="minorHAnsi" w:hAnsiTheme="minorHAnsi" w:cstheme="minorHAnsi"/>
          <w:sz w:val="24"/>
          <w:szCs w:val="24"/>
        </w:rPr>
        <w:t xml:space="preserve">wolny od wad albo dokonał istotnych napraw </w:t>
      </w:r>
      <w:r w:rsidR="007C4F9B" w:rsidRPr="00C05C89">
        <w:rPr>
          <w:rFonts w:asciiTheme="minorHAnsi" w:hAnsiTheme="minorHAnsi" w:cstheme="minorHAnsi"/>
          <w:sz w:val="24"/>
          <w:szCs w:val="24"/>
        </w:rPr>
        <w:t>przedmiotu umowy</w:t>
      </w:r>
      <w:r w:rsidRPr="00C05C89">
        <w:rPr>
          <w:rFonts w:asciiTheme="minorHAnsi" w:hAnsiTheme="minorHAnsi" w:cstheme="minorHAnsi"/>
          <w:sz w:val="24"/>
          <w:szCs w:val="24"/>
        </w:rPr>
        <w:t xml:space="preserve">, termin gwarancji biegnie na nowo od chwili dostarczenia </w:t>
      </w:r>
      <w:r w:rsidR="007C4F9B" w:rsidRPr="00C05C89">
        <w:rPr>
          <w:rFonts w:asciiTheme="minorHAnsi" w:hAnsiTheme="minorHAnsi" w:cstheme="minorHAnsi"/>
          <w:sz w:val="24"/>
          <w:szCs w:val="24"/>
        </w:rPr>
        <w:t xml:space="preserve">przedmiotu umowy </w:t>
      </w:r>
      <w:r w:rsidRPr="00C05C89">
        <w:rPr>
          <w:rFonts w:asciiTheme="minorHAnsi" w:hAnsiTheme="minorHAnsi" w:cstheme="minorHAnsi"/>
          <w:sz w:val="24"/>
          <w:szCs w:val="24"/>
        </w:rPr>
        <w:t xml:space="preserve">wolnego od wad lub odbioru </w:t>
      </w:r>
      <w:r w:rsidR="007C4F9B" w:rsidRPr="00C05C89">
        <w:rPr>
          <w:rFonts w:asciiTheme="minorHAnsi" w:hAnsiTheme="minorHAnsi" w:cstheme="minorHAnsi"/>
          <w:sz w:val="24"/>
          <w:szCs w:val="24"/>
        </w:rPr>
        <w:t xml:space="preserve">przedmiotu umowy </w:t>
      </w:r>
      <w:r w:rsidRPr="00C05C89">
        <w:rPr>
          <w:rFonts w:asciiTheme="minorHAnsi" w:hAnsiTheme="minorHAnsi" w:cstheme="minorHAnsi"/>
          <w:sz w:val="24"/>
          <w:szCs w:val="24"/>
        </w:rPr>
        <w:t xml:space="preserve">naprawionego. Jeżeli Wykonawca wymienił część </w:t>
      </w:r>
      <w:r w:rsidR="007C4F9B" w:rsidRPr="00C05C89">
        <w:rPr>
          <w:rFonts w:asciiTheme="minorHAnsi" w:hAnsiTheme="minorHAnsi" w:cstheme="minorHAnsi"/>
          <w:sz w:val="24"/>
          <w:szCs w:val="24"/>
        </w:rPr>
        <w:t>przedmiotu umowy</w:t>
      </w:r>
      <w:r w:rsidRPr="00C05C89">
        <w:rPr>
          <w:rFonts w:asciiTheme="minorHAnsi" w:hAnsiTheme="minorHAnsi" w:cstheme="minorHAnsi"/>
          <w:sz w:val="24"/>
          <w:szCs w:val="24"/>
        </w:rPr>
        <w:t xml:space="preserve">, przepis powyższy stosuje się odpowiednio do części wymienionej. W innych wypadkach termin gwarancji ulega przedłużeniu o czas, w ciągu którego wskutek wady </w:t>
      </w:r>
      <w:r w:rsidR="007C4F9B" w:rsidRPr="00C05C89">
        <w:rPr>
          <w:rFonts w:asciiTheme="minorHAnsi" w:hAnsiTheme="minorHAnsi" w:cstheme="minorHAnsi"/>
          <w:sz w:val="24"/>
          <w:szCs w:val="24"/>
        </w:rPr>
        <w:t xml:space="preserve">przedmiotu umowy </w:t>
      </w:r>
      <w:r w:rsidRPr="00C05C89">
        <w:rPr>
          <w:rFonts w:asciiTheme="minorHAnsi" w:hAnsiTheme="minorHAnsi" w:cstheme="minorHAnsi"/>
          <w:sz w:val="24"/>
          <w:szCs w:val="24"/>
        </w:rPr>
        <w:t xml:space="preserve">objętej gwarancją Zamawiając nie mógł z </w:t>
      </w:r>
      <w:r w:rsidR="007C4F9B" w:rsidRPr="00C05C89">
        <w:rPr>
          <w:rFonts w:asciiTheme="minorHAnsi" w:hAnsiTheme="minorHAnsi" w:cstheme="minorHAnsi"/>
          <w:sz w:val="24"/>
          <w:szCs w:val="24"/>
        </w:rPr>
        <w:t xml:space="preserve">przedmiotu umowy </w:t>
      </w:r>
      <w:r w:rsidRPr="00C05C89">
        <w:rPr>
          <w:rFonts w:asciiTheme="minorHAnsi" w:hAnsiTheme="minorHAnsi" w:cstheme="minorHAnsi"/>
          <w:sz w:val="24"/>
          <w:szCs w:val="24"/>
        </w:rPr>
        <w:t>korzystać.</w:t>
      </w:r>
    </w:p>
    <w:p w:rsidR="00C05C89" w:rsidRDefault="008556AE" w:rsidP="00BF45E8">
      <w:pPr>
        <w:numPr>
          <w:ilvl w:val="0"/>
          <w:numId w:val="16"/>
        </w:numPr>
        <w:tabs>
          <w:tab w:val="left" w:pos="426"/>
        </w:tabs>
        <w:spacing w:line="276" w:lineRule="auto"/>
        <w:jc w:val="both"/>
        <w:rPr>
          <w:rFonts w:asciiTheme="minorHAnsi" w:hAnsiTheme="minorHAnsi" w:cstheme="minorHAnsi"/>
          <w:sz w:val="24"/>
          <w:szCs w:val="24"/>
        </w:rPr>
      </w:pPr>
      <w:r w:rsidRPr="000F1866">
        <w:rPr>
          <w:rFonts w:asciiTheme="minorHAnsi" w:hAnsiTheme="minorHAnsi" w:cstheme="minorHAnsi"/>
          <w:color w:val="000000" w:themeColor="text1"/>
          <w:sz w:val="24"/>
          <w:szCs w:val="24"/>
        </w:rPr>
        <w:lastRenderedPageBreak/>
        <w:t xml:space="preserve">Wykonawca zobowiązuje się przez cały okres trwania gwarancji wykonywać na rzecz Zamawiającego bezpłatne okresowe przeglądy gwarancyjne w terminach wyznaczanych przez Zamawiającego, ale nie częściej niż co </w:t>
      </w:r>
      <w:r w:rsidR="00C27FB4">
        <w:rPr>
          <w:rFonts w:asciiTheme="minorHAnsi" w:hAnsiTheme="minorHAnsi" w:cstheme="minorHAnsi"/>
          <w:color w:val="000000" w:themeColor="text1"/>
          <w:sz w:val="24"/>
          <w:szCs w:val="24"/>
        </w:rPr>
        <w:t>6 miesięcy</w:t>
      </w:r>
      <w:r w:rsidRPr="000F1866">
        <w:rPr>
          <w:rFonts w:asciiTheme="minorHAnsi" w:hAnsiTheme="minorHAnsi" w:cstheme="minorHAnsi"/>
          <w:color w:val="000000" w:themeColor="text1"/>
          <w:sz w:val="24"/>
          <w:szCs w:val="24"/>
        </w:rPr>
        <w:t xml:space="preserve"> i nie rzadziej niż 12 miesięcy, przy czym zawiadomienie o wyznaczonym terminie przeglądu Zamawi</w:t>
      </w:r>
      <w:r w:rsidR="00C27FB4">
        <w:rPr>
          <w:rFonts w:asciiTheme="minorHAnsi" w:hAnsiTheme="minorHAnsi" w:cstheme="minorHAnsi"/>
          <w:color w:val="000000" w:themeColor="text1"/>
          <w:sz w:val="24"/>
          <w:szCs w:val="24"/>
        </w:rPr>
        <w:t xml:space="preserve">ający </w:t>
      </w:r>
      <w:r w:rsidR="007E112E" w:rsidRPr="00C05C89">
        <w:rPr>
          <w:rFonts w:asciiTheme="minorHAnsi" w:hAnsiTheme="minorHAnsi" w:cstheme="minorHAnsi"/>
          <w:sz w:val="24"/>
          <w:szCs w:val="24"/>
        </w:rPr>
        <w:t>wystosuje (nadanie zawiadomienia) z wyprzedzeniem 30 (trzydziestu) dni. Z każdego z</w:t>
      </w:r>
      <w:r w:rsidR="007C4F9B" w:rsidRPr="00C05C89">
        <w:rPr>
          <w:rFonts w:asciiTheme="minorHAnsi" w:hAnsiTheme="minorHAnsi" w:cstheme="minorHAnsi"/>
          <w:sz w:val="24"/>
          <w:szCs w:val="24"/>
        </w:rPr>
        <w:t> </w:t>
      </w:r>
      <w:r w:rsidR="007E112E" w:rsidRPr="00C05C89">
        <w:rPr>
          <w:rFonts w:asciiTheme="minorHAnsi" w:hAnsiTheme="minorHAnsi" w:cstheme="minorHAnsi"/>
          <w:sz w:val="24"/>
          <w:szCs w:val="24"/>
        </w:rPr>
        <w:t>przeprowadzonych przeglądów zostanie sporządzony protokół, zwierający wnioski, w</w:t>
      </w:r>
      <w:r w:rsidR="007C4F9B" w:rsidRPr="00C05C89">
        <w:rPr>
          <w:rFonts w:asciiTheme="minorHAnsi" w:hAnsiTheme="minorHAnsi" w:cstheme="minorHAnsi"/>
          <w:sz w:val="24"/>
          <w:szCs w:val="24"/>
        </w:rPr>
        <w:t> </w:t>
      </w:r>
      <w:r w:rsidR="007E112E" w:rsidRPr="00C05C89">
        <w:rPr>
          <w:rFonts w:asciiTheme="minorHAnsi" w:hAnsiTheme="minorHAnsi" w:cstheme="minorHAnsi"/>
          <w:sz w:val="24"/>
          <w:szCs w:val="24"/>
        </w:rPr>
        <w:t xml:space="preserve">tym wskazanie wykrytych wad. Niezależnie od powyższego </w:t>
      </w:r>
      <w:r w:rsidR="00636026">
        <w:rPr>
          <w:rFonts w:asciiTheme="minorHAnsi" w:hAnsiTheme="minorHAnsi" w:cstheme="minorHAnsi"/>
          <w:sz w:val="24"/>
          <w:szCs w:val="24"/>
        </w:rPr>
        <w:t>–</w:t>
      </w:r>
      <w:r w:rsidR="007E112E" w:rsidRPr="00C05C89">
        <w:rPr>
          <w:rFonts w:asciiTheme="minorHAnsi" w:hAnsiTheme="minorHAnsi" w:cstheme="minorHAnsi"/>
          <w:sz w:val="24"/>
          <w:szCs w:val="24"/>
        </w:rPr>
        <w:t xml:space="preserve"> Wykonawca zobowiązuje się wykonać na rzecz Zamawiającego na </w:t>
      </w:r>
      <w:r w:rsidR="005572EC" w:rsidRPr="00C05C89">
        <w:rPr>
          <w:rFonts w:asciiTheme="minorHAnsi" w:hAnsiTheme="minorHAnsi" w:cstheme="minorHAnsi"/>
          <w:sz w:val="24"/>
          <w:szCs w:val="24"/>
        </w:rPr>
        <w:t>6</w:t>
      </w:r>
      <w:r w:rsidR="007E112E" w:rsidRPr="00C05C89">
        <w:rPr>
          <w:rFonts w:asciiTheme="minorHAnsi" w:hAnsiTheme="minorHAnsi" w:cstheme="minorHAnsi"/>
          <w:sz w:val="24"/>
          <w:szCs w:val="24"/>
        </w:rPr>
        <w:t>0 (</w:t>
      </w:r>
      <w:r w:rsidR="005572EC" w:rsidRPr="00C05C89">
        <w:rPr>
          <w:rFonts w:asciiTheme="minorHAnsi" w:hAnsiTheme="minorHAnsi" w:cstheme="minorHAnsi"/>
          <w:sz w:val="24"/>
          <w:szCs w:val="24"/>
        </w:rPr>
        <w:t>sześćdziesiąt</w:t>
      </w:r>
      <w:r w:rsidR="007E112E" w:rsidRPr="00C05C89">
        <w:rPr>
          <w:rFonts w:asciiTheme="minorHAnsi" w:hAnsiTheme="minorHAnsi" w:cstheme="minorHAnsi"/>
          <w:sz w:val="24"/>
          <w:szCs w:val="24"/>
        </w:rPr>
        <w:t xml:space="preserve">) dni przed upływem terminu gwarancji, usługę przeglądu gwarancyjnego dla wykrycia wad </w:t>
      </w:r>
      <w:r w:rsidR="007C4F9B" w:rsidRPr="00C05C89">
        <w:rPr>
          <w:rFonts w:asciiTheme="minorHAnsi" w:hAnsiTheme="minorHAnsi" w:cstheme="minorHAnsi"/>
          <w:sz w:val="24"/>
          <w:szCs w:val="24"/>
        </w:rPr>
        <w:t>przedmiotu umowy</w:t>
      </w:r>
      <w:r w:rsidR="007E112E" w:rsidRPr="00C05C89">
        <w:rPr>
          <w:rFonts w:asciiTheme="minorHAnsi" w:hAnsiTheme="minorHAnsi" w:cstheme="minorHAnsi"/>
          <w:sz w:val="24"/>
          <w:szCs w:val="24"/>
        </w:rPr>
        <w:t>, celem zapewnienia Zamawiającemu dochodzenia roszczeń w</w:t>
      </w:r>
      <w:r w:rsidR="007C4F9B" w:rsidRPr="00C05C89">
        <w:rPr>
          <w:rFonts w:asciiTheme="minorHAnsi" w:hAnsiTheme="minorHAnsi" w:cstheme="minorHAnsi"/>
          <w:sz w:val="24"/>
          <w:szCs w:val="24"/>
        </w:rPr>
        <w:t> </w:t>
      </w:r>
      <w:r w:rsidR="007E112E" w:rsidRPr="00C05C89">
        <w:rPr>
          <w:rFonts w:asciiTheme="minorHAnsi" w:hAnsiTheme="minorHAnsi" w:cstheme="minorHAnsi"/>
          <w:sz w:val="24"/>
          <w:szCs w:val="24"/>
        </w:rPr>
        <w:t>związku z ujawnionymi wadami. O wykrytych wadach Wykonawca zobowiązany jest zawiadomić Zamawiającego na piśmie, niezwłocznie po wykonaniu przeglądu gwarancyjnego, ale nie dalej jak na 20 (dwadzieścia) dni przed upływem terminu gwarancji.</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Gwarancja nie wyłącza, nie ogranicza ani nie zawiesza uprawnień Zamawiającego wynikających z przepisów o rękojmi za wady.</w:t>
      </w:r>
    </w:p>
    <w:p w:rsidR="00C05C89" w:rsidRPr="00C27FB4" w:rsidRDefault="007E112E" w:rsidP="00BF45E8">
      <w:pPr>
        <w:numPr>
          <w:ilvl w:val="0"/>
          <w:numId w:val="16"/>
        </w:numPr>
        <w:tabs>
          <w:tab w:val="left" w:pos="426"/>
        </w:tabs>
        <w:spacing w:line="276" w:lineRule="auto"/>
        <w:jc w:val="both"/>
        <w:rPr>
          <w:rFonts w:asciiTheme="minorHAnsi" w:hAnsiTheme="minorHAnsi" w:cstheme="minorHAnsi"/>
          <w:color w:val="000000" w:themeColor="text1"/>
          <w:sz w:val="24"/>
          <w:szCs w:val="24"/>
        </w:rPr>
      </w:pPr>
      <w:r w:rsidRPr="00C05C89">
        <w:rPr>
          <w:rFonts w:asciiTheme="minorHAnsi" w:hAnsiTheme="minorHAnsi" w:cstheme="minorHAnsi"/>
          <w:sz w:val="24"/>
          <w:szCs w:val="24"/>
        </w:rPr>
        <w:t>Zamawiający może wykonywać uprawnienia z tytułu rękojmi za wady fizyczne rzeczy niezależnie od uprawnień wynikających z gwarancji, a Wykonanie uprawnień z</w:t>
      </w:r>
      <w:r w:rsidR="007C4F9B" w:rsidRPr="00C05C89">
        <w:rPr>
          <w:rFonts w:asciiTheme="minorHAnsi" w:hAnsiTheme="minorHAnsi" w:cstheme="minorHAnsi"/>
          <w:sz w:val="24"/>
          <w:szCs w:val="24"/>
        </w:rPr>
        <w:t> </w:t>
      </w:r>
      <w:r w:rsidRPr="00C05C89">
        <w:rPr>
          <w:rFonts w:asciiTheme="minorHAnsi" w:hAnsiTheme="minorHAnsi" w:cstheme="minorHAnsi"/>
          <w:sz w:val="24"/>
          <w:szCs w:val="24"/>
        </w:rPr>
        <w:t>gwarancji nie wpływa na odpowiedzialność Wykonawcy z tytułu rękojmi. Jednakże w</w:t>
      </w:r>
      <w:r w:rsidR="007C4F9B" w:rsidRPr="00C05C89">
        <w:rPr>
          <w:rFonts w:asciiTheme="minorHAnsi" w:hAnsiTheme="minorHAnsi" w:cstheme="minorHAnsi"/>
          <w:sz w:val="24"/>
          <w:szCs w:val="24"/>
        </w:rPr>
        <w:t> </w:t>
      </w:r>
      <w:r w:rsidRPr="00C05C89">
        <w:rPr>
          <w:rFonts w:asciiTheme="minorHAnsi" w:hAnsiTheme="minorHAnsi" w:cstheme="minorHAnsi"/>
          <w:sz w:val="24"/>
          <w:szCs w:val="24"/>
        </w:rPr>
        <w:t xml:space="preserve">razie wykonywania przez Zamawiającego uprawnień z gwarancji bieg terminu do wykonania uprawnień z tytułu rękojmi ulega zawieszeniu z dniem zawiadomienia Wykonawcy o wadzie. Termin ten biegnie dalej od dnia odmowy przez Wykonawcę wykonania obowiązków wynikających z gwarancji albo bezskutecznego upływu czasu na ich </w:t>
      </w:r>
      <w:r w:rsidRPr="00C27FB4">
        <w:rPr>
          <w:rFonts w:asciiTheme="minorHAnsi" w:hAnsiTheme="minorHAnsi" w:cstheme="minorHAnsi"/>
          <w:color w:val="000000" w:themeColor="text1"/>
          <w:sz w:val="24"/>
          <w:szCs w:val="24"/>
        </w:rPr>
        <w:t>wykonanie.</w:t>
      </w:r>
    </w:p>
    <w:p w:rsidR="00C05C89" w:rsidRDefault="007E112E" w:rsidP="00BF45E8">
      <w:pPr>
        <w:numPr>
          <w:ilvl w:val="0"/>
          <w:numId w:val="16"/>
        </w:numPr>
        <w:tabs>
          <w:tab w:val="left" w:pos="426"/>
        </w:tabs>
        <w:spacing w:line="276" w:lineRule="auto"/>
        <w:jc w:val="both"/>
        <w:rPr>
          <w:rFonts w:asciiTheme="minorHAnsi" w:hAnsiTheme="minorHAnsi" w:cstheme="minorHAnsi"/>
          <w:sz w:val="24"/>
          <w:szCs w:val="24"/>
        </w:rPr>
      </w:pPr>
      <w:r w:rsidRPr="00C27FB4">
        <w:rPr>
          <w:rFonts w:asciiTheme="minorHAnsi" w:hAnsiTheme="minorHAnsi" w:cstheme="minorHAnsi"/>
          <w:color w:val="000000" w:themeColor="text1"/>
          <w:sz w:val="24"/>
          <w:szCs w:val="24"/>
        </w:rPr>
        <w:t xml:space="preserve">Na wypadek odstąpienia od Umowy w części, w zakresie całej reszty niespełnionego świadczenia (ex nunc) </w:t>
      </w:r>
      <w:r w:rsidR="00BF45E8">
        <w:rPr>
          <w:rFonts w:asciiTheme="minorHAnsi" w:hAnsiTheme="minorHAnsi" w:cstheme="minorHAnsi"/>
          <w:color w:val="000000" w:themeColor="text1"/>
          <w:sz w:val="24"/>
          <w:szCs w:val="24"/>
        </w:rPr>
        <w:t>–</w:t>
      </w:r>
      <w:r w:rsidRPr="00C27FB4">
        <w:rPr>
          <w:rFonts w:asciiTheme="minorHAnsi" w:hAnsiTheme="minorHAnsi" w:cstheme="minorHAnsi"/>
          <w:color w:val="000000" w:themeColor="text1"/>
          <w:sz w:val="24"/>
          <w:szCs w:val="24"/>
        </w:rPr>
        <w:t xml:space="preserve"> termin odpowiedzialności Wykonawcy z tytułu rękojmi wynosi </w:t>
      </w:r>
      <w:r w:rsidR="00E73C30" w:rsidRPr="00C27FB4">
        <w:rPr>
          <w:rFonts w:asciiTheme="minorHAnsi" w:hAnsiTheme="minorHAnsi" w:cstheme="minorHAnsi"/>
          <w:color w:val="000000" w:themeColor="text1"/>
          <w:sz w:val="24"/>
          <w:szCs w:val="24"/>
        </w:rPr>
        <w:t>______</w:t>
      </w:r>
      <w:r w:rsidR="007C4F9B" w:rsidRPr="00C27FB4">
        <w:rPr>
          <w:rFonts w:asciiTheme="minorHAnsi" w:hAnsiTheme="minorHAnsi" w:cstheme="minorHAnsi"/>
          <w:color w:val="000000" w:themeColor="text1"/>
          <w:sz w:val="24"/>
          <w:szCs w:val="24"/>
        </w:rPr>
        <w:t xml:space="preserve"> lat</w:t>
      </w:r>
      <w:r w:rsidRPr="00C27FB4">
        <w:rPr>
          <w:rFonts w:asciiTheme="minorHAnsi" w:hAnsiTheme="minorHAnsi" w:cstheme="minorHAnsi"/>
          <w:color w:val="000000" w:themeColor="text1"/>
          <w:sz w:val="24"/>
          <w:szCs w:val="24"/>
        </w:rPr>
        <w:t>, a termin odpowiedzialności z tytułu gwarancji udzie</w:t>
      </w:r>
      <w:r w:rsidR="00E73C30" w:rsidRPr="00C27FB4">
        <w:rPr>
          <w:rFonts w:asciiTheme="minorHAnsi" w:hAnsiTheme="minorHAnsi" w:cstheme="minorHAnsi"/>
          <w:color w:val="000000" w:themeColor="text1"/>
          <w:sz w:val="24"/>
          <w:szCs w:val="24"/>
        </w:rPr>
        <w:t>lanej przez Wykonawcę wynosi _____</w:t>
      </w:r>
      <w:r w:rsidRPr="00C27FB4">
        <w:rPr>
          <w:rFonts w:asciiTheme="minorHAnsi" w:hAnsiTheme="minorHAnsi" w:cstheme="minorHAnsi"/>
          <w:color w:val="000000" w:themeColor="text1"/>
          <w:sz w:val="24"/>
          <w:szCs w:val="24"/>
        </w:rPr>
        <w:t xml:space="preserve"> lat od dnia odbioru przez</w:t>
      </w:r>
      <w:r w:rsidR="007C4F9B" w:rsidRPr="00C27FB4">
        <w:rPr>
          <w:rFonts w:asciiTheme="minorHAnsi" w:hAnsiTheme="minorHAnsi" w:cstheme="minorHAnsi"/>
          <w:color w:val="000000" w:themeColor="text1"/>
          <w:sz w:val="24"/>
          <w:szCs w:val="24"/>
        </w:rPr>
        <w:t xml:space="preserve"> </w:t>
      </w:r>
      <w:r w:rsidRPr="00C27FB4">
        <w:rPr>
          <w:rFonts w:asciiTheme="minorHAnsi" w:hAnsiTheme="minorHAnsi" w:cstheme="minorHAnsi"/>
          <w:color w:val="000000" w:themeColor="text1"/>
          <w:sz w:val="24"/>
          <w:szCs w:val="24"/>
        </w:rPr>
        <w:t xml:space="preserve">Zamawiającego spełnionego świadczenia </w:t>
      </w:r>
      <w:r w:rsidRPr="00C05C89">
        <w:rPr>
          <w:rFonts w:asciiTheme="minorHAnsi" w:hAnsiTheme="minorHAnsi" w:cstheme="minorHAnsi"/>
          <w:sz w:val="24"/>
          <w:szCs w:val="24"/>
        </w:rPr>
        <w:t>w</w:t>
      </w:r>
      <w:r w:rsidR="007C4F9B" w:rsidRPr="00C05C89">
        <w:rPr>
          <w:rFonts w:asciiTheme="minorHAnsi" w:hAnsiTheme="minorHAnsi" w:cstheme="minorHAnsi"/>
          <w:sz w:val="24"/>
          <w:szCs w:val="24"/>
        </w:rPr>
        <w:t> </w:t>
      </w:r>
      <w:r w:rsidRPr="00C05C89">
        <w:rPr>
          <w:rFonts w:asciiTheme="minorHAnsi" w:hAnsiTheme="minorHAnsi" w:cstheme="minorHAnsi"/>
          <w:sz w:val="24"/>
          <w:szCs w:val="24"/>
        </w:rPr>
        <w:t xml:space="preserve">ramach realizacji </w:t>
      </w:r>
      <w:r w:rsidR="007C4F9B" w:rsidRPr="00C05C89">
        <w:rPr>
          <w:rFonts w:asciiTheme="minorHAnsi" w:hAnsiTheme="minorHAnsi" w:cstheme="minorHAnsi"/>
          <w:sz w:val="24"/>
          <w:szCs w:val="24"/>
        </w:rPr>
        <w:t>przedmiotu umowy</w:t>
      </w:r>
      <w:r w:rsidRPr="00C05C89">
        <w:rPr>
          <w:rFonts w:asciiTheme="minorHAnsi" w:hAnsiTheme="minorHAnsi" w:cstheme="minorHAnsi"/>
          <w:sz w:val="24"/>
          <w:szCs w:val="24"/>
        </w:rPr>
        <w:t>, a Wykonawca odpowiada w reżimie rękojmi i</w:t>
      </w:r>
      <w:r w:rsidR="007C4F9B" w:rsidRPr="00C05C89">
        <w:rPr>
          <w:rFonts w:asciiTheme="minorHAnsi" w:hAnsiTheme="minorHAnsi" w:cstheme="minorHAnsi"/>
          <w:sz w:val="24"/>
          <w:szCs w:val="24"/>
        </w:rPr>
        <w:t> </w:t>
      </w:r>
      <w:r w:rsidRPr="00C05C89">
        <w:rPr>
          <w:rFonts w:asciiTheme="minorHAnsi" w:hAnsiTheme="minorHAnsi" w:cstheme="minorHAnsi"/>
          <w:sz w:val="24"/>
          <w:szCs w:val="24"/>
        </w:rPr>
        <w:t xml:space="preserve">gwarancji w zakresie wykonanych robót na zasadach określonych mniejszą </w:t>
      </w:r>
      <w:r w:rsidR="007C4F9B" w:rsidRPr="00C05C89">
        <w:rPr>
          <w:rFonts w:asciiTheme="minorHAnsi" w:hAnsiTheme="minorHAnsi" w:cstheme="minorHAnsi"/>
          <w:sz w:val="24"/>
          <w:szCs w:val="24"/>
        </w:rPr>
        <w:t>u</w:t>
      </w:r>
      <w:r w:rsidRPr="00C05C89">
        <w:rPr>
          <w:rFonts w:asciiTheme="minorHAnsi" w:hAnsiTheme="minorHAnsi" w:cstheme="minorHAnsi"/>
          <w:sz w:val="24"/>
          <w:szCs w:val="24"/>
        </w:rPr>
        <w:t>mową.</w:t>
      </w:r>
    </w:p>
    <w:p w:rsidR="007C4F9B" w:rsidRPr="000465F8" w:rsidRDefault="007E112E" w:rsidP="000465F8">
      <w:pPr>
        <w:pStyle w:val="Nagwek1"/>
        <w:spacing w:before="240" w:after="120"/>
        <w:jc w:val="center"/>
        <w:rPr>
          <w:rFonts w:asciiTheme="minorHAnsi" w:hAnsiTheme="minorHAnsi" w:cstheme="minorHAnsi"/>
          <w:color w:val="000000" w:themeColor="text1"/>
        </w:rPr>
      </w:pPr>
      <w:r w:rsidRPr="000465F8">
        <w:rPr>
          <w:rFonts w:asciiTheme="minorHAnsi" w:hAnsiTheme="minorHAnsi" w:cstheme="minorHAnsi"/>
          <w:color w:val="000000" w:themeColor="text1"/>
        </w:rPr>
        <w:t xml:space="preserve">§ </w:t>
      </w:r>
      <w:r w:rsidR="00A32CF1" w:rsidRPr="000465F8">
        <w:rPr>
          <w:rFonts w:asciiTheme="minorHAnsi" w:hAnsiTheme="minorHAnsi" w:cstheme="minorHAnsi"/>
          <w:color w:val="000000" w:themeColor="text1"/>
        </w:rPr>
        <w:t>1</w:t>
      </w:r>
      <w:r w:rsidR="007C4F9B" w:rsidRPr="000465F8">
        <w:rPr>
          <w:rFonts w:asciiTheme="minorHAnsi" w:hAnsiTheme="minorHAnsi" w:cstheme="minorHAnsi"/>
          <w:color w:val="000000" w:themeColor="text1"/>
        </w:rPr>
        <w:t>5</w:t>
      </w:r>
    </w:p>
    <w:p w:rsidR="007E112E" w:rsidRPr="000465F8" w:rsidRDefault="007E112E" w:rsidP="000465F8">
      <w:pPr>
        <w:pStyle w:val="Nagwek1"/>
        <w:spacing w:before="120" w:after="120"/>
        <w:jc w:val="center"/>
        <w:rPr>
          <w:rFonts w:asciiTheme="minorHAnsi" w:hAnsiTheme="minorHAnsi" w:cstheme="minorHAnsi"/>
          <w:color w:val="000000" w:themeColor="text1"/>
          <w:sz w:val="24"/>
        </w:rPr>
      </w:pPr>
      <w:r w:rsidRPr="000465F8">
        <w:rPr>
          <w:rFonts w:asciiTheme="minorHAnsi" w:hAnsiTheme="minorHAnsi" w:cstheme="minorHAnsi"/>
          <w:color w:val="000000" w:themeColor="text1"/>
          <w:sz w:val="24"/>
        </w:rPr>
        <w:t>KARY UMOWNE</w:t>
      </w:r>
    </w:p>
    <w:p w:rsidR="00C05C89" w:rsidRDefault="007E112E" w:rsidP="00BF45E8">
      <w:pPr>
        <w:pStyle w:val="Tekstpodstawowy"/>
        <w:numPr>
          <w:ilvl w:val="0"/>
          <w:numId w:val="12"/>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Wykonawca zobowiązany jest zapłacić Zamawiającemu karę umowną:</w:t>
      </w:r>
    </w:p>
    <w:p w:rsidR="00C05C89" w:rsidRDefault="007E112E" w:rsidP="00BF45E8">
      <w:pPr>
        <w:pStyle w:val="Tekstpodstawowy"/>
        <w:numPr>
          <w:ilvl w:val="1"/>
          <w:numId w:val="12"/>
        </w:numPr>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 xml:space="preserve">za zwłokę w zachowaniu terminu realizacji </w:t>
      </w:r>
      <w:r w:rsidR="007C4F9B" w:rsidRPr="00C05C89">
        <w:rPr>
          <w:rFonts w:asciiTheme="minorHAnsi" w:hAnsiTheme="minorHAnsi" w:cstheme="minorHAnsi"/>
          <w:sz w:val="24"/>
          <w:szCs w:val="24"/>
        </w:rPr>
        <w:t xml:space="preserve">przedmiotu umowy </w:t>
      </w:r>
      <w:r w:rsidRPr="00C05C89">
        <w:rPr>
          <w:rFonts w:asciiTheme="minorHAnsi" w:hAnsiTheme="minorHAnsi" w:cstheme="minorHAnsi"/>
          <w:sz w:val="24"/>
          <w:szCs w:val="24"/>
        </w:rPr>
        <w:t xml:space="preserve">określonego w § </w:t>
      </w:r>
      <w:r w:rsidR="00AC6F22" w:rsidRPr="00C05C89">
        <w:rPr>
          <w:rFonts w:asciiTheme="minorHAnsi" w:hAnsiTheme="minorHAnsi" w:cstheme="minorHAnsi"/>
          <w:sz w:val="24"/>
          <w:szCs w:val="24"/>
        </w:rPr>
        <w:t>2</w:t>
      </w:r>
      <w:r w:rsidRPr="00C05C89">
        <w:rPr>
          <w:rFonts w:asciiTheme="minorHAnsi" w:hAnsiTheme="minorHAnsi" w:cstheme="minorHAnsi"/>
          <w:sz w:val="24"/>
          <w:szCs w:val="24"/>
        </w:rPr>
        <w:t xml:space="preserve"> </w:t>
      </w:r>
      <w:r w:rsidR="007C4F9B" w:rsidRPr="00C05C89">
        <w:rPr>
          <w:rFonts w:asciiTheme="minorHAnsi" w:hAnsiTheme="minorHAnsi" w:cstheme="minorHAnsi"/>
          <w:sz w:val="24"/>
          <w:szCs w:val="24"/>
        </w:rPr>
        <w:t>ust.</w:t>
      </w:r>
      <w:r w:rsidR="004861D8" w:rsidRPr="00C05C89">
        <w:rPr>
          <w:rFonts w:asciiTheme="minorHAnsi" w:hAnsiTheme="minorHAnsi" w:cstheme="minorHAnsi"/>
          <w:sz w:val="24"/>
          <w:szCs w:val="24"/>
        </w:rPr>
        <w:t xml:space="preserve"> 3 </w:t>
      </w:r>
      <w:r w:rsidR="00997DAE">
        <w:rPr>
          <w:rFonts w:asciiTheme="minorHAnsi" w:hAnsiTheme="minorHAnsi" w:cstheme="minorHAnsi"/>
          <w:sz w:val="24"/>
          <w:szCs w:val="24"/>
        </w:rPr>
        <w:t xml:space="preserve">– w </w:t>
      </w:r>
      <w:r w:rsidRPr="00C05C89">
        <w:rPr>
          <w:rFonts w:asciiTheme="minorHAnsi" w:hAnsiTheme="minorHAnsi" w:cstheme="minorHAnsi"/>
          <w:sz w:val="24"/>
          <w:szCs w:val="24"/>
        </w:rPr>
        <w:t>wysokości 0,</w:t>
      </w:r>
      <w:r w:rsidR="00632EC2" w:rsidRPr="00C05C89">
        <w:rPr>
          <w:rFonts w:asciiTheme="minorHAnsi" w:hAnsiTheme="minorHAnsi" w:cstheme="minorHAnsi"/>
          <w:sz w:val="24"/>
          <w:szCs w:val="24"/>
        </w:rPr>
        <w:t>05</w:t>
      </w:r>
      <w:r w:rsidRPr="00C05C89">
        <w:rPr>
          <w:rFonts w:asciiTheme="minorHAnsi" w:hAnsiTheme="minorHAnsi" w:cstheme="minorHAnsi"/>
          <w:sz w:val="24"/>
          <w:szCs w:val="24"/>
        </w:rPr>
        <w:t xml:space="preserve"> % wynagrodzenia umownego brutto, określonego w § 1</w:t>
      </w:r>
      <w:r w:rsidR="007C4F9B" w:rsidRPr="00C05C89">
        <w:rPr>
          <w:rFonts w:asciiTheme="minorHAnsi" w:hAnsiTheme="minorHAnsi" w:cstheme="minorHAnsi"/>
          <w:sz w:val="24"/>
          <w:szCs w:val="24"/>
        </w:rPr>
        <w:t>1</w:t>
      </w:r>
      <w:r w:rsidRPr="00C05C89">
        <w:rPr>
          <w:rFonts w:asciiTheme="minorHAnsi" w:hAnsiTheme="minorHAnsi" w:cstheme="minorHAnsi"/>
          <w:sz w:val="24"/>
          <w:szCs w:val="24"/>
        </w:rPr>
        <w:t xml:space="preserve"> ust. 1 za każdy rozpoczęty dzień zwłoki,</w:t>
      </w:r>
    </w:p>
    <w:p w:rsidR="00C05C89" w:rsidRDefault="007E112E" w:rsidP="00BF45E8">
      <w:pPr>
        <w:pStyle w:val="Tekstpodstawowy"/>
        <w:numPr>
          <w:ilvl w:val="1"/>
          <w:numId w:val="12"/>
        </w:numPr>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 xml:space="preserve">za zwłokę w usunięciu wad stwierdzonych przy odbiorze częściowym lub odbiorze końcowym </w:t>
      </w:r>
      <w:r w:rsidR="007C4F9B" w:rsidRPr="00C05C89">
        <w:rPr>
          <w:rFonts w:asciiTheme="minorHAnsi" w:hAnsiTheme="minorHAnsi" w:cstheme="minorHAnsi"/>
          <w:sz w:val="24"/>
          <w:szCs w:val="24"/>
        </w:rPr>
        <w:t xml:space="preserve">przedmiotu umowy </w:t>
      </w:r>
      <w:r w:rsidRPr="00C05C89">
        <w:rPr>
          <w:rFonts w:asciiTheme="minorHAnsi" w:hAnsiTheme="minorHAnsi" w:cstheme="minorHAnsi"/>
          <w:sz w:val="24"/>
          <w:szCs w:val="24"/>
        </w:rPr>
        <w:t>lub w okresie gwarancji lub</w:t>
      </w:r>
      <w:r w:rsidR="007C4F9B" w:rsidRPr="00C05C89">
        <w:rPr>
          <w:rFonts w:asciiTheme="minorHAnsi" w:hAnsiTheme="minorHAnsi" w:cstheme="minorHAnsi"/>
          <w:sz w:val="24"/>
          <w:szCs w:val="24"/>
        </w:rPr>
        <w:t xml:space="preserve"> </w:t>
      </w:r>
      <w:r w:rsidRPr="00C05C89">
        <w:rPr>
          <w:rFonts w:asciiTheme="minorHAnsi" w:hAnsiTheme="minorHAnsi" w:cstheme="minorHAnsi"/>
          <w:sz w:val="24"/>
          <w:szCs w:val="24"/>
        </w:rPr>
        <w:t>w okresie rękojmi w</w:t>
      </w:r>
      <w:r w:rsidR="007C4F9B" w:rsidRPr="00C05C89">
        <w:rPr>
          <w:rFonts w:asciiTheme="minorHAnsi" w:hAnsiTheme="minorHAnsi" w:cstheme="minorHAnsi"/>
          <w:sz w:val="24"/>
          <w:szCs w:val="24"/>
        </w:rPr>
        <w:t> </w:t>
      </w:r>
      <w:r w:rsidRPr="00C05C89">
        <w:rPr>
          <w:rFonts w:asciiTheme="minorHAnsi" w:hAnsiTheme="minorHAnsi" w:cstheme="minorHAnsi"/>
          <w:sz w:val="24"/>
          <w:szCs w:val="24"/>
        </w:rPr>
        <w:t>wysokości 0,</w:t>
      </w:r>
      <w:r w:rsidR="00C27FB4">
        <w:rPr>
          <w:rFonts w:asciiTheme="minorHAnsi" w:hAnsiTheme="minorHAnsi" w:cstheme="minorHAnsi"/>
          <w:sz w:val="24"/>
          <w:szCs w:val="24"/>
        </w:rPr>
        <w:t>0</w:t>
      </w:r>
      <w:r w:rsidR="00632EC2" w:rsidRPr="00C05C89">
        <w:rPr>
          <w:rFonts w:asciiTheme="minorHAnsi" w:hAnsiTheme="minorHAnsi" w:cstheme="minorHAnsi"/>
          <w:sz w:val="24"/>
          <w:szCs w:val="24"/>
        </w:rPr>
        <w:t>5</w:t>
      </w:r>
      <w:r w:rsidRPr="00C05C89">
        <w:rPr>
          <w:rFonts w:asciiTheme="minorHAnsi" w:hAnsiTheme="minorHAnsi" w:cstheme="minorHAnsi"/>
          <w:sz w:val="24"/>
          <w:szCs w:val="24"/>
        </w:rPr>
        <w:t xml:space="preserve"> % wynagrodzenia umownego brutto, określonego w § 1</w:t>
      </w:r>
      <w:r w:rsidR="007C4F9B" w:rsidRPr="00C05C89">
        <w:rPr>
          <w:rFonts w:asciiTheme="minorHAnsi" w:hAnsiTheme="minorHAnsi" w:cstheme="minorHAnsi"/>
          <w:sz w:val="24"/>
          <w:szCs w:val="24"/>
        </w:rPr>
        <w:t>1</w:t>
      </w:r>
      <w:r w:rsidRPr="00C05C89">
        <w:rPr>
          <w:rFonts w:asciiTheme="minorHAnsi" w:hAnsiTheme="minorHAnsi" w:cstheme="minorHAnsi"/>
          <w:sz w:val="24"/>
          <w:szCs w:val="24"/>
        </w:rPr>
        <w:t xml:space="preserve"> ust. 1 - za każdy rozpoczęty dzień zwłoki w usunięciu wad – za każdy przypadek zwłoki w</w:t>
      </w:r>
      <w:r w:rsidR="005B4141" w:rsidRPr="00C05C89">
        <w:rPr>
          <w:rFonts w:asciiTheme="minorHAnsi" w:hAnsiTheme="minorHAnsi" w:cstheme="minorHAnsi"/>
          <w:sz w:val="24"/>
          <w:szCs w:val="24"/>
        </w:rPr>
        <w:t> </w:t>
      </w:r>
      <w:r w:rsidRPr="00C05C89">
        <w:rPr>
          <w:rFonts w:asciiTheme="minorHAnsi" w:hAnsiTheme="minorHAnsi" w:cstheme="minorHAnsi"/>
          <w:sz w:val="24"/>
          <w:szCs w:val="24"/>
        </w:rPr>
        <w:t>usuwaniu stwierdzonych wad,</w:t>
      </w:r>
    </w:p>
    <w:p w:rsidR="00C05C89" w:rsidRDefault="007E112E" w:rsidP="00BF45E8">
      <w:pPr>
        <w:pStyle w:val="Tekstpodstawowy"/>
        <w:numPr>
          <w:ilvl w:val="1"/>
          <w:numId w:val="12"/>
        </w:numPr>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lastRenderedPageBreak/>
        <w:t xml:space="preserve">za odstąpienie od umowy z przyczyn leżących po stronie Wykonawcy w wysokości </w:t>
      </w:r>
      <w:r w:rsidR="00717190" w:rsidRPr="00C05C89">
        <w:rPr>
          <w:rFonts w:asciiTheme="minorHAnsi" w:hAnsiTheme="minorHAnsi" w:cstheme="minorHAnsi"/>
          <w:sz w:val="24"/>
          <w:szCs w:val="24"/>
        </w:rPr>
        <w:t>2</w:t>
      </w:r>
      <w:r w:rsidR="00632EC2" w:rsidRPr="00C05C89">
        <w:rPr>
          <w:rFonts w:asciiTheme="minorHAnsi" w:hAnsiTheme="minorHAnsi" w:cstheme="minorHAnsi"/>
          <w:sz w:val="24"/>
          <w:szCs w:val="24"/>
        </w:rPr>
        <w:t>0</w:t>
      </w:r>
      <w:r w:rsidR="005B4141" w:rsidRPr="00C05C89">
        <w:rPr>
          <w:rFonts w:asciiTheme="minorHAnsi" w:hAnsiTheme="minorHAnsi" w:cstheme="minorHAnsi"/>
          <w:sz w:val="24"/>
          <w:szCs w:val="24"/>
        </w:rPr>
        <w:t> </w:t>
      </w:r>
      <w:r w:rsidRPr="00C05C89">
        <w:rPr>
          <w:rFonts w:asciiTheme="minorHAnsi" w:hAnsiTheme="minorHAnsi" w:cstheme="minorHAnsi"/>
          <w:sz w:val="24"/>
          <w:szCs w:val="24"/>
        </w:rPr>
        <w:t>% wynagrodzenia umownego brutto, określonego w § 1</w:t>
      </w:r>
      <w:r w:rsidR="005B4141" w:rsidRPr="00C05C89">
        <w:rPr>
          <w:rFonts w:asciiTheme="minorHAnsi" w:hAnsiTheme="minorHAnsi" w:cstheme="minorHAnsi"/>
          <w:sz w:val="24"/>
          <w:szCs w:val="24"/>
        </w:rPr>
        <w:t>1</w:t>
      </w:r>
      <w:r w:rsidRPr="00C05C89">
        <w:rPr>
          <w:rFonts w:asciiTheme="minorHAnsi" w:hAnsiTheme="minorHAnsi" w:cstheme="minorHAnsi"/>
          <w:sz w:val="24"/>
          <w:szCs w:val="24"/>
        </w:rPr>
        <w:t xml:space="preserve"> ust. 1,</w:t>
      </w:r>
    </w:p>
    <w:p w:rsidR="00C05C89" w:rsidRDefault="007E112E" w:rsidP="00BF45E8">
      <w:pPr>
        <w:pStyle w:val="Tekstpodstawowy"/>
        <w:numPr>
          <w:ilvl w:val="1"/>
          <w:numId w:val="12"/>
        </w:numPr>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w przypadku braku zapłaty należnego wynagrodzenia podwykonawcy lub dals</w:t>
      </w:r>
      <w:r w:rsidR="00C27FB4">
        <w:rPr>
          <w:rFonts w:asciiTheme="minorHAnsi" w:hAnsiTheme="minorHAnsi" w:cstheme="minorHAnsi"/>
          <w:sz w:val="24"/>
          <w:szCs w:val="24"/>
        </w:rPr>
        <w:t>zemu podwykonawcy, w wysokości 2</w:t>
      </w:r>
      <w:r w:rsidR="0066637B" w:rsidRPr="00C05C89">
        <w:rPr>
          <w:rFonts w:asciiTheme="minorHAnsi" w:hAnsiTheme="minorHAnsi" w:cstheme="minorHAnsi"/>
          <w:sz w:val="24"/>
          <w:szCs w:val="24"/>
        </w:rPr>
        <w:t xml:space="preserve"> </w:t>
      </w:r>
      <w:r w:rsidR="00C27FB4">
        <w:rPr>
          <w:rFonts w:asciiTheme="minorHAnsi" w:hAnsiTheme="minorHAnsi" w:cstheme="minorHAnsi"/>
          <w:sz w:val="24"/>
          <w:szCs w:val="24"/>
        </w:rPr>
        <w:t>000,00 (dwa tysiące</w:t>
      </w:r>
      <w:r w:rsidRPr="00C05C89">
        <w:rPr>
          <w:rFonts w:asciiTheme="minorHAnsi" w:hAnsiTheme="minorHAnsi" w:cstheme="minorHAnsi"/>
          <w:sz w:val="24"/>
          <w:szCs w:val="24"/>
        </w:rPr>
        <w:t>) złotych – za</w:t>
      </w:r>
      <w:r w:rsidR="00172285" w:rsidRPr="00C05C89">
        <w:rPr>
          <w:rFonts w:asciiTheme="minorHAnsi" w:hAnsiTheme="minorHAnsi" w:cstheme="minorHAnsi"/>
          <w:sz w:val="24"/>
          <w:szCs w:val="24"/>
        </w:rPr>
        <w:t xml:space="preserve"> </w:t>
      </w:r>
      <w:r w:rsidRPr="00C05C89">
        <w:rPr>
          <w:rFonts w:asciiTheme="minorHAnsi" w:hAnsiTheme="minorHAnsi" w:cstheme="minorHAnsi"/>
          <w:sz w:val="24"/>
          <w:szCs w:val="24"/>
        </w:rPr>
        <w:t>każdy przypadek,</w:t>
      </w:r>
    </w:p>
    <w:p w:rsidR="00C05C89" w:rsidRDefault="007E112E" w:rsidP="00BF45E8">
      <w:pPr>
        <w:pStyle w:val="Tekstpodstawowy"/>
        <w:numPr>
          <w:ilvl w:val="1"/>
          <w:numId w:val="12"/>
        </w:numPr>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w przypadku nieterminowej zapłaty wynagrodzenia należnego podwykonawcom lub dalszym podwykonawcom, w wysokości 100</w:t>
      </w:r>
      <w:r w:rsidR="005B4141" w:rsidRPr="00C05C89">
        <w:rPr>
          <w:rFonts w:asciiTheme="minorHAnsi" w:hAnsiTheme="minorHAnsi" w:cstheme="minorHAnsi"/>
          <w:sz w:val="24"/>
          <w:szCs w:val="24"/>
        </w:rPr>
        <w:t>,00</w:t>
      </w:r>
      <w:r w:rsidRPr="00C05C89">
        <w:rPr>
          <w:rFonts w:asciiTheme="minorHAnsi" w:hAnsiTheme="minorHAnsi" w:cstheme="minorHAnsi"/>
          <w:sz w:val="24"/>
          <w:szCs w:val="24"/>
        </w:rPr>
        <w:t xml:space="preserve"> (sto) </w:t>
      </w:r>
      <w:r w:rsidR="005B4141" w:rsidRPr="00C05C89">
        <w:rPr>
          <w:rFonts w:asciiTheme="minorHAnsi" w:hAnsiTheme="minorHAnsi" w:cstheme="minorHAnsi"/>
          <w:sz w:val="24"/>
          <w:szCs w:val="24"/>
        </w:rPr>
        <w:t>złotych</w:t>
      </w:r>
      <w:r w:rsidRPr="00C05C89">
        <w:rPr>
          <w:rFonts w:asciiTheme="minorHAnsi" w:hAnsiTheme="minorHAnsi" w:cstheme="minorHAnsi"/>
          <w:sz w:val="24"/>
          <w:szCs w:val="24"/>
        </w:rPr>
        <w:t xml:space="preserve"> za każdy rozpoczęty dzień </w:t>
      </w:r>
      <w:r w:rsidR="00E7200D" w:rsidRPr="00C05C89">
        <w:rPr>
          <w:rFonts w:asciiTheme="minorHAnsi" w:hAnsiTheme="minorHAnsi" w:cstheme="minorHAnsi"/>
          <w:sz w:val="24"/>
          <w:szCs w:val="24"/>
        </w:rPr>
        <w:t>zwłoki</w:t>
      </w:r>
      <w:r w:rsidRPr="00C05C89">
        <w:rPr>
          <w:rFonts w:asciiTheme="minorHAnsi" w:hAnsiTheme="minorHAnsi" w:cstheme="minorHAnsi"/>
          <w:sz w:val="24"/>
          <w:szCs w:val="24"/>
        </w:rPr>
        <w:t xml:space="preserve"> - za każdy przypadek,</w:t>
      </w:r>
    </w:p>
    <w:p w:rsidR="00C05C89" w:rsidRDefault="007E112E" w:rsidP="00BF45E8">
      <w:pPr>
        <w:pStyle w:val="Tekstpodstawowy"/>
        <w:numPr>
          <w:ilvl w:val="1"/>
          <w:numId w:val="12"/>
        </w:numPr>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w przypadku nieprzedłożenia do zaakceptowania projektu umowy o</w:t>
      </w:r>
      <w:r w:rsidR="005B4141" w:rsidRPr="00C05C89">
        <w:rPr>
          <w:rFonts w:asciiTheme="minorHAnsi" w:hAnsiTheme="minorHAnsi" w:cstheme="minorHAnsi"/>
          <w:sz w:val="24"/>
          <w:szCs w:val="24"/>
        </w:rPr>
        <w:t> </w:t>
      </w:r>
      <w:r w:rsidRPr="00C05C89">
        <w:rPr>
          <w:rFonts w:asciiTheme="minorHAnsi" w:hAnsiTheme="minorHAnsi" w:cstheme="minorHAnsi"/>
          <w:sz w:val="24"/>
          <w:szCs w:val="24"/>
        </w:rPr>
        <w:t>podwykonawstwo, której</w:t>
      </w:r>
      <w:r w:rsidR="005B4141" w:rsidRPr="00C05C89">
        <w:rPr>
          <w:rFonts w:asciiTheme="minorHAnsi" w:hAnsiTheme="minorHAnsi" w:cstheme="minorHAnsi"/>
          <w:sz w:val="24"/>
          <w:szCs w:val="24"/>
        </w:rPr>
        <w:t xml:space="preserve"> </w:t>
      </w:r>
      <w:r w:rsidRPr="00C05C89">
        <w:rPr>
          <w:rFonts w:asciiTheme="minorHAnsi" w:hAnsiTheme="minorHAnsi" w:cstheme="minorHAnsi"/>
          <w:sz w:val="24"/>
          <w:szCs w:val="24"/>
        </w:rPr>
        <w:t xml:space="preserve">przedmiotem są roboty budowlane, lub projektu jej zmiany, w wysokości </w:t>
      </w:r>
      <w:r w:rsidR="00C27FB4">
        <w:rPr>
          <w:rFonts w:asciiTheme="minorHAnsi" w:hAnsiTheme="minorHAnsi" w:cstheme="minorHAnsi"/>
          <w:sz w:val="24"/>
          <w:szCs w:val="24"/>
        </w:rPr>
        <w:t>2</w:t>
      </w:r>
      <w:r w:rsidR="00C27FB4" w:rsidRPr="00C05C89">
        <w:rPr>
          <w:rFonts w:asciiTheme="minorHAnsi" w:hAnsiTheme="minorHAnsi" w:cstheme="minorHAnsi"/>
          <w:sz w:val="24"/>
          <w:szCs w:val="24"/>
        </w:rPr>
        <w:t xml:space="preserve"> </w:t>
      </w:r>
      <w:r w:rsidR="00C27FB4">
        <w:rPr>
          <w:rFonts w:asciiTheme="minorHAnsi" w:hAnsiTheme="minorHAnsi" w:cstheme="minorHAnsi"/>
          <w:sz w:val="24"/>
          <w:szCs w:val="24"/>
        </w:rPr>
        <w:t>000,00 (dwa tysiące</w:t>
      </w:r>
      <w:r w:rsidR="00C27FB4" w:rsidRPr="00C05C89">
        <w:rPr>
          <w:rFonts w:asciiTheme="minorHAnsi" w:hAnsiTheme="minorHAnsi" w:cstheme="minorHAnsi"/>
          <w:sz w:val="24"/>
          <w:szCs w:val="24"/>
        </w:rPr>
        <w:t xml:space="preserve">) </w:t>
      </w:r>
      <w:r w:rsidR="005B4141" w:rsidRPr="00C05C89">
        <w:rPr>
          <w:rFonts w:asciiTheme="minorHAnsi" w:hAnsiTheme="minorHAnsi" w:cstheme="minorHAnsi"/>
          <w:sz w:val="24"/>
          <w:szCs w:val="24"/>
        </w:rPr>
        <w:t>złotych</w:t>
      </w:r>
      <w:r w:rsidR="0066637B" w:rsidRPr="00C05C89">
        <w:rPr>
          <w:rFonts w:asciiTheme="minorHAnsi" w:hAnsiTheme="minorHAnsi" w:cstheme="minorHAnsi"/>
          <w:sz w:val="24"/>
          <w:szCs w:val="24"/>
        </w:rPr>
        <w:t xml:space="preserve"> – za </w:t>
      </w:r>
      <w:r w:rsidRPr="00C05C89">
        <w:rPr>
          <w:rFonts w:asciiTheme="minorHAnsi" w:hAnsiTheme="minorHAnsi" w:cstheme="minorHAnsi"/>
          <w:sz w:val="24"/>
          <w:szCs w:val="24"/>
        </w:rPr>
        <w:t>każdy przypadek nieprzedłożenia do zaakceptowania projektu umowy lub jej zmiany,</w:t>
      </w:r>
    </w:p>
    <w:p w:rsidR="00C05C89" w:rsidRDefault="007E112E" w:rsidP="00BF45E8">
      <w:pPr>
        <w:pStyle w:val="Tekstpodstawowy"/>
        <w:numPr>
          <w:ilvl w:val="1"/>
          <w:numId w:val="12"/>
        </w:numPr>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w przypadku nieterminowego przedłożenia poświadczonej za zgodność z oryginałem kopii zawartej umowy o podwykonawst</w:t>
      </w:r>
      <w:r w:rsidR="00C27FB4">
        <w:rPr>
          <w:rFonts w:asciiTheme="minorHAnsi" w:hAnsiTheme="minorHAnsi" w:cstheme="minorHAnsi"/>
          <w:sz w:val="24"/>
          <w:szCs w:val="24"/>
        </w:rPr>
        <w:t>wo lub jej zmiany, w wysokości 2</w:t>
      </w:r>
      <w:r w:rsidRPr="00C05C89">
        <w:rPr>
          <w:rFonts w:asciiTheme="minorHAnsi" w:hAnsiTheme="minorHAnsi" w:cstheme="minorHAnsi"/>
          <w:sz w:val="24"/>
          <w:szCs w:val="24"/>
        </w:rPr>
        <w:t>00,00 (</w:t>
      </w:r>
      <w:r w:rsidR="00C27FB4">
        <w:rPr>
          <w:rFonts w:asciiTheme="minorHAnsi" w:hAnsiTheme="minorHAnsi" w:cstheme="minorHAnsi"/>
          <w:sz w:val="24"/>
          <w:szCs w:val="24"/>
        </w:rPr>
        <w:t>dwieście</w:t>
      </w:r>
      <w:r w:rsidRPr="00C05C89">
        <w:rPr>
          <w:rFonts w:asciiTheme="minorHAnsi" w:hAnsiTheme="minorHAnsi" w:cstheme="minorHAnsi"/>
          <w:sz w:val="24"/>
          <w:szCs w:val="24"/>
        </w:rPr>
        <w:t xml:space="preserve">) złotych za każdy </w:t>
      </w:r>
      <w:r w:rsidR="00E7200D" w:rsidRPr="00C05C89">
        <w:rPr>
          <w:rFonts w:asciiTheme="minorHAnsi" w:hAnsiTheme="minorHAnsi" w:cstheme="minorHAnsi"/>
          <w:sz w:val="24"/>
          <w:szCs w:val="24"/>
        </w:rPr>
        <w:t xml:space="preserve">rozpoczęty </w:t>
      </w:r>
      <w:r w:rsidRPr="00C05C89">
        <w:rPr>
          <w:rFonts w:asciiTheme="minorHAnsi" w:hAnsiTheme="minorHAnsi" w:cstheme="minorHAnsi"/>
          <w:sz w:val="24"/>
          <w:szCs w:val="24"/>
        </w:rPr>
        <w:t xml:space="preserve">dzień </w:t>
      </w:r>
      <w:r w:rsidR="00E7200D" w:rsidRPr="00C05C89">
        <w:rPr>
          <w:rFonts w:asciiTheme="minorHAnsi" w:hAnsiTheme="minorHAnsi" w:cstheme="minorHAnsi"/>
          <w:sz w:val="24"/>
          <w:szCs w:val="24"/>
        </w:rPr>
        <w:t>zwłoki</w:t>
      </w:r>
      <w:r w:rsidR="0066637B" w:rsidRPr="00C05C89">
        <w:rPr>
          <w:rFonts w:asciiTheme="minorHAnsi" w:hAnsiTheme="minorHAnsi" w:cstheme="minorHAnsi"/>
          <w:sz w:val="24"/>
          <w:szCs w:val="24"/>
        </w:rPr>
        <w:t xml:space="preserve"> – za </w:t>
      </w:r>
      <w:r w:rsidRPr="00C05C89">
        <w:rPr>
          <w:rFonts w:asciiTheme="minorHAnsi" w:hAnsiTheme="minorHAnsi" w:cstheme="minorHAnsi"/>
          <w:sz w:val="24"/>
          <w:szCs w:val="24"/>
        </w:rPr>
        <w:t>każdy przypadek nieterminowego przedłożenia poświadczonej za zgodność z oryginałem kopii zawartej umowy o podwykonawstwo lub jej zmiany,</w:t>
      </w:r>
    </w:p>
    <w:p w:rsidR="00C05C89" w:rsidRDefault="007E112E" w:rsidP="00BF45E8">
      <w:pPr>
        <w:pStyle w:val="Tekstpodstawowy"/>
        <w:numPr>
          <w:ilvl w:val="1"/>
          <w:numId w:val="12"/>
        </w:numPr>
        <w:spacing w:line="276" w:lineRule="auto"/>
        <w:jc w:val="both"/>
        <w:rPr>
          <w:rFonts w:asciiTheme="minorHAnsi" w:hAnsiTheme="minorHAnsi" w:cstheme="minorHAnsi"/>
          <w:sz w:val="24"/>
          <w:szCs w:val="24"/>
        </w:rPr>
      </w:pPr>
      <w:r w:rsidRPr="00C05C89">
        <w:rPr>
          <w:rFonts w:asciiTheme="minorHAnsi" w:hAnsiTheme="minorHAnsi" w:cstheme="minorHAnsi"/>
          <w:sz w:val="24"/>
          <w:szCs w:val="24"/>
        </w:rPr>
        <w:t xml:space="preserve">w przypadku </w:t>
      </w:r>
      <w:r w:rsidR="008D1A82" w:rsidRPr="00C05C89">
        <w:rPr>
          <w:rFonts w:asciiTheme="minorHAnsi" w:hAnsiTheme="minorHAnsi" w:cstheme="minorHAnsi"/>
          <w:sz w:val="24"/>
          <w:szCs w:val="24"/>
        </w:rPr>
        <w:t>zwłoki</w:t>
      </w:r>
      <w:r w:rsidRPr="00C05C89">
        <w:rPr>
          <w:rFonts w:asciiTheme="minorHAnsi" w:hAnsiTheme="minorHAnsi" w:cstheme="minorHAnsi"/>
          <w:sz w:val="24"/>
          <w:szCs w:val="24"/>
        </w:rPr>
        <w:t xml:space="preserve"> w dokonaniu zmiany umowy o podwykonawstwo w zakresie terminu zapłaty zgodnie z § </w:t>
      </w:r>
      <w:r w:rsidR="005B4141" w:rsidRPr="00C05C89">
        <w:rPr>
          <w:rFonts w:asciiTheme="minorHAnsi" w:hAnsiTheme="minorHAnsi" w:cstheme="minorHAnsi"/>
          <w:sz w:val="24"/>
          <w:szCs w:val="24"/>
        </w:rPr>
        <w:t>9</w:t>
      </w:r>
      <w:r w:rsidRPr="00C05C89">
        <w:rPr>
          <w:rFonts w:asciiTheme="minorHAnsi" w:hAnsiTheme="minorHAnsi" w:cstheme="minorHAnsi"/>
          <w:sz w:val="24"/>
          <w:szCs w:val="24"/>
        </w:rPr>
        <w:t xml:space="preserve"> ust. 10, w wysokości </w:t>
      </w:r>
      <w:r w:rsidR="00C27FB4">
        <w:rPr>
          <w:rFonts w:asciiTheme="minorHAnsi" w:hAnsiTheme="minorHAnsi" w:cstheme="minorHAnsi"/>
          <w:sz w:val="24"/>
          <w:szCs w:val="24"/>
        </w:rPr>
        <w:t>2</w:t>
      </w:r>
      <w:r w:rsidR="00C27FB4" w:rsidRPr="00C05C89">
        <w:rPr>
          <w:rFonts w:asciiTheme="minorHAnsi" w:hAnsiTheme="minorHAnsi" w:cstheme="minorHAnsi"/>
          <w:sz w:val="24"/>
          <w:szCs w:val="24"/>
        </w:rPr>
        <w:t>00,00 (</w:t>
      </w:r>
      <w:r w:rsidR="00C27FB4">
        <w:rPr>
          <w:rFonts w:asciiTheme="minorHAnsi" w:hAnsiTheme="minorHAnsi" w:cstheme="minorHAnsi"/>
          <w:sz w:val="24"/>
          <w:szCs w:val="24"/>
        </w:rPr>
        <w:t>dwieście</w:t>
      </w:r>
      <w:r w:rsidR="00C27FB4" w:rsidRPr="00C05C89">
        <w:rPr>
          <w:rFonts w:asciiTheme="minorHAnsi" w:hAnsiTheme="minorHAnsi" w:cstheme="minorHAnsi"/>
          <w:sz w:val="24"/>
          <w:szCs w:val="24"/>
        </w:rPr>
        <w:t xml:space="preserve">) </w:t>
      </w:r>
      <w:r w:rsidRPr="00C05C89">
        <w:rPr>
          <w:rFonts w:asciiTheme="minorHAnsi" w:hAnsiTheme="minorHAnsi" w:cstheme="minorHAnsi"/>
          <w:sz w:val="24"/>
          <w:szCs w:val="24"/>
        </w:rPr>
        <w:t xml:space="preserve">złotych za każdy rozpoczęty dzień </w:t>
      </w:r>
      <w:r w:rsidR="008D1A82" w:rsidRPr="00C05C89">
        <w:rPr>
          <w:rFonts w:asciiTheme="minorHAnsi" w:hAnsiTheme="minorHAnsi" w:cstheme="minorHAnsi"/>
          <w:sz w:val="24"/>
          <w:szCs w:val="24"/>
        </w:rPr>
        <w:t>zwłoki</w:t>
      </w:r>
      <w:r w:rsidRPr="00C05C89">
        <w:rPr>
          <w:rFonts w:asciiTheme="minorHAnsi" w:hAnsiTheme="minorHAnsi" w:cstheme="minorHAnsi"/>
          <w:sz w:val="24"/>
          <w:szCs w:val="24"/>
        </w:rPr>
        <w:t xml:space="preserve"> – za każdy przypadek,</w:t>
      </w:r>
    </w:p>
    <w:p w:rsidR="00C05C89" w:rsidRDefault="007E112E" w:rsidP="00BF45E8">
      <w:pPr>
        <w:pStyle w:val="Tekstpodstawowy"/>
        <w:numPr>
          <w:ilvl w:val="1"/>
          <w:numId w:val="12"/>
        </w:numPr>
        <w:spacing w:line="276" w:lineRule="auto"/>
        <w:jc w:val="both"/>
        <w:rPr>
          <w:rFonts w:asciiTheme="minorHAnsi" w:hAnsiTheme="minorHAnsi" w:cstheme="minorHAnsi"/>
          <w:sz w:val="24"/>
          <w:szCs w:val="24"/>
        </w:rPr>
      </w:pPr>
      <w:r w:rsidRPr="00C05C89">
        <w:rPr>
          <w:rFonts w:asciiTheme="minorHAnsi" w:eastAsia="Segoe UI" w:hAnsiTheme="minorHAnsi" w:cstheme="minorHAnsi"/>
          <w:kern w:val="2"/>
          <w:sz w:val="24"/>
          <w:szCs w:val="24"/>
        </w:rPr>
        <w:t>za niedopełnienie wymogu zatrudni</w:t>
      </w:r>
      <w:r w:rsidR="00172285" w:rsidRPr="00C05C89">
        <w:rPr>
          <w:rFonts w:asciiTheme="minorHAnsi" w:eastAsia="Segoe UI" w:hAnsiTheme="minorHAnsi" w:cstheme="minorHAnsi"/>
          <w:kern w:val="2"/>
          <w:sz w:val="24"/>
          <w:szCs w:val="24"/>
        </w:rPr>
        <w:t>e</w:t>
      </w:r>
      <w:r w:rsidRPr="00C05C89">
        <w:rPr>
          <w:rFonts w:asciiTheme="minorHAnsi" w:eastAsia="Segoe UI" w:hAnsiTheme="minorHAnsi" w:cstheme="minorHAnsi"/>
          <w:kern w:val="2"/>
          <w:sz w:val="24"/>
          <w:szCs w:val="24"/>
        </w:rPr>
        <w:t xml:space="preserve">nia </w:t>
      </w:r>
      <w:r w:rsidR="005B4141" w:rsidRPr="00C05C89">
        <w:rPr>
          <w:rFonts w:asciiTheme="minorHAnsi" w:eastAsia="Segoe UI" w:hAnsiTheme="minorHAnsi" w:cstheme="minorHAnsi"/>
          <w:kern w:val="2"/>
          <w:sz w:val="24"/>
          <w:szCs w:val="24"/>
        </w:rPr>
        <w:t xml:space="preserve">na podstawie umowy o pracę </w:t>
      </w:r>
      <w:r w:rsidRPr="00C05C89">
        <w:rPr>
          <w:rFonts w:asciiTheme="minorHAnsi" w:eastAsia="Segoe UI" w:hAnsiTheme="minorHAnsi" w:cstheme="minorHAnsi"/>
          <w:kern w:val="2"/>
          <w:sz w:val="24"/>
          <w:szCs w:val="24"/>
        </w:rPr>
        <w:t xml:space="preserve">(przez Wykonawcę, podwykonawcę lub dalszego podwykonawcę) osób realizujących </w:t>
      </w:r>
      <w:r w:rsidRPr="00C05C89">
        <w:rPr>
          <w:rFonts w:asciiTheme="minorHAnsi" w:hAnsiTheme="minorHAnsi" w:cstheme="minorHAnsi"/>
          <w:sz w:val="24"/>
          <w:szCs w:val="24"/>
        </w:rPr>
        <w:t xml:space="preserve">prace wskazane w § </w:t>
      </w:r>
      <w:r w:rsidR="005B4141" w:rsidRPr="00C05C89">
        <w:rPr>
          <w:rFonts w:asciiTheme="minorHAnsi" w:hAnsiTheme="minorHAnsi" w:cstheme="minorHAnsi"/>
          <w:sz w:val="24"/>
          <w:szCs w:val="24"/>
        </w:rPr>
        <w:t>8</w:t>
      </w:r>
      <w:r w:rsidR="00C27FB4">
        <w:rPr>
          <w:rFonts w:asciiTheme="minorHAnsi" w:hAnsiTheme="minorHAnsi" w:cstheme="minorHAnsi"/>
          <w:sz w:val="24"/>
          <w:szCs w:val="24"/>
        </w:rPr>
        <w:t xml:space="preserve"> ust. </w:t>
      </w:r>
      <w:r w:rsidR="00BC5CEE">
        <w:rPr>
          <w:rFonts w:asciiTheme="minorHAnsi" w:hAnsiTheme="minorHAnsi" w:cstheme="minorHAnsi"/>
          <w:sz w:val="24"/>
          <w:szCs w:val="24"/>
        </w:rPr>
        <w:t>11 – w wysokości 1</w:t>
      </w:r>
      <w:r w:rsidR="00C27FB4">
        <w:rPr>
          <w:rFonts w:asciiTheme="minorHAnsi" w:hAnsiTheme="minorHAnsi" w:cstheme="minorHAnsi"/>
          <w:sz w:val="24"/>
          <w:szCs w:val="24"/>
        </w:rPr>
        <w:t xml:space="preserve"> 000,00 (</w:t>
      </w:r>
      <w:r w:rsidR="00BC5CEE">
        <w:rPr>
          <w:rFonts w:asciiTheme="minorHAnsi" w:hAnsiTheme="minorHAnsi" w:cstheme="minorHAnsi"/>
          <w:sz w:val="24"/>
          <w:szCs w:val="24"/>
        </w:rPr>
        <w:t>jeden tysiąc</w:t>
      </w:r>
      <w:r w:rsidRPr="00C05C89">
        <w:rPr>
          <w:rFonts w:asciiTheme="minorHAnsi" w:hAnsiTheme="minorHAnsi" w:cstheme="minorHAnsi"/>
          <w:sz w:val="24"/>
          <w:szCs w:val="24"/>
        </w:rPr>
        <w:t xml:space="preserve">) złotych </w:t>
      </w:r>
      <w:r w:rsidRPr="00C05C89">
        <w:rPr>
          <w:rFonts w:asciiTheme="minorHAnsi" w:eastAsia="Segoe UI" w:hAnsiTheme="minorHAnsi" w:cstheme="minorHAnsi"/>
          <w:kern w:val="2"/>
          <w:sz w:val="24"/>
          <w:szCs w:val="24"/>
        </w:rPr>
        <w:t>za</w:t>
      </w:r>
      <w:r w:rsidR="00172285" w:rsidRPr="00C05C89">
        <w:rPr>
          <w:rFonts w:asciiTheme="minorHAnsi" w:eastAsia="Segoe UI" w:hAnsiTheme="minorHAnsi" w:cstheme="minorHAnsi"/>
          <w:kern w:val="2"/>
          <w:sz w:val="24"/>
          <w:szCs w:val="24"/>
        </w:rPr>
        <w:t xml:space="preserve"> </w:t>
      </w:r>
      <w:r w:rsidRPr="00C05C89">
        <w:rPr>
          <w:rFonts w:asciiTheme="minorHAnsi" w:eastAsia="Segoe UI" w:hAnsiTheme="minorHAnsi" w:cstheme="minorHAnsi"/>
          <w:kern w:val="2"/>
          <w:sz w:val="24"/>
          <w:szCs w:val="24"/>
        </w:rPr>
        <w:t>każdą osobę w każdym miesiącu, w którym nie dopełniono przedmiotowego wymogu; kara może być nakładana wielokrotnie i dotyczyć tej samej osoby, jednak nałożona może być wyłącznie jednokrotnie w każdym miesiącu kalendarzowym w stosunku do tej samej osoby,</w:t>
      </w:r>
    </w:p>
    <w:p w:rsidR="00C05C89" w:rsidRDefault="007E112E" w:rsidP="00BF45E8">
      <w:pPr>
        <w:pStyle w:val="Tekstpodstawowy"/>
        <w:numPr>
          <w:ilvl w:val="1"/>
          <w:numId w:val="12"/>
        </w:numPr>
        <w:spacing w:line="276" w:lineRule="auto"/>
        <w:ind w:left="851" w:hanging="491"/>
        <w:jc w:val="both"/>
        <w:rPr>
          <w:rFonts w:asciiTheme="minorHAnsi" w:hAnsiTheme="minorHAnsi" w:cstheme="minorHAnsi"/>
          <w:sz w:val="24"/>
          <w:szCs w:val="24"/>
        </w:rPr>
      </w:pPr>
      <w:r w:rsidRPr="00C05C89">
        <w:rPr>
          <w:rFonts w:asciiTheme="minorHAnsi" w:hAnsiTheme="minorHAnsi" w:cstheme="minorHAnsi"/>
          <w:sz w:val="24"/>
          <w:szCs w:val="24"/>
        </w:rPr>
        <w:t xml:space="preserve">w przypadku nieterminowego zawarcia którejkolwiek z umów ubezpieczenia wymaganych zgodnie z § </w:t>
      </w:r>
      <w:r w:rsidR="005B4141" w:rsidRPr="00C05C89">
        <w:rPr>
          <w:rFonts w:asciiTheme="minorHAnsi" w:hAnsiTheme="minorHAnsi" w:cstheme="minorHAnsi"/>
          <w:sz w:val="24"/>
          <w:szCs w:val="24"/>
        </w:rPr>
        <w:t>1</w:t>
      </w:r>
      <w:r w:rsidR="00172285" w:rsidRPr="00C05C89">
        <w:rPr>
          <w:rFonts w:asciiTheme="minorHAnsi" w:hAnsiTheme="minorHAnsi" w:cstheme="minorHAnsi"/>
          <w:sz w:val="24"/>
          <w:szCs w:val="24"/>
        </w:rPr>
        <w:t>8</w:t>
      </w:r>
      <w:r w:rsidRPr="00C05C89">
        <w:rPr>
          <w:rFonts w:asciiTheme="minorHAnsi" w:hAnsiTheme="minorHAnsi" w:cstheme="minorHAnsi"/>
          <w:sz w:val="24"/>
          <w:szCs w:val="24"/>
        </w:rPr>
        <w:t xml:space="preserve"> </w:t>
      </w:r>
      <w:r w:rsidR="005B4141" w:rsidRPr="00C05C89">
        <w:rPr>
          <w:rFonts w:asciiTheme="minorHAnsi" w:hAnsiTheme="minorHAnsi" w:cstheme="minorHAnsi"/>
          <w:sz w:val="24"/>
          <w:szCs w:val="24"/>
        </w:rPr>
        <w:t>u</w:t>
      </w:r>
      <w:r w:rsidRPr="00C05C89">
        <w:rPr>
          <w:rFonts w:asciiTheme="minorHAnsi" w:hAnsiTheme="minorHAnsi" w:cstheme="minorHAnsi"/>
          <w:sz w:val="24"/>
          <w:szCs w:val="24"/>
        </w:rPr>
        <w:t>mowy lub nieterminowego przedłużenia takich umów lub w przypadku nieterminowego doręczenia Zamawiającemu dokumentów potwierdzających zawarcie i ważność umów ubezpieczania wymaganych zgodnie z</w:t>
      </w:r>
      <w:r w:rsidR="00172285" w:rsidRPr="00C05C89">
        <w:rPr>
          <w:rFonts w:asciiTheme="minorHAnsi" w:hAnsiTheme="minorHAnsi" w:cstheme="minorHAnsi"/>
          <w:sz w:val="24"/>
          <w:szCs w:val="24"/>
        </w:rPr>
        <w:t> </w:t>
      </w:r>
      <w:r w:rsidRPr="00C05C89">
        <w:rPr>
          <w:rFonts w:asciiTheme="minorHAnsi" w:hAnsiTheme="minorHAnsi" w:cstheme="minorHAnsi"/>
          <w:sz w:val="24"/>
          <w:szCs w:val="24"/>
        </w:rPr>
        <w:t>§</w:t>
      </w:r>
      <w:r w:rsidR="00172285" w:rsidRPr="00C05C89">
        <w:rPr>
          <w:rFonts w:asciiTheme="minorHAnsi" w:hAnsiTheme="minorHAnsi" w:cstheme="minorHAnsi"/>
          <w:sz w:val="24"/>
          <w:szCs w:val="24"/>
        </w:rPr>
        <w:t> 19</w:t>
      </w:r>
      <w:r w:rsidR="00C27FB4">
        <w:rPr>
          <w:rFonts w:asciiTheme="minorHAnsi" w:hAnsiTheme="minorHAnsi" w:cstheme="minorHAnsi"/>
          <w:sz w:val="24"/>
          <w:szCs w:val="24"/>
        </w:rPr>
        <w:t xml:space="preserve"> lub ich przedłużenie – w </w:t>
      </w:r>
      <w:r w:rsidRPr="00C05C89">
        <w:rPr>
          <w:rFonts w:asciiTheme="minorHAnsi" w:hAnsiTheme="minorHAnsi" w:cstheme="minorHAnsi"/>
          <w:sz w:val="24"/>
          <w:szCs w:val="24"/>
        </w:rPr>
        <w:t>wysokości</w:t>
      </w:r>
      <w:r w:rsidR="005B4141" w:rsidRPr="00C05C89">
        <w:rPr>
          <w:rFonts w:asciiTheme="minorHAnsi" w:hAnsiTheme="minorHAnsi" w:cstheme="minorHAnsi"/>
          <w:sz w:val="24"/>
          <w:szCs w:val="24"/>
        </w:rPr>
        <w:t xml:space="preserve"> </w:t>
      </w:r>
      <w:r w:rsidR="00C27FB4">
        <w:rPr>
          <w:rFonts w:asciiTheme="minorHAnsi" w:hAnsiTheme="minorHAnsi" w:cstheme="minorHAnsi"/>
          <w:sz w:val="24"/>
          <w:szCs w:val="24"/>
        </w:rPr>
        <w:t>500,00 (pięćset</w:t>
      </w:r>
      <w:r w:rsidRPr="00C05C89">
        <w:rPr>
          <w:rFonts w:asciiTheme="minorHAnsi" w:hAnsiTheme="minorHAnsi" w:cstheme="minorHAnsi"/>
          <w:sz w:val="24"/>
          <w:szCs w:val="24"/>
        </w:rPr>
        <w:t xml:space="preserve">) złotych za każdy rozpoczęty dzień </w:t>
      </w:r>
      <w:r w:rsidR="00E7200D" w:rsidRPr="00C05C89">
        <w:rPr>
          <w:rFonts w:asciiTheme="minorHAnsi" w:hAnsiTheme="minorHAnsi" w:cstheme="minorHAnsi"/>
          <w:sz w:val="24"/>
          <w:szCs w:val="24"/>
        </w:rPr>
        <w:t>zwłoki</w:t>
      </w:r>
      <w:r w:rsidRPr="00C05C89">
        <w:rPr>
          <w:rFonts w:asciiTheme="minorHAnsi" w:hAnsiTheme="minorHAnsi" w:cstheme="minorHAnsi"/>
          <w:sz w:val="24"/>
          <w:szCs w:val="24"/>
        </w:rPr>
        <w:t xml:space="preserve"> – </w:t>
      </w:r>
      <w:r w:rsidR="00717190" w:rsidRPr="00C05C89">
        <w:rPr>
          <w:rFonts w:asciiTheme="minorHAnsi" w:hAnsiTheme="minorHAnsi" w:cstheme="minorHAnsi"/>
          <w:sz w:val="24"/>
          <w:szCs w:val="24"/>
        </w:rPr>
        <w:t>z</w:t>
      </w:r>
      <w:r w:rsidRPr="00C05C89">
        <w:rPr>
          <w:rFonts w:asciiTheme="minorHAnsi" w:hAnsiTheme="minorHAnsi" w:cstheme="minorHAnsi"/>
          <w:sz w:val="24"/>
          <w:szCs w:val="24"/>
        </w:rPr>
        <w:t>a</w:t>
      </w:r>
      <w:r w:rsidR="005B4141" w:rsidRPr="00C05C89">
        <w:rPr>
          <w:rFonts w:asciiTheme="minorHAnsi" w:hAnsiTheme="minorHAnsi" w:cstheme="minorHAnsi"/>
          <w:sz w:val="24"/>
          <w:szCs w:val="24"/>
        </w:rPr>
        <w:t xml:space="preserve"> </w:t>
      </w:r>
      <w:r w:rsidRPr="00C05C89">
        <w:rPr>
          <w:rFonts w:asciiTheme="minorHAnsi" w:hAnsiTheme="minorHAnsi" w:cstheme="minorHAnsi"/>
          <w:sz w:val="24"/>
          <w:szCs w:val="24"/>
        </w:rPr>
        <w:t>każdy przypadek,</w:t>
      </w:r>
    </w:p>
    <w:p w:rsidR="00C05C89" w:rsidRDefault="007E112E" w:rsidP="00BF45E8">
      <w:pPr>
        <w:pStyle w:val="Tekstpodstawowy"/>
        <w:numPr>
          <w:ilvl w:val="1"/>
          <w:numId w:val="12"/>
        </w:numPr>
        <w:spacing w:line="276" w:lineRule="auto"/>
        <w:ind w:left="851" w:hanging="491"/>
        <w:jc w:val="both"/>
        <w:rPr>
          <w:rFonts w:asciiTheme="minorHAnsi" w:hAnsiTheme="minorHAnsi" w:cstheme="minorHAnsi"/>
          <w:sz w:val="24"/>
          <w:szCs w:val="24"/>
        </w:rPr>
      </w:pPr>
      <w:r w:rsidRPr="00C05C89">
        <w:rPr>
          <w:rFonts w:asciiTheme="minorHAnsi" w:hAnsiTheme="minorHAnsi" w:cstheme="minorHAnsi"/>
          <w:sz w:val="24"/>
          <w:szCs w:val="24"/>
        </w:rPr>
        <w:t>za każdą nieusprawiedliwioną nieobecność na spotkaniu organizowanym przez Zamawiającego personelu Wykonawcy, wskazanego przez Zamawiającego – w</w:t>
      </w:r>
      <w:r w:rsidR="00717190" w:rsidRPr="00C05C89">
        <w:rPr>
          <w:rFonts w:asciiTheme="minorHAnsi" w:hAnsiTheme="minorHAnsi" w:cstheme="minorHAnsi"/>
          <w:sz w:val="24"/>
          <w:szCs w:val="24"/>
        </w:rPr>
        <w:t> </w:t>
      </w:r>
      <w:r w:rsidR="00C27FB4">
        <w:rPr>
          <w:rFonts w:asciiTheme="minorHAnsi" w:hAnsiTheme="minorHAnsi" w:cstheme="minorHAnsi"/>
          <w:sz w:val="24"/>
          <w:szCs w:val="24"/>
        </w:rPr>
        <w:t>wysokości  500,00 (pięćset</w:t>
      </w:r>
      <w:r w:rsidRPr="00C05C89">
        <w:rPr>
          <w:rFonts w:asciiTheme="minorHAnsi" w:hAnsiTheme="minorHAnsi" w:cstheme="minorHAnsi"/>
          <w:sz w:val="24"/>
          <w:szCs w:val="24"/>
        </w:rPr>
        <w:t xml:space="preserve">) złotych za nieobecność jednej osoby z personelu Wykonawcy, </w:t>
      </w:r>
    </w:p>
    <w:p w:rsidR="00C05C89" w:rsidRDefault="00B2154F" w:rsidP="00BF45E8">
      <w:pPr>
        <w:pStyle w:val="Tekstpodstawowy"/>
        <w:numPr>
          <w:ilvl w:val="1"/>
          <w:numId w:val="12"/>
        </w:numPr>
        <w:spacing w:line="276" w:lineRule="auto"/>
        <w:ind w:left="851" w:hanging="491"/>
        <w:jc w:val="both"/>
        <w:rPr>
          <w:rFonts w:asciiTheme="minorHAnsi" w:hAnsiTheme="minorHAnsi" w:cstheme="minorHAnsi"/>
          <w:sz w:val="24"/>
          <w:szCs w:val="24"/>
        </w:rPr>
      </w:pPr>
      <w:r w:rsidRPr="00C05C89">
        <w:rPr>
          <w:rFonts w:asciiTheme="minorHAnsi" w:hAnsiTheme="minorHAnsi" w:cstheme="minorHAnsi"/>
          <w:sz w:val="24"/>
          <w:szCs w:val="24"/>
        </w:rPr>
        <w:t>w przypadku nieterminowej zapłaty przez Wykonawcę wynagrodzenia należnego podwykonawcy z tytułu zmiany wysokości wynagrodzenia podwykonawcy w zakresie odpowiadającym zmianom cen materiałów lub kosztów dotyczących zobowiązania podwykonawcy, jeżeli przedmiotem umowy są roboty budowlane</w:t>
      </w:r>
      <w:r w:rsidR="00C867C3" w:rsidRPr="00C05C89">
        <w:rPr>
          <w:rFonts w:asciiTheme="minorHAnsi" w:hAnsiTheme="minorHAnsi" w:cstheme="minorHAnsi"/>
          <w:sz w:val="24"/>
          <w:szCs w:val="24"/>
        </w:rPr>
        <w:t xml:space="preserve">, </w:t>
      </w:r>
      <w:r w:rsidR="00C867C3" w:rsidRPr="00C05C89">
        <w:rPr>
          <w:rFonts w:asciiTheme="minorHAnsi" w:hAnsiTheme="minorHAnsi" w:cstheme="minorHAnsi"/>
          <w:sz w:val="24"/>
          <w:szCs w:val="24"/>
        </w:rPr>
        <w:lastRenderedPageBreak/>
        <w:t>dostawy</w:t>
      </w:r>
      <w:r w:rsidRPr="00C05C89">
        <w:rPr>
          <w:rFonts w:asciiTheme="minorHAnsi" w:hAnsiTheme="minorHAnsi" w:cstheme="minorHAnsi"/>
          <w:sz w:val="24"/>
          <w:szCs w:val="24"/>
        </w:rPr>
        <w:t xml:space="preserve"> lub usługi w wysokości 100</w:t>
      </w:r>
      <w:r w:rsidR="00717190" w:rsidRPr="00C05C89">
        <w:rPr>
          <w:rFonts w:asciiTheme="minorHAnsi" w:hAnsiTheme="minorHAnsi" w:cstheme="minorHAnsi"/>
          <w:sz w:val="24"/>
          <w:szCs w:val="24"/>
        </w:rPr>
        <w:t>,00</w:t>
      </w:r>
      <w:r w:rsidRPr="00C05C89">
        <w:rPr>
          <w:rFonts w:asciiTheme="minorHAnsi" w:hAnsiTheme="minorHAnsi" w:cstheme="minorHAnsi"/>
          <w:sz w:val="24"/>
          <w:szCs w:val="24"/>
        </w:rPr>
        <w:t xml:space="preserve"> (sto) złotych za każdy rozpoczęty dzień zwłoki - za każdy przypadek,</w:t>
      </w:r>
    </w:p>
    <w:p w:rsidR="00C05C89" w:rsidRDefault="004662D4" w:rsidP="00BF45E8">
      <w:pPr>
        <w:pStyle w:val="Tekstpodstawowy"/>
        <w:numPr>
          <w:ilvl w:val="1"/>
          <w:numId w:val="12"/>
        </w:numPr>
        <w:spacing w:line="276" w:lineRule="auto"/>
        <w:ind w:left="851" w:hanging="491"/>
        <w:jc w:val="both"/>
        <w:rPr>
          <w:rFonts w:asciiTheme="minorHAnsi" w:hAnsiTheme="minorHAnsi" w:cstheme="minorHAnsi"/>
          <w:sz w:val="24"/>
          <w:szCs w:val="24"/>
        </w:rPr>
      </w:pPr>
      <w:r w:rsidRPr="00C05C89">
        <w:rPr>
          <w:rFonts w:asciiTheme="minorHAnsi" w:hAnsiTheme="minorHAnsi" w:cstheme="minorHAnsi"/>
          <w:sz w:val="24"/>
          <w:szCs w:val="24"/>
        </w:rPr>
        <w:t xml:space="preserve">w przypadku </w:t>
      </w:r>
      <w:r w:rsidR="00430867" w:rsidRPr="00C05C89">
        <w:rPr>
          <w:rFonts w:asciiTheme="minorHAnsi" w:hAnsiTheme="minorHAnsi" w:cstheme="minorHAnsi"/>
          <w:sz w:val="24"/>
          <w:szCs w:val="24"/>
        </w:rPr>
        <w:t xml:space="preserve">zwłoki w </w:t>
      </w:r>
      <w:r w:rsidRPr="00C05C89">
        <w:rPr>
          <w:rFonts w:asciiTheme="minorHAnsi" w:hAnsiTheme="minorHAnsi" w:cstheme="minorHAnsi"/>
          <w:sz w:val="24"/>
          <w:szCs w:val="24"/>
        </w:rPr>
        <w:t>przedłożeni</w:t>
      </w:r>
      <w:r w:rsidR="00430867" w:rsidRPr="00C05C89">
        <w:rPr>
          <w:rFonts w:asciiTheme="minorHAnsi" w:hAnsiTheme="minorHAnsi" w:cstheme="minorHAnsi"/>
          <w:sz w:val="24"/>
          <w:szCs w:val="24"/>
        </w:rPr>
        <w:t>u</w:t>
      </w:r>
      <w:r w:rsidRPr="00C05C89">
        <w:rPr>
          <w:rFonts w:asciiTheme="minorHAnsi" w:hAnsiTheme="minorHAnsi" w:cstheme="minorHAnsi"/>
          <w:sz w:val="24"/>
          <w:szCs w:val="24"/>
        </w:rPr>
        <w:t xml:space="preserve"> do Zamawiającego Harmonogramu Rzeczowo-Finansowego, o którym mowa w § </w:t>
      </w:r>
      <w:r w:rsidR="00717190" w:rsidRPr="00C05C89">
        <w:rPr>
          <w:rFonts w:asciiTheme="minorHAnsi" w:hAnsiTheme="minorHAnsi" w:cstheme="minorHAnsi"/>
          <w:sz w:val="24"/>
          <w:szCs w:val="24"/>
        </w:rPr>
        <w:t>5</w:t>
      </w:r>
      <w:r w:rsidRPr="00C05C89">
        <w:rPr>
          <w:rFonts w:asciiTheme="minorHAnsi" w:hAnsiTheme="minorHAnsi" w:cstheme="minorHAnsi"/>
          <w:sz w:val="24"/>
          <w:szCs w:val="24"/>
        </w:rPr>
        <w:t xml:space="preserve"> ust. 1, 3 i 4 albo w braku uzyskania przez Wykonawcę zatwierdzenia Harmonogramu Rzeczowo-Finansowego w terminie wynikającym z § </w:t>
      </w:r>
      <w:r w:rsidR="00717190" w:rsidRPr="00C05C89">
        <w:rPr>
          <w:rFonts w:asciiTheme="minorHAnsi" w:hAnsiTheme="minorHAnsi" w:cstheme="minorHAnsi"/>
          <w:sz w:val="24"/>
          <w:szCs w:val="24"/>
        </w:rPr>
        <w:t>5</w:t>
      </w:r>
      <w:r w:rsidRPr="00C05C89">
        <w:rPr>
          <w:rFonts w:asciiTheme="minorHAnsi" w:hAnsiTheme="minorHAnsi" w:cstheme="minorHAnsi"/>
          <w:sz w:val="24"/>
          <w:szCs w:val="24"/>
        </w:rPr>
        <w:t xml:space="preserve"> ust. 2 - w wysokości</w:t>
      </w:r>
      <w:r w:rsidR="00717190" w:rsidRPr="00C05C89">
        <w:rPr>
          <w:rFonts w:asciiTheme="minorHAnsi" w:hAnsiTheme="minorHAnsi" w:cstheme="minorHAnsi"/>
          <w:sz w:val="24"/>
          <w:szCs w:val="24"/>
        </w:rPr>
        <w:t xml:space="preserve"> </w:t>
      </w:r>
      <w:r w:rsidR="00C27FB4">
        <w:rPr>
          <w:rFonts w:asciiTheme="minorHAnsi" w:hAnsiTheme="minorHAnsi" w:cstheme="minorHAnsi"/>
          <w:sz w:val="24"/>
          <w:szCs w:val="24"/>
        </w:rPr>
        <w:t>100,00 (sto</w:t>
      </w:r>
      <w:r w:rsidRPr="00C05C89">
        <w:rPr>
          <w:rFonts w:asciiTheme="minorHAnsi" w:hAnsiTheme="minorHAnsi" w:cstheme="minorHAnsi"/>
          <w:sz w:val="24"/>
          <w:szCs w:val="24"/>
        </w:rPr>
        <w:t>) złotych za każdy rozpoczęty dzień zwłoki,</w:t>
      </w:r>
    </w:p>
    <w:p w:rsidR="00C05C89" w:rsidRDefault="005B4141" w:rsidP="00BF45E8">
      <w:pPr>
        <w:pStyle w:val="Tekstpodstawowy"/>
        <w:numPr>
          <w:ilvl w:val="1"/>
          <w:numId w:val="12"/>
        </w:numPr>
        <w:spacing w:line="276" w:lineRule="auto"/>
        <w:ind w:left="851" w:hanging="491"/>
        <w:jc w:val="both"/>
        <w:rPr>
          <w:rFonts w:asciiTheme="minorHAnsi" w:hAnsiTheme="minorHAnsi" w:cstheme="minorHAnsi"/>
          <w:sz w:val="24"/>
          <w:szCs w:val="24"/>
        </w:rPr>
      </w:pPr>
      <w:r w:rsidRPr="00C05C89">
        <w:rPr>
          <w:rFonts w:asciiTheme="minorHAnsi" w:hAnsiTheme="minorHAnsi" w:cstheme="minorHAnsi"/>
          <w:sz w:val="24"/>
          <w:szCs w:val="24"/>
        </w:rPr>
        <w:t>za każdy przypadek wprowadzenia na teren budowy podwykonawcy bez wymaganym niniejszą umową zgłoszenia podwykonawstwa, Zamawiający obciąży Wyk</w:t>
      </w:r>
      <w:r w:rsidR="00C27FB4">
        <w:rPr>
          <w:rFonts w:asciiTheme="minorHAnsi" w:hAnsiTheme="minorHAnsi" w:cstheme="minorHAnsi"/>
          <w:sz w:val="24"/>
          <w:szCs w:val="24"/>
        </w:rPr>
        <w:t>onawcę karę umowną w wysokości 500,00 (pięćset</w:t>
      </w:r>
      <w:r w:rsidRPr="00C05C89">
        <w:rPr>
          <w:rFonts w:asciiTheme="minorHAnsi" w:hAnsiTheme="minorHAnsi" w:cstheme="minorHAnsi"/>
          <w:sz w:val="24"/>
          <w:szCs w:val="24"/>
        </w:rPr>
        <w:t>) złotych za każde takie zdarzenie,</w:t>
      </w:r>
    </w:p>
    <w:p w:rsidR="00C05C89" w:rsidRDefault="005B4141" w:rsidP="00BF45E8">
      <w:pPr>
        <w:pStyle w:val="Tekstpodstawowy"/>
        <w:numPr>
          <w:ilvl w:val="1"/>
          <w:numId w:val="12"/>
        </w:numPr>
        <w:spacing w:line="276" w:lineRule="auto"/>
        <w:ind w:left="851" w:hanging="491"/>
        <w:jc w:val="both"/>
        <w:rPr>
          <w:rFonts w:asciiTheme="minorHAnsi" w:hAnsiTheme="minorHAnsi" w:cstheme="minorHAnsi"/>
          <w:sz w:val="24"/>
          <w:szCs w:val="24"/>
        </w:rPr>
      </w:pPr>
      <w:r w:rsidRPr="00C05C89">
        <w:rPr>
          <w:rFonts w:asciiTheme="minorHAnsi" w:hAnsiTheme="minorHAnsi" w:cstheme="minorHAnsi"/>
          <w:sz w:val="24"/>
          <w:szCs w:val="24"/>
        </w:rPr>
        <w:t>w przypadku, gdy czynności zastrzeżone dla Kierownika budowy/robót, będzie wykonywała inna osoba niż zaakceptowana prze</w:t>
      </w:r>
      <w:r w:rsidR="00C27FB4">
        <w:rPr>
          <w:rFonts w:asciiTheme="minorHAnsi" w:hAnsiTheme="minorHAnsi" w:cstheme="minorHAnsi"/>
          <w:sz w:val="24"/>
          <w:szCs w:val="24"/>
        </w:rPr>
        <w:t>z Zamawiającego – w wysokości 1</w:t>
      </w:r>
      <w:r w:rsidRPr="00C05C89">
        <w:rPr>
          <w:rFonts w:asciiTheme="minorHAnsi" w:hAnsiTheme="minorHAnsi" w:cstheme="minorHAnsi"/>
          <w:sz w:val="24"/>
          <w:szCs w:val="24"/>
        </w:rPr>
        <w:t>00,00 (sto) złotych, za każdy dzień wykonywania ww. czynności przez osobę niezaakceptowaną,</w:t>
      </w:r>
    </w:p>
    <w:p w:rsidR="007E112E" w:rsidRPr="00A25D1B" w:rsidRDefault="007E112E" w:rsidP="00BF45E8">
      <w:pPr>
        <w:pStyle w:val="Tekstpodstawowy"/>
        <w:numPr>
          <w:ilvl w:val="0"/>
          <w:numId w:val="12"/>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Strony zgodnie ustalają, że zapłata kar umownych oraz odszkodowania nastąpi na podstawie noty obciążeniowej w terminie 3 (trzech) dni od dnia jej doręczenia Wykonawcy.</w:t>
      </w:r>
    </w:p>
    <w:p w:rsidR="007E112E" w:rsidRPr="00A25D1B" w:rsidRDefault="007E112E" w:rsidP="00BF45E8">
      <w:pPr>
        <w:pStyle w:val="Tekstpodstawowy"/>
        <w:numPr>
          <w:ilvl w:val="0"/>
          <w:numId w:val="12"/>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Zastrzeżone kary umowne nie wyłączają prawa dochodzenia odszkodowania na zasadach ogólnych.</w:t>
      </w:r>
    </w:p>
    <w:p w:rsidR="007E112E" w:rsidRPr="00A25D1B" w:rsidRDefault="007E112E" w:rsidP="00BF45E8">
      <w:pPr>
        <w:pStyle w:val="Tekstpodstawowy"/>
        <w:numPr>
          <w:ilvl w:val="0"/>
          <w:numId w:val="12"/>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Kara umowna zastrzeżona na wypadek odstąpienia od umowy przez Zamawiającego należy się Zamawiającemu w całości także w przypadku ograniczenia przez Zamawiającego wykonania prawa odstąpienia od Umowy do całej reszty niespełnionego przez Wykonawcę świadczenia.</w:t>
      </w:r>
    </w:p>
    <w:p w:rsidR="007E112E" w:rsidRPr="00A25D1B" w:rsidRDefault="007E112E" w:rsidP="00BF45E8">
      <w:pPr>
        <w:pStyle w:val="Tekstpodstawowy"/>
        <w:numPr>
          <w:ilvl w:val="0"/>
          <w:numId w:val="12"/>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Wykonawca wyraża zgodę na potrącenie kar umownych z wynagrodzenia należnego Wykonawcy za</w:t>
      </w:r>
      <w:r w:rsidR="00172285" w:rsidRPr="00A25D1B">
        <w:rPr>
          <w:rFonts w:asciiTheme="minorHAnsi" w:hAnsiTheme="minorHAnsi" w:cstheme="minorHAnsi"/>
          <w:sz w:val="24"/>
          <w:szCs w:val="24"/>
        </w:rPr>
        <w:t xml:space="preserve"> </w:t>
      </w:r>
      <w:r w:rsidRPr="00A25D1B">
        <w:rPr>
          <w:rFonts w:asciiTheme="minorHAnsi" w:hAnsiTheme="minorHAnsi" w:cstheme="minorHAnsi"/>
          <w:sz w:val="24"/>
          <w:szCs w:val="24"/>
        </w:rPr>
        <w:t xml:space="preserve">wykonany </w:t>
      </w:r>
      <w:r w:rsidR="00172285" w:rsidRPr="00A25D1B">
        <w:rPr>
          <w:rFonts w:asciiTheme="minorHAnsi" w:hAnsiTheme="minorHAnsi" w:cstheme="minorHAnsi"/>
          <w:sz w:val="24"/>
          <w:szCs w:val="24"/>
        </w:rPr>
        <w:t>przedmiot umowy</w:t>
      </w:r>
      <w:r w:rsidRPr="00A25D1B">
        <w:rPr>
          <w:rFonts w:asciiTheme="minorHAnsi" w:hAnsiTheme="minorHAnsi" w:cstheme="minorHAnsi"/>
          <w:sz w:val="24"/>
          <w:szCs w:val="24"/>
        </w:rPr>
        <w:t xml:space="preserve">. </w:t>
      </w:r>
    </w:p>
    <w:p w:rsidR="007E112E" w:rsidRPr="00A25D1B" w:rsidRDefault="007E112E" w:rsidP="00BF45E8">
      <w:pPr>
        <w:pStyle w:val="Tekstpodstawowy"/>
        <w:numPr>
          <w:ilvl w:val="0"/>
          <w:numId w:val="12"/>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Zamawiający jest upoważniony do potrącenia z wynagrodzenia przysługującego Wykonawcy, należności z tytułu zastosowanej kary umownej bez obowiązku składania w tym zakresie dodatkowych oświadczeń na co wykonawca wyraża zgodę.</w:t>
      </w:r>
    </w:p>
    <w:p w:rsidR="007E112E" w:rsidRPr="00A25D1B" w:rsidRDefault="007E112E" w:rsidP="00BF45E8">
      <w:pPr>
        <w:pStyle w:val="Tekstpodstawowy"/>
        <w:numPr>
          <w:ilvl w:val="0"/>
          <w:numId w:val="12"/>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Suma kar umownych nie może przekroczyć 30 % wartości wynagrodzenia umownego brutto określonego w § 1</w:t>
      </w:r>
      <w:r w:rsidR="00172285" w:rsidRPr="00A25D1B">
        <w:rPr>
          <w:rFonts w:asciiTheme="minorHAnsi" w:hAnsiTheme="minorHAnsi" w:cstheme="minorHAnsi"/>
          <w:sz w:val="24"/>
          <w:szCs w:val="24"/>
        </w:rPr>
        <w:t>1</w:t>
      </w:r>
      <w:r w:rsidRPr="00A25D1B">
        <w:rPr>
          <w:rFonts w:asciiTheme="minorHAnsi" w:hAnsiTheme="minorHAnsi" w:cstheme="minorHAnsi"/>
          <w:sz w:val="24"/>
          <w:szCs w:val="24"/>
        </w:rPr>
        <w:t xml:space="preserve"> ust. 1 – z zastrzeżeniem, że do sumy kar umownych nie wlicza się kary umownej za odstąpienie od umowy z przyczyn leżących po stronie Wykonawcy, określonej w § </w:t>
      </w:r>
      <w:r w:rsidR="00640E69" w:rsidRPr="00A25D1B">
        <w:rPr>
          <w:rFonts w:asciiTheme="minorHAnsi" w:hAnsiTheme="minorHAnsi" w:cstheme="minorHAnsi"/>
          <w:sz w:val="24"/>
          <w:szCs w:val="24"/>
        </w:rPr>
        <w:t>1</w:t>
      </w:r>
      <w:r w:rsidR="00172285" w:rsidRPr="00A25D1B">
        <w:rPr>
          <w:rFonts w:asciiTheme="minorHAnsi" w:hAnsiTheme="minorHAnsi" w:cstheme="minorHAnsi"/>
          <w:sz w:val="24"/>
          <w:szCs w:val="24"/>
        </w:rPr>
        <w:t>5</w:t>
      </w:r>
      <w:r w:rsidRPr="00A25D1B">
        <w:rPr>
          <w:rFonts w:asciiTheme="minorHAnsi" w:hAnsiTheme="minorHAnsi" w:cstheme="minorHAnsi"/>
          <w:sz w:val="24"/>
          <w:szCs w:val="24"/>
        </w:rPr>
        <w:t xml:space="preserve"> ust. 1 pkt </w:t>
      </w:r>
      <w:r w:rsidR="00C05C89">
        <w:rPr>
          <w:rFonts w:asciiTheme="minorHAnsi" w:hAnsiTheme="minorHAnsi" w:cstheme="minorHAnsi"/>
          <w:sz w:val="24"/>
          <w:szCs w:val="24"/>
        </w:rPr>
        <w:t>1.</w:t>
      </w:r>
      <w:r w:rsidR="00172285" w:rsidRPr="00A25D1B">
        <w:rPr>
          <w:rFonts w:asciiTheme="minorHAnsi" w:hAnsiTheme="minorHAnsi" w:cstheme="minorHAnsi"/>
          <w:sz w:val="24"/>
          <w:szCs w:val="24"/>
        </w:rPr>
        <w:t>3</w:t>
      </w:r>
      <w:r w:rsidRPr="00A25D1B">
        <w:rPr>
          <w:rFonts w:asciiTheme="minorHAnsi" w:hAnsiTheme="minorHAnsi" w:cstheme="minorHAnsi"/>
          <w:sz w:val="24"/>
          <w:szCs w:val="24"/>
        </w:rPr>
        <w:t>.</w:t>
      </w:r>
    </w:p>
    <w:p w:rsidR="00172285" w:rsidRPr="000465F8" w:rsidRDefault="007E112E" w:rsidP="000465F8">
      <w:pPr>
        <w:pStyle w:val="Nagwek1"/>
        <w:spacing w:before="240" w:after="120"/>
        <w:jc w:val="center"/>
        <w:rPr>
          <w:rFonts w:asciiTheme="minorHAnsi" w:hAnsiTheme="minorHAnsi" w:cstheme="minorHAnsi"/>
          <w:color w:val="000000" w:themeColor="text1"/>
          <w:sz w:val="24"/>
        </w:rPr>
      </w:pPr>
      <w:r w:rsidRPr="000465F8">
        <w:rPr>
          <w:rFonts w:asciiTheme="minorHAnsi" w:hAnsiTheme="minorHAnsi" w:cstheme="minorHAnsi"/>
          <w:color w:val="000000" w:themeColor="text1"/>
          <w:sz w:val="24"/>
        </w:rPr>
        <w:t xml:space="preserve">§ </w:t>
      </w:r>
      <w:r w:rsidR="00A32CF1" w:rsidRPr="000465F8">
        <w:rPr>
          <w:rFonts w:asciiTheme="minorHAnsi" w:hAnsiTheme="minorHAnsi" w:cstheme="minorHAnsi"/>
          <w:color w:val="000000" w:themeColor="text1"/>
          <w:sz w:val="24"/>
        </w:rPr>
        <w:t>1</w:t>
      </w:r>
      <w:r w:rsidR="00172285" w:rsidRPr="000465F8">
        <w:rPr>
          <w:rFonts w:asciiTheme="minorHAnsi" w:hAnsiTheme="minorHAnsi" w:cstheme="minorHAnsi"/>
          <w:color w:val="000000" w:themeColor="text1"/>
          <w:sz w:val="24"/>
        </w:rPr>
        <w:t>6</w:t>
      </w:r>
    </w:p>
    <w:p w:rsidR="007E112E" w:rsidRPr="000465F8" w:rsidRDefault="007E112E" w:rsidP="000465F8">
      <w:pPr>
        <w:pStyle w:val="Nagwek1"/>
        <w:spacing w:before="120" w:after="120"/>
        <w:jc w:val="center"/>
        <w:rPr>
          <w:rFonts w:asciiTheme="minorHAnsi" w:hAnsiTheme="minorHAnsi" w:cstheme="minorHAnsi"/>
          <w:color w:val="000000" w:themeColor="text1"/>
          <w:sz w:val="24"/>
        </w:rPr>
      </w:pPr>
      <w:r w:rsidRPr="000465F8">
        <w:rPr>
          <w:rFonts w:asciiTheme="minorHAnsi" w:hAnsiTheme="minorHAnsi" w:cstheme="minorHAnsi"/>
          <w:color w:val="000000" w:themeColor="text1"/>
          <w:sz w:val="24"/>
        </w:rPr>
        <w:t>ODSTĄPIENIE OD UMOWY</w:t>
      </w:r>
    </w:p>
    <w:p w:rsidR="007E112E" w:rsidRPr="00A25D1B" w:rsidRDefault="007E112E" w:rsidP="00BF45E8">
      <w:pPr>
        <w:numPr>
          <w:ilvl w:val="0"/>
          <w:numId w:val="17"/>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 xml:space="preserve">Zamawiający może odstąpić od Umowy – na podstawie </w:t>
      </w:r>
      <w:r w:rsidRPr="00A25D1B">
        <w:rPr>
          <w:rFonts w:asciiTheme="minorHAnsi" w:eastAsia="Segoe UI" w:hAnsiTheme="minorHAnsi" w:cstheme="minorHAnsi"/>
          <w:kern w:val="2"/>
          <w:sz w:val="24"/>
          <w:szCs w:val="24"/>
        </w:rPr>
        <w:t xml:space="preserve">art.  </w:t>
      </w:r>
      <w:r w:rsidR="007A1C4C" w:rsidRPr="00A25D1B">
        <w:rPr>
          <w:rFonts w:asciiTheme="minorHAnsi" w:eastAsia="Segoe UI" w:hAnsiTheme="minorHAnsi" w:cstheme="minorHAnsi"/>
          <w:kern w:val="2"/>
          <w:sz w:val="24"/>
          <w:szCs w:val="24"/>
        </w:rPr>
        <w:t>465 ust. 7</w:t>
      </w:r>
      <w:r w:rsidRPr="00A25D1B">
        <w:rPr>
          <w:rFonts w:asciiTheme="minorHAnsi" w:eastAsia="Segoe UI" w:hAnsiTheme="minorHAnsi" w:cstheme="minorHAnsi"/>
          <w:kern w:val="2"/>
          <w:sz w:val="24"/>
          <w:szCs w:val="24"/>
        </w:rPr>
        <w:t xml:space="preserve"> </w:t>
      </w:r>
      <w:r w:rsidR="00172285" w:rsidRPr="00A25D1B">
        <w:rPr>
          <w:rFonts w:asciiTheme="minorHAnsi" w:eastAsia="Segoe UI" w:hAnsiTheme="minorHAnsi" w:cstheme="minorHAnsi"/>
          <w:kern w:val="2"/>
          <w:sz w:val="24"/>
          <w:szCs w:val="24"/>
        </w:rPr>
        <w:t>ust</w:t>
      </w:r>
      <w:r w:rsidR="0066637B">
        <w:rPr>
          <w:rFonts w:asciiTheme="minorHAnsi" w:eastAsia="Segoe UI" w:hAnsiTheme="minorHAnsi" w:cstheme="minorHAnsi"/>
          <w:kern w:val="2"/>
          <w:sz w:val="24"/>
          <w:szCs w:val="24"/>
        </w:rPr>
        <w:t>a</w:t>
      </w:r>
      <w:r w:rsidR="00172285" w:rsidRPr="00A25D1B">
        <w:rPr>
          <w:rFonts w:asciiTheme="minorHAnsi" w:eastAsia="Segoe UI" w:hAnsiTheme="minorHAnsi" w:cstheme="minorHAnsi"/>
          <w:kern w:val="2"/>
          <w:sz w:val="24"/>
          <w:szCs w:val="24"/>
        </w:rPr>
        <w:t xml:space="preserve">wy </w:t>
      </w:r>
      <w:proofErr w:type="spellStart"/>
      <w:r w:rsidR="00172285" w:rsidRPr="00A25D1B">
        <w:rPr>
          <w:rFonts w:asciiTheme="minorHAnsi" w:eastAsia="Segoe UI" w:hAnsiTheme="minorHAnsi" w:cstheme="minorHAnsi"/>
          <w:kern w:val="2"/>
          <w:sz w:val="24"/>
          <w:szCs w:val="24"/>
        </w:rPr>
        <w:t>p</w:t>
      </w:r>
      <w:r w:rsidRPr="00A25D1B">
        <w:rPr>
          <w:rFonts w:asciiTheme="minorHAnsi" w:eastAsia="Segoe UI" w:hAnsiTheme="minorHAnsi" w:cstheme="minorHAnsi"/>
          <w:kern w:val="2"/>
          <w:sz w:val="24"/>
          <w:szCs w:val="24"/>
        </w:rPr>
        <w:t>zp</w:t>
      </w:r>
      <w:proofErr w:type="spellEnd"/>
      <w:r w:rsidRPr="00A25D1B">
        <w:rPr>
          <w:rFonts w:asciiTheme="minorHAnsi" w:eastAsia="Segoe UI" w:hAnsiTheme="minorHAnsi" w:cstheme="minorHAnsi"/>
          <w:kern w:val="2"/>
          <w:sz w:val="24"/>
          <w:szCs w:val="24"/>
        </w:rPr>
        <w:t xml:space="preserve"> </w:t>
      </w:r>
      <w:r w:rsidR="00172285" w:rsidRPr="00A25D1B">
        <w:rPr>
          <w:rFonts w:asciiTheme="minorHAnsi" w:hAnsiTheme="minorHAnsi" w:cstheme="minorHAnsi"/>
          <w:sz w:val="24"/>
          <w:szCs w:val="24"/>
        </w:rPr>
        <w:t>–</w:t>
      </w:r>
      <w:r w:rsidRPr="00A25D1B">
        <w:rPr>
          <w:rFonts w:asciiTheme="minorHAnsi" w:hAnsiTheme="minorHAnsi" w:cstheme="minorHAnsi"/>
          <w:sz w:val="24"/>
          <w:szCs w:val="24"/>
        </w:rPr>
        <w:t xml:space="preserve"> w</w:t>
      </w:r>
      <w:r w:rsidR="00172285" w:rsidRPr="00A25D1B">
        <w:rPr>
          <w:rFonts w:asciiTheme="minorHAnsi" w:hAnsiTheme="minorHAnsi" w:cstheme="minorHAnsi"/>
          <w:sz w:val="24"/>
          <w:szCs w:val="24"/>
        </w:rPr>
        <w:t> </w:t>
      </w:r>
      <w:r w:rsidRPr="00A25D1B">
        <w:rPr>
          <w:rFonts w:asciiTheme="minorHAnsi" w:hAnsiTheme="minorHAnsi" w:cstheme="minorHAnsi"/>
          <w:sz w:val="24"/>
          <w:szCs w:val="24"/>
        </w:rPr>
        <w:t>przypadku konieczności, wielokrotnego dokonania przez Zamawiającego bezpośredniej zapłaty podwykonawcy lub dalszemu podwykonawcy, o którym mowa w</w:t>
      </w:r>
      <w:r w:rsidR="00172285" w:rsidRPr="00A25D1B">
        <w:rPr>
          <w:rFonts w:asciiTheme="minorHAnsi" w:hAnsiTheme="minorHAnsi" w:cstheme="minorHAnsi"/>
          <w:sz w:val="24"/>
          <w:szCs w:val="24"/>
        </w:rPr>
        <w:t> </w:t>
      </w:r>
      <w:r w:rsidRPr="00A25D1B">
        <w:rPr>
          <w:rFonts w:asciiTheme="minorHAnsi" w:hAnsiTheme="minorHAnsi" w:cstheme="minorHAnsi"/>
          <w:sz w:val="24"/>
          <w:szCs w:val="24"/>
        </w:rPr>
        <w:t>§ 1</w:t>
      </w:r>
      <w:r w:rsidR="00172285" w:rsidRPr="00A25D1B">
        <w:rPr>
          <w:rFonts w:asciiTheme="minorHAnsi" w:hAnsiTheme="minorHAnsi" w:cstheme="minorHAnsi"/>
          <w:sz w:val="24"/>
          <w:szCs w:val="24"/>
        </w:rPr>
        <w:t>2</w:t>
      </w:r>
      <w:r w:rsidRPr="00A25D1B">
        <w:rPr>
          <w:rFonts w:asciiTheme="minorHAnsi" w:hAnsiTheme="minorHAnsi" w:cstheme="minorHAnsi"/>
          <w:sz w:val="24"/>
          <w:szCs w:val="24"/>
        </w:rPr>
        <w:t xml:space="preserve"> ust. </w:t>
      </w:r>
      <w:r w:rsidR="000C7519" w:rsidRPr="00A25D1B">
        <w:rPr>
          <w:rFonts w:asciiTheme="minorHAnsi" w:hAnsiTheme="minorHAnsi" w:cstheme="minorHAnsi"/>
          <w:sz w:val="24"/>
          <w:szCs w:val="24"/>
        </w:rPr>
        <w:t>16</w:t>
      </w:r>
      <w:r w:rsidRPr="00A25D1B">
        <w:rPr>
          <w:rFonts w:asciiTheme="minorHAnsi" w:hAnsiTheme="minorHAnsi" w:cstheme="minorHAnsi"/>
          <w:sz w:val="24"/>
          <w:szCs w:val="24"/>
        </w:rPr>
        <w:t xml:space="preserve"> </w:t>
      </w:r>
      <w:r w:rsidR="00172285" w:rsidRPr="00A25D1B">
        <w:rPr>
          <w:rFonts w:asciiTheme="minorHAnsi" w:hAnsiTheme="minorHAnsi" w:cstheme="minorHAnsi"/>
          <w:sz w:val="24"/>
          <w:szCs w:val="24"/>
        </w:rPr>
        <w:t>u</w:t>
      </w:r>
      <w:r w:rsidRPr="00A25D1B">
        <w:rPr>
          <w:rFonts w:asciiTheme="minorHAnsi" w:hAnsiTheme="minorHAnsi" w:cstheme="minorHAnsi"/>
          <w:sz w:val="24"/>
          <w:szCs w:val="24"/>
        </w:rPr>
        <w:t>mowy lub konieczności dokonania bezpośrednich zapłat na sumę większą niż 5 % (pięć procent) wartości brutto wynagrodzenia wskazanego w § 1</w:t>
      </w:r>
      <w:r w:rsidR="00172285" w:rsidRPr="00A25D1B">
        <w:rPr>
          <w:rFonts w:asciiTheme="minorHAnsi" w:hAnsiTheme="minorHAnsi" w:cstheme="minorHAnsi"/>
          <w:sz w:val="24"/>
          <w:szCs w:val="24"/>
        </w:rPr>
        <w:t>1</w:t>
      </w:r>
      <w:r w:rsidRPr="00A25D1B">
        <w:rPr>
          <w:rFonts w:asciiTheme="minorHAnsi" w:hAnsiTheme="minorHAnsi" w:cstheme="minorHAnsi"/>
          <w:sz w:val="24"/>
          <w:szCs w:val="24"/>
        </w:rPr>
        <w:t xml:space="preserve"> ust.</w:t>
      </w:r>
      <w:r w:rsidR="00172285" w:rsidRPr="00A25D1B">
        <w:rPr>
          <w:rFonts w:asciiTheme="minorHAnsi" w:hAnsiTheme="minorHAnsi" w:cstheme="minorHAnsi"/>
          <w:sz w:val="24"/>
          <w:szCs w:val="24"/>
        </w:rPr>
        <w:t> </w:t>
      </w:r>
      <w:r w:rsidRPr="00A25D1B">
        <w:rPr>
          <w:rFonts w:asciiTheme="minorHAnsi" w:hAnsiTheme="minorHAnsi" w:cstheme="minorHAnsi"/>
          <w:sz w:val="24"/>
          <w:szCs w:val="24"/>
        </w:rPr>
        <w:t xml:space="preserve">1 niniejszej </w:t>
      </w:r>
      <w:r w:rsidR="00172285" w:rsidRPr="00A25D1B">
        <w:rPr>
          <w:rFonts w:asciiTheme="minorHAnsi" w:hAnsiTheme="minorHAnsi" w:cstheme="minorHAnsi"/>
          <w:sz w:val="24"/>
          <w:szCs w:val="24"/>
        </w:rPr>
        <w:t>u</w:t>
      </w:r>
      <w:r w:rsidRPr="00A25D1B">
        <w:rPr>
          <w:rFonts w:asciiTheme="minorHAnsi" w:hAnsiTheme="minorHAnsi" w:cstheme="minorHAnsi"/>
          <w:sz w:val="24"/>
          <w:szCs w:val="24"/>
        </w:rPr>
        <w:t>mowy.</w:t>
      </w:r>
    </w:p>
    <w:p w:rsidR="00E73C30" w:rsidRDefault="007E112E" w:rsidP="00BF45E8">
      <w:pPr>
        <w:numPr>
          <w:ilvl w:val="0"/>
          <w:numId w:val="17"/>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lastRenderedPageBreak/>
        <w:t>Zamawiający uprawniony jest od umowy odstąpić w przypadku, gdy:</w:t>
      </w:r>
    </w:p>
    <w:p w:rsidR="00E73C30" w:rsidRDefault="007E112E" w:rsidP="00BF45E8">
      <w:pPr>
        <w:numPr>
          <w:ilvl w:val="1"/>
          <w:numId w:val="17"/>
        </w:numPr>
        <w:spacing w:line="276" w:lineRule="auto"/>
        <w:jc w:val="both"/>
        <w:rPr>
          <w:rFonts w:asciiTheme="minorHAnsi" w:hAnsiTheme="minorHAnsi" w:cstheme="minorHAnsi"/>
          <w:sz w:val="24"/>
          <w:szCs w:val="24"/>
        </w:rPr>
      </w:pPr>
      <w:r w:rsidRPr="00E73C30">
        <w:rPr>
          <w:rFonts w:asciiTheme="minorHAnsi" w:hAnsiTheme="minorHAnsi" w:cstheme="minorHAnsi"/>
          <w:sz w:val="24"/>
          <w:szCs w:val="24"/>
        </w:rPr>
        <w:t>Wykonawca skierował, bez akceptacji Zamawiającego, do realizacji przedmiotu zamówienia osoby o gorszych kwalifikacjach i doświadczeniu niż wymagane w</w:t>
      </w:r>
      <w:r w:rsidR="00172285" w:rsidRPr="00E73C30">
        <w:rPr>
          <w:rFonts w:asciiTheme="minorHAnsi" w:hAnsiTheme="minorHAnsi" w:cstheme="minorHAnsi"/>
          <w:sz w:val="24"/>
          <w:szCs w:val="24"/>
        </w:rPr>
        <w:t> </w:t>
      </w:r>
      <w:r w:rsidRPr="00E73C30">
        <w:rPr>
          <w:rFonts w:asciiTheme="minorHAnsi" w:hAnsiTheme="minorHAnsi" w:cstheme="minorHAnsi"/>
          <w:sz w:val="24"/>
          <w:szCs w:val="24"/>
        </w:rPr>
        <w:t>SWZ lub</w:t>
      </w:r>
      <w:r w:rsidR="00172285" w:rsidRPr="00E73C30">
        <w:rPr>
          <w:rFonts w:asciiTheme="minorHAnsi" w:hAnsiTheme="minorHAnsi" w:cstheme="minorHAnsi"/>
          <w:sz w:val="24"/>
          <w:szCs w:val="24"/>
        </w:rPr>
        <w:t xml:space="preserve"> </w:t>
      </w:r>
      <w:r w:rsidRPr="00E73C30">
        <w:rPr>
          <w:rFonts w:asciiTheme="minorHAnsi" w:hAnsiTheme="minorHAnsi" w:cstheme="minorHAnsi"/>
          <w:sz w:val="24"/>
          <w:szCs w:val="24"/>
        </w:rPr>
        <w:t>inne</w:t>
      </w:r>
      <w:r w:rsidR="00172285" w:rsidRPr="00E73C30">
        <w:rPr>
          <w:rFonts w:asciiTheme="minorHAnsi" w:hAnsiTheme="minorHAnsi" w:cstheme="minorHAnsi"/>
          <w:sz w:val="24"/>
          <w:szCs w:val="24"/>
        </w:rPr>
        <w:t xml:space="preserve"> </w:t>
      </w:r>
      <w:r w:rsidRPr="00E73C30">
        <w:rPr>
          <w:rFonts w:asciiTheme="minorHAnsi" w:hAnsiTheme="minorHAnsi" w:cstheme="minorHAnsi"/>
          <w:sz w:val="24"/>
          <w:szCs w:val="24"/>
        </w:rPr>
        <w:t xml:space="preserve">niż wskazane w Formularzu </w:t>
      </w:r>
      <w:r w:rsidRPr="00E73C30">
        <w:rPr>
          <w:rFonts w:asciiTheme="minorHAnsi" w:hAnsiTheme="minorHAnsi" w:cstheme="minorHAnsi"/>
          <w:i/>
          <w:sz w:val="24"/>
          <w:szCs w:val="24"/>
        </w:rPr>
        <w:t>„Wykaz osób”</w:t>
      </w:r>
      <w:r w:rsidRPr="00E73C30">
        <w:rPr>
          <w:rFonts w:asciiTheme="minorHAnsi" w:hAnsiTheme="minorHAnsi" w:cstheme="minorHAnsi"/>
          <w:sz w:val="24"/>
          <w:szCs w:val="24"/>
        </w:rPr>
        <w:t xml:space="preserve"> i załącznikach do Formularza złożonych wraz</w:t>
      </w:r>
      <w:r w:rsidR="00172285" w:rsidRPr="00E73C30">
        <w:rPr>
          <w:rFonts w:asciiTheme="minorHAnsi" w:hAnsiTheme="minorHAnsi" w:cstheme="minorHAnsi"/>
          <w:sz w:val="24"/>
          <w:szCs w:val="24"/>
        </w:rPr>
        <w:t xml:space="preserve"> </w:t>
      </w:r>
      <w:r w:rsidRPr="00E73C30">
        <w:rPr>
          <w:rFonts w:asciiTheme="minorHAnsi" w:hAnsiTheme="minorHAnsi" w:cstheme="minorHAnsi"/>
          <w:sz w:val="24"/>
          <w:szCs w:val="24"/>
        </w:rPr>
        <w:t xml:space="preserve">z ofertą Wykonawcy, które nie otrzymały akceptacji Zamawiającego i nie usunął tego uchybienia w terminie 7 </w:t>
      </w:r>
      <w:r w:rsidR="008D1A82" w:rsidRPr="00E73C30">
        <w:rPr>
          <w:rFonts w:asciiTheme="minorHAnsi" w:hAnsiTheme="minorHAnsi" w:cstheme="minorHAnsi"/>
          <w:sz w:val="24"/>
          <w:szCs w:val="24"/>
        </w:rPr>
        <w:t xml:space="preserve">(siedmiu) </w:t>
      </w:r>
      <w:r w:rsidRPr="00E73C30">
        <w:rPr>
          <w:rFonts w:asciiTheme="minorHAnsi" w:hAnsiTheme="minorHAnsi" w:cstheme="minorHAnsi"/>
          <w:sz w:val="24"/>
          <w:szCs w:val="24"/>
        </w:rPr>
        <w:t>dni od dnia wezwania przez Zamawiającego,</w:t>
      </w:r>
    </w:p>
    <w:p w:rsidR="00E73C30" w:rsidRDefault="007E112E" w:rsidP="00BF45E8">
      <w:pPr>
        <w:numPr>
          <w:ilvl w:val="1"/>
          <w:numId w:val="17"/>
        </w:numPr>
        <w:spacing w:line="276" w:lineRule="auto"/>
        <w:jc w:val="both"/>
        <w:rPr>
          <w:rFonts w:asciiTheme="minorHAnsi" w:hAnsiTheme="minorHAnsi" w:cstheme="minorHAnsi"/>
          <w:sz w:val="24"/>
          <w:szCs w:val="24"/>
        </w:rPr>
      </w:pPr>
      <w:r w:rsidRPr="00E73C30">
        <w:rPr>
          <w:rFonts w:asciiTheme="minorHAnsi" w:hAnsiTheme="minorHAnsi" w:cstheme="minorHAnsi"/>
          <w:sz w:val="24"/>
          <w:szCs w:val="24"/>
        </w:rPr>
        <w:t xml:space="preserve">Wykonawca nie rozpoczął realizacji </w:t>
      </w:r>
      <w:r w:rsidR="00172285" w:rsidRPr="00E73C30">
        <w:rPr>
          <w:rFonts w:asciiTheme="minorHAnsi" w:hAnsiTheme="minorHAnsi" w:cstheme="minorHAnsi"/>
          <w:sz w:val="24"/>
          <w:szCs w:val="24"/>
        </w:rPr>
        <w:t>u</w:t>
      </w:r>
      <w:r w:rsidRPr="00E73C30">
        <w:rPr>
          <w:rFonts w:asciiTheme="minorHAnsi" w:hAnsiTheme="minorHAnsi" w:cstheme="minorHAnsi"/>
          <w:sz w:val="24"/>
          <w:szCs w:val="24"/>
        </w:rPr>
        <w:t>mowy bez uzasadnionych przyczyn oraz nie podejmuje się ich rozpoczęcia, pomimo wezwania Zamawiającego złożonego na piśmie, a bezczynność Wykonawcy trwa dłużej niż 2</w:t>
      </w:r>
      <w:r w:rsidR="008D1A82" w:rsidRPr="00E73C30">
        <w:rPr>
          <w:rFonts w:asciiTheme="minorHAnsi" w:hAnsiTheme="minorHAnsi" w:cstheme="minorHAnsi"/>
          <w:sz w:val="24"/>
          <w:szCs w:val="24"/>
        </w:rPr>
        <w:t xml:space="preserve"> (dwa)</w:t>
      </w:r>
      <w:r w:rsidRPr="00E73C30">
        <w:rPr>
          <w:rFonts w:asciiTheme="minorHAnsi" w:hAnsiTheme="minorHAnsi" w:cstheme="minorHAnsi"/>
          <w:sz w:val="24"/>
          <w:szCs w:val="24"/>
        </w:rPr>
        <w:t xml:space="preserve"> tygodnie,</w:t>
      </w:r>
    </w:p>
    <w:p w:rsidR="00E73C30" w:rsidRDefault="007E112E" w:rsidP="00BF45E8">
      <w:pPr>
        <w:numPr>
          <w:ilvl w:val="1"/>
          <w:numId w:val="17"/>
        </w:numPr>
        <w:spacing w:line="276" w:lineRule="auto"/>
        <w:jc w:val="both"/>
        <w:rPr>
          <w:rFonts w:asciiTheme="minorHAnsi" w:hAnsiTheme="minorHAnsi" w:cstheme="minorHAnsi"/>
          <w:sz w:val="24"/>
          <w:szCs w:val="24"/>
        </w:rPr>
      </w:pPr>
      <w:r w:rsidRPr="00E73C30">
        <w:rPr>
          <w:rFonts w:asciiTheme="minorHAnsi" w:hAnsiTheme="minorHAnsi" w:cstheme="minorHAnsi"/>
          <w:sz w:val="24"/>
          <w:szCs w:val="24"/>
        </w:rPr>
        <w:t xml:space="preserve">Wykonawca przerwał z powodu okoliczności leżących po jego stronie realizację </w:t>
      </w:r>
      <w:r w:rsidR="0017228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i przerwa ta trwa dłużej niż </w:t>
      </w:r>
      <w:r w:rsidR="008D1A82" w:rsidRPr="00E73C30">
        <w:rPr>
          <w:rFonts w:asciiTheme="minorHAnsi" w:hAnsiTheme="minorHAnsi" w:cstheme="minorHAnsi"/>
          <w:sz w:val="24"/>
          <w:szCs w:val="24"/>
        </w:rPr>
        <w:t>1 (jeden)</w:t>
      </w:r>
      <w:r w:rsidRPr="00E73C30">
        <w:rPr>
          <w:rFonts w:asciiTheme="minorHAnsi" w:hAnsiTheme="minorHAnsi" w:cstheme="minorHAnsi"/>
          <w:sz w:val="24"/>
          <w:szCs w:val="24"/>
        </w:rPr>
        <w:t xml:space="preserve"> miesiąc,</w:t>
      </w:r>
    </w:p>
    <w:p w:rsidR="00E73C30" w:rsidRDefault="007E112E" w:rsidP="00BF45E8">
      <w:pPr>
        <w:numPr>
          <w:ilvl w:val="1"/>
          <w:numId w:val="17"/>
        </w:numPr>
        <w:spacing w:line="276" w:lineRule="auto"/>
        <w:jc w:val="both"/>
        <w:rPr>
          <w:rFonts w:asciiTheme="minorHAnsi" w:hAnsiTheme="minorHAnsi" w:cstheme="minorHAnsi"/>
          <w:sz w:val="24"/>
          <w:szCs w:val="24"/>
        </w:rPr>
      </w:pPr>
      <w:r w:rsidRPr="00E73C30">
        <w:rPr>
          <w:rFonts w:asciiTheme="minorHAnsi" w:hAnsiTheme="minorHAnsi" w:cstheme="minorHAnsi"/>
          <w:sz w:val="24"/>
          <w:szCs w:val="24"/>
        </w:rPr>
        <w:t xml:space="preserve">Wykonawca nie przedłożył w wymaganej wysokości zabezpieczenia należytego wykonania umowy na okres obowiązywania </w:t>
      </w:r>
      <w:r w:rsidR="00172285" w:rsidRPr="00E73C30">
        <w:rPr>
          <w:rFonts w:asciiTheme="minorHAnsi" w:hAnsiTheme="minorHAnsi" w:cstheme="minorHAnsi"/>
          <w:sz w:val="24"/>
          <w:szCs w:val="24"/>
        </w:rPr>
        <w:t>u</w:t>
      </w:r>
      <w:r w:rsidRPr="00E73C30">
        <w:rPr>
          <w:rFonts w:asciiTheme="minorHAnsi" w:hAnsiTheme="minorHAnsi" w:cstheme="minorHAnsi"/>
          <w:sz w:val="24"/>
          <w:szCs w:val="24"/>
        </w:rPr>
        <w:t xml:space="preserve">mowy lub w przypadku nieprzedłożenia w wymaganej wysokości zabezpieczenia należytego wykonania umowy na wydłużony okres jej obowiązywania lub wygaśnięcia z jakiegokolwiek powodu zabezpieczenia należytego wykonania </w:t>
      </w:r>
      <w:r w:rsidR="00172285" w:rsidRPr="00E73C30">
        <w:rPr>
          <w:rFonts w:asciiTheme="minorHAnsi" w:hAnsiTheme="minorHAnsi" w:cstheme="minorHAnsi"/>
          <w:sz w:val="24"/>
          <w:szCs w:val="24"/>
        </w:rPr>
        <w:t>u</w:t>
      </w:r>
      <w:r w:rsidRPr="00E73C30">
        <w:rPr>
          <w:rFonts w:asciiTheme="minorHAnsi" w:hAnsiTheme="minorHAnsi" w:cstheme="minorHAnsi"/>
          <w:sz w:val="24"/>
          <w:szCs w:val="24"/>
        </w:rPr>
        <w:t>mowy w okresie jej obowiązywania lub w okresie rękojmi,</w:t>
      </w:r>
    </w:p>
    <w:p w:rsidR="00E73C30" w:rsidRDefault="007E112E" w:rsidP="00BF45E8">
      <w:pPr>
        <w:numPr>
          <w:ilvl w:val="1"/>
          <w:numId w:val="17"/>
        </w:numPr>
        <w:spacing w:line="276" w:lineRule="auto"/>
        <w:jc w:val="both"/>
        <w:rPr>
          <w:rFonts w:asciiTheme="minorHAnsi" w:hAnsiTheme="minorHAnsi" w:cstheme="minorHAnsi"/>
          <w:sz w:val="24"/>
          <w:szCs w:val="24"/>
        </w:rPr>
      </w:pPr>
      <w:r w:rsidRPr="00E73C30">
        <w:rPr>
          <w:rFonts w:asciiTheme="minorHAnsi" w:hAnsiTheme="minorHAnsi" w:cstheme="minorHAnsi"/>
          <w:sz w:val="24"/>
          <w:szCs w:val="24"/>
        </w:rPr>
        <w:t xml:space="preserve">Wykonawca wykonuje przedmiot </w:t>
      </w:r>
      <w:r w:rsidR="00172285" w:rsidRPr="00E73C30">
        <w:rPr>
          <w:rFonts w:asciiTheme="minorHAnsi" w:hAnsiTheme="minorHAnsi" w:cstheme="minorHAnsi"/>
          <w:sz w:val="24"/>
          <w:szCs w:val="24"/>
        </w:rPr>
        <w:t>u</w:t>
      </w:r>
      <w:r w:rsidRPr="00E73C30">
        <w:rPr>
          <w:rFonts w:asciiTheme="minorHAnsi" w:hAnsiTheme="minorHAnsi" w:cstheme="minorHAnsi"/>
          <w:sz w:val="24"/>
          <w:szCs w:val="24"/>
        </w:rPr>
        <w:t xml:space="preserve">mowy przy pomocy podwykonawcy/-ów pomimo pisemnego sprzeciwu lub zastrzeżeń Zamawiającego wobec powierzenia podwykonawcy lub dalszemu podwykonawcy realizacji części przedmiotu </w:t>
      </w:r>
      <w:r w:rsidR="00172285" w:rsidRPr="00E73C30">
        <w:rPr>
          <w:rFonts w:asciiTheme="minorHAnsi" w:hAnsiTheme="minorHAnsi" w:cstheme="minorHAnsi"/>
          <w:sz w:val="24"/>
          <w:szCs w:val="24"/>
        </w:rPr>
        <w:t>u</w:t>
      </w:r>
      <w:r w:rsidRPr="00E73C30">
        <w:rPr>
          <w:rFonts w:asciiTheme="minorHAnsi" w:hAnsiTheme="minorHAnsi" w:cstheme="minorHAnsi"/>
          <w:sz w:val="24"/>
          <w:szCs w:val="24"/>
        </w:rPr>
        <w:t>mowy,</w:t>
      </w:r>
    </w:p>
    <w:p w:rsidR="00E73C30" w:rsidRDefault="007E112E" w:rsidP="00BF45E8">
      <w:pPr>
        <w:numPr>
          <w:ilvl w:val="1"/>
          <w:numId w:val="17"/>
        </w:numPr>
        <w:spacing w:line="276" w:lineRule="auto"/>
        <w:jc w:val="both"/>
        <w:rPr>
          <w:rFonts w:asciiTheme="minorHAnsi" w:hAnsiTheme="minorHAnsi" w:cstheme="minorHAnsi"/>
          <w:sz w:val="24"/>
          <w:szCs w:val="24"/>
        </w:rPr>
      </w:pPr>
      <w:r w:rsidRPr="00E73C30">
        <w:rPr>
          <w:rFonts w:asciiTheme="minorHAnsi" w:hAnsiTheme="minorHAnsi" w:cstheme="minorHAnsi"/>
          <w:sz w:val="24"/>
          <w:szCs w:val="24"/>
        </w:rPr>
        <w:t xml:space="preserve">Wykonawca wykonuje przedmiot </w:t>
      </w:r>
      <w:r w:rsidR="00172285" w:rsidRPr="00E73C30">
        <w:rPr>
          <w:rFonts w:asciiTheme="minorHAnsi" w:hAnsiTheme="minorHAnsi" w:cstheme="minorHAnsi"/>
          <w:sz w:val="24"/>
          <w:szCs w:val="24"/>
        </w:rPr>
        <w:t>u</w:t>
      </w:r>
      <w:r w:rsidRPr="00E73C30">
        <w:rPr>
          <w:rFonts w:asciiTheme="minorHAnsi" w:hAnsiTheme="minorHAnsi" w:cstheme="minorHAnsi"/>
          <w:sz w:val="24"/>
          <w:szCs w:val="24"/>
        </w:rPr>
        <w:t>mowy przy pomocy podwykonawcy/-ów, pomimo niezgłoszenia powyższego faktu Zamawiającemu,</w:t>
      </w:r>
    </w:p>
    <w:p w:rsidR="00E73C30" w:rsidRDefault="00961CE5" w:rsidP="00BF45E8">
      <w:pPr>
        <w:numPr>
          <w:ilvl w:val="1"/>
          <w:numId w:val="17"/>
        </w:numPr>
        <w:spacing w:line="276" w:lineRule="auto"/>
        <w:jc w:val="both"/>
        <w:rPr>
          <w:rFonts w:asciiTheme="minorHAnsi" w:hAnsiTheme="minorHAnsi" w:cstheme="minorHAnsi"/>
          <w:sz w:val="24"/>
          <w:szCs w:val="24"/>
        </w:rPr>
      </w:pPr>
      <w:r w:rsidRPr="00E73C30">
        <w:rPr>
          <w:rFonts w:asciiTheme="minorHAnsi" w:hAnsiTheme="minorHAnsi" w:cstheme="minorHAnsi"/>
          <w:sz w:val="24"/>
          <w:szCs w:val="24"/>
        </w:rPr>
        <w:t xml:space="preserve">Wykonawca nie dotrzymał zobowiązań, o których mowa w § </w:t>
      </w:r>
      <w:r w:rsidR="00172285" w:rsidRPr="00E73C30">
        <w:rPr>
          <w:rFonts w:asciiTheme="minorHAnsi" w:hAnsiTheme="minorHAnsi" w:cstheme="minorHAnsi"/>
          <w:sz w:val="24"/>
          <w:szCs w:val="24"/>
        </w:rPr>
        <w:t>19</w:t>
      </w:r>
      <w:r w:rsidRPr="00E73C30">
        <w:rPr>
          <w:rFonts w:asciiTheme="minorHAnsi" w:hAnsiTheme="minorHAnsi" w:cstheme="minorHAnsi"/>
          <w:sz w:val="24"/>
          <w:szCs w:val="24"/>
        </w:rPr>
        <w:t xml:space="preserve"> Ubezpieczenia</w:t>
      </w:r>
      <w:r w:rsidR="009E7448" w:rsidRPr="00E73C30">
        <w:rPr>
          <w:rFonts w:asciiTheme="minorHAnsi" w:hAnsiTheme="minorHAnsi" w:cstheme="minorHAnsi"/>
          <w:sz w:val="24"/>
          <w:szCs w:val="24"/>
        </w:rPr>
        <w:t>,</w:t>
      </w:r>
    </w:p>
    <w:p w:rsidR="009E7448" w:rsidRPr="00E73C30" w:rsidRDefault="009E7448" w:rsidP="00BF45E8">
      <w:pPr>
        <w:numPr>
          <w:ilvl w:val="1"/>
          <w:numId w:val="17"/>
        </w:numPr>
        <w:spacing w:line="276" w:lineRule="auto"/>
        <w:jc w:val="both"/>
        <w:rPr>
          <w:rFonts w:asciiTheme="minorHAnsi" w:hAnsiTheme="minorHAnsi" w:cstheme="minorHAnsi"/>
          <w:sz w:val="24"/>
          <w:szCs w:val="24"/>
        </w:rPr>
      </w:pPr>
      <w:r w:rsidRPr="00E73C30">
        <w:rPr>
          <w:rFonts w:asciiTheme="minorHAnsi" w:hAnsiTheme="minorHAnsi" w:cstheme="minorHAnsi"/>
          <w:sz w:val="24"/>
          <w:szCs w:val="24"/>
        </w:rPr>
        <w:t xml:space="preserve">Wykonawca nie dopełnił wymogu zatrudniania </w:t>
      </w:r>
      <w:r w:rsidR="00172285" w:rsidRPr="00E73C30">
        <w:rPr>
          <w:rFonts w:asciiTheme="minorHAnsi" w:hAnsiTheme="minorHAnsi" w:cstheme="minorHAnsi"/>
          <w:sz w:val="24"/>
          <w:szCs w:val="24"/>
        </w:rPr>
        <w:t>na podstawie umowy o pracę</w:t>
      </w:r>
      <w:r w:rsidRPr="00E73C30">
        <w:rPr>
          <w:rFonts w:asciiTheme="minorHAnsi" w:hAnsiTheme="minorHAnsi" w:cstheme="minorHAnsi"/>
          <w:sz w:val="24"/>
          <w:szCs w:val="24"/>
        </w:rPr>
        <w:t xml:space="preserve"> (przez Wykonawcę, podwykonawcę lub dalszego podwykonawcę) osób realizujących prace wskazane w § </w:t>
      </w:r>
      <w:r w:rsidR="00172285" w:rsidRPr="00E73C30">
        <w:rPr>
          <w:rFonts w:asciiTheme="minorHAnsi" w:hAnsiTheme="minorHAnsi" w:cstheme="minorHAnsi"/>
          <w:sz w:val="24"/>
          <w:szCs w:val="24"/>
        </w:rPr>
        <w:t>8</w:t>
      </w:r>
      <w:r w:rsidRPr="00E73C30">
        <w:rPr>
          <w:rFonts w:asciiTheme="minorHAnsi" w:hAnsiTheme="minorHAnsi" w:cstheme="minorHAnsi"/>
          <w:sz w:val="24"/>
          <w:szCs w:val="24"/>
        </w:rPr>
        <w:t xml:space="preserve"> ust. 11.</w:t>
      </w:r>
    </w:p>
    <w:p w:rsidR="007E112E" w:rsidRPr="00A25D1B" w:rsidRDefault="007E112E" w:rsidP="00BF45E8">
      <w:pPr>
        <w:numPr>
          <w:ilvl w:val="0"/>
          <w:numId w:val="17"/>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 xml:space="preserve">Uprawnienie do odstąpienia od </w:t>
      </w:r>
      <w:r w:rsidR="00172285" w:rsidRPr="00A25D1B">
        <w:rPr>
          <w:rFonts w:asciiTheme="minorHAnsi" w:hAnsiTheme="minorHAnsi" w:cstheme="minorHAnsi"/>
          <w:sz w:val="24"/>
          <w:szCs w:val="24"/>
        </w:rPr>
        <w:t>u</w:t>
      </w:r>
      <w:r w:rsidRPr="00A25D1B">
        <w:rPr>
          <w:rFonts w:asciiTheme="minorHAnsi" w:hAnsiTheme="minorHAnsi" w:cstheme="minorHAnsi"/>
          <w:sz w:val="24"/>
          <w:szCs w:val="24"/>
        </w:rPr>
        <w:t xml:space="preserve">mowy, o którym mowa w ust. </w:t>
      </w:r>
      <w:r w:rsidR="0022374C" w:rsidRPr="00A25D1B">
        <w:rPr>
          <w:rFonts w:asciiTheme="minorHAnsi" w:hAnsiTheme="minorHAnsi" w:cstheme="minorHAnsi"/>
          <w:sz w:val="24"/>
          <w:szCs w:val="24"/>
        </w:rPr>
        <w:t>1</w:t>
      </w:r>
      <w:r w:rsidR="000C7519" w:rsidRPr="00A25D1B">
        <w:rPr>
          <w:rFonts w:asciiTheme="minorHAnsi" w:hAnsiTheme="minorHAnsi" w:cstheme="minorHAnsi"/>
          <w:sz w:val="24"/>
          <w:szCs w:val="24"/>
        </w:rPr>
        <w:t xml:space="preserve"> i 2</w:t>
      </w:r>
      <w:r w:rsidRPr="00A25D1B">
        <w:rPr>
          <w:rFonts w:asciiTheme="minorHAnsi" w:hAnsiTheme="minorHAnsi" w:cstheme="minorHAnsi"/>
          <w:sz w:val="24"/>
          <w:szCs w:val="24"/>
        </w:rPr>
        <w:t xml:space="preserve"> powyżej – Zamawiający może wykonać w terminie do </w:t>
      </w:r>
      <w:r w:rsidR="00172285" w:rsidRPr="00A25D1B">
        <w:rPr>
          <w:rFonts w:asciiTheme="minorHAnsi" w:hAnsiTheme="minorHAnsi" w:cstheme="minorHAnsi"/>
          <w:sz w:val="24"/>
          <w:szCs w:val="24"/>
        </w:rPr>
        <w:t>6</w:t>
      </w:r>
      <w:r w:rsidRPr="00A25D1B">
        <w:rPr>
          <w:rFonts w:asciiTheme="minorHAnsi" w:hAnsiTheme="minorHAnsi" w:cstheme="minorHAnsi"/>
          <w:sz w:val="24"/>
          <w:szCs w:val="24"/>
        </w:rPr>
        <w:t>0 dni od powzięcia wiadomości o</w:t>
      </w:r>
      <w:r w:rsidR="00172285" w:rsidRPr="00A25D1B">
        <w:rPr>
          <w:rFonts w:asciiTheme="minorHAnsi" w:hAnsiTheme="minorHAnsi" w:cstheme="minorHAnsi"/>
          <w:sz w:val="24"/>
          <w:szCs w:val="24"/>
        </w:rPr>
        <w:t> </w:t>
      </w:r>
      <w:r w:rsidRPr="00A25D1B">
        <w:rPr>
          <w:rFonts w:asciiTheme="minorHAnsi" w:hAnsiTheme="minorHAnsi" w:cstheme="minorHAnsi"/>
          <w:sz w:val="24"/>
          <w:szCs w:val="24"/>
        </w:rPr>
        <w:t xml:space="preserve">okoliczności uprawniającej do odstąpienia od umowy wskazanej w ust. </w:t>
      </w:r>
      <w:r w:rsidR="0022374C" w:rsidRPr="00A25D1B">
        <w:rPr>
          <w:rFonts w:asciiTheme="minorHAnsi" w:hAnsiTheme="minorHAnsi" w:cstheme="minorHAnsi"/>
          <w:sz w:val="24"/>
          <w:szCs w:val="24"/>
        </w:rPr>
        <w:t>1</w:t>
      </w:r>
      <w:r w:rsidR="000C7519" w:rsidRPr="00A25D1B">
        <w:rPr>
          <w:rFonts w:asciiTheme="minorHAnsi" w:hAnsiTheme="minorHAnsi" w:cstheme="minorHAnsi"/>
          <w:sz w:val="24"/>
          <w:szCs w:val="24"/>
        </w:rPr>
        <w:t xml:space="preserve"> i 2</w:t>
      </w:r>
      <w:r w:rsidRPr="00A25D1B">
        <w:rPr>
          <w:rFonts w:asciiTheme="minorHAnsi" w:hAnsiTheme="minorHAnsi" w:cstheme="minorHAnsi"/>
          <w:sz w:val="24"/>
          <w:szCs w:val="24"/>
        </w:rPr>
        <w:t xml:space="preserve"> powyżej.</w:t>
      </w:r>
    </w:p>
    <w:p w:rsidR="007E112E" w:rsidRPr="00A25D1B" w:rsidRDefault="007E112E" w:rsidP="00BF45E8">
      <w:pPr>
        <w:numPr>
          <w:ilvl w:val="0"/>
          <w:numId w:val="17"/>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 xml:space="preserve">Niezależenie od </w:t>
      </w:r>
      <w:r w:rsidR="00172285" w:rsidRPr="00A25D1B">
        <w:rPr>
          <w:rFonts w:asciiTheme="minorHAnsi" w:hAnsiTheme="minorHAnsi" w:cstheme="minorHAnsi"/>
          <w:sz w:val="24"/>
          <w:szCs w:val="24"/>
        </w:rPr>
        <w:t xml:space="preserve">postanowień ustępów poprzedzających </w:t>
      </w:r>
      <w:r w:rsidRPr="00A25D1B">
        <w:rPr>
          <w:rFonts w:asciiTheme="minorHAnsi" w:hAnsiTheme="minorHAnsi" w:cstheme="minorHAnsi"/>
          <w:sz w:val="24"/>
          <w:szCs w:val="24"/>
        </w:rPr>
        <w:t xml:space="preserve">– Strony uprawnione są od </w:t>
      </w:r>
      <w:r w:rsidR="00172285" w:rsidRPr="00A25D1B">
        <w:rPr>
          <w:rFonts w:asciiTheme="minorHAnsi" w:hAnsiTheme="minorHAnsi" w:cstheme="minorHAnsi"/>
          <w:sz w:val="24"/>
          <w:szCs w:val="24"/>
        </w:rPr>
        <w:t>u</w:t>
      </w:r>
      <w:r w:rsidRPr="00A25D1B">
        <w:rPr>
          <w:rFonts w:asciiTheme="minorHAnsi" w:hAnsiTheme="minorHAnsi" w:cstheme="minorHAnsi"/>
          <w:sz w:val="24"/>
          <w:szCs w:val="24"/>
        </w:rPr>
        <w:t>mowy odstąpić na zasadach określonych przepisami K</w:t>
      </w:r>
      <w:r w:rsidR="00172285" w:rsidRPr="00A25D1B">
        <w:rPr>
          <w:rFonts w:asciiTheme="minorHAnsi" w:hAnsiTheme="minorHAnsi" w:cstheme="minorHAnsi"/>
          <w:sz w:val="24"/>
          <w:szCs w:val="24"/>
        </w:rPr>
        <w:t>.c</w:t>
      </w:r>
      <w:r w:rsidRPr="00A25D1B">
        <w:rPr>
          <w:rFonts w:asciiTheme="minorHAnsi" w:hAnsiTheme="minorHAnsi" w:cstheme="minorHAnsi"/>
          <w:sz w:val="24"/>
          <w:szCs w:val="24"/>
        </w:rPr>
        <w:t>.</w:t>
      </w:r>
    </w:p>
    <w:p w:rsidR="007E112E" w:rsidRPr="00A25D1B" w:rsidRDefault="007E112E" w:rsidP="00BF45E8">
      <w:pPr>
        <w:numPr>
          <w:ilvl w:val="0"/>
          <w:numId w:val="17"/>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 xml:space="preserve">Strony dopuszczają możliwość odstąpienia od </w:t>
      </w:r>
      <w:r w:rsidR="00172285" w:rsidRPr="00A25D1B">
        <w:rPr>
          <w:rFonts w:asciiTheme="minorHAnsi" w:hAnsiTheme="minorHAnsi" w:cstheme="minorHAnsi"/>
          <w:sz w:val="24"/>
          <w:szCs w:val="24"/>
        </w:rPr>
        <w:t>u</w:t>
      </w:r>
      <w:r w:rsidRPr="00A25D1B">
        <w:rPr>
          <w:rFonts w:asciiTheme="minorHAnsi" w:hAnsiTheme="minorHAnsi" w:cstheme="minorHAnsi"/>
          <w:sz w:val="24"/>
          <w:szCs w:val="24"/>
        </w:rPr>
        <w:t>mowy w części, w zakresie całej reszty niespełnionego świadczenia (ex nunc).</w:t>
      </w:r>
    </w:p>
    <w:p w:rsidR="007E112E" w:rsidRPr="00A25D1B" w:rsidRDefault="007E112E" w:rsidP="00BF45E8">
      <w:pPr>
        <w:numPr>
          <w:ilvl w:val="0"/>
          <w:numId w:val="17"/>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 xml:space="preserve">Odstąpienie od Umowy powinno nastąpić w formie pisemnej pod rygorem nieważności i powinno zawierać uzasadnienie. </w:t>
      </w:r>
    </w:p>
    <w:p w:rsidR="00E73C30" w:rsidRDefault="007E112E" w:rsidP="00BF45E8">
      <w:pPr>
        <w:numPr>
          <w:ilvl w:val="0"/>
          <w:numId w:val="17"/>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 xml:space="preserve">W wypadku odstąpienia od </w:t>
      </w:r>
      <w:r w:rsidR="00172285" w:rsidRPr="00A25D1B">
        <w:rPr>
          <w:rFonts w:asciiTheme="minorHAnsi" w:hAnsiTheme="minorHAnsi" w:cstheme="minorHAnsi"/>
          <w:sz w:val="24"/>
          <w:szCs w:val="24"/>
        </w:rPr>
        <w:t>u</w:t>
      </w:r>
      <w:r w:rsidRPr="00A25D1B">
        <w:rPr>
          <w:rFonts w:asciiTheme="minorHAnsi" w:hAnsiTheme="minorHAnsi" w:cstheme="minorHAnsi"/>
          <w:sz w:val="24"/>
          <w:szCs w:val="24"/>
        </w:rPr>
        <w:t>mowy Wykonawcę oraz Zamawiającego obciążają następujące obowiązki szczegółowe:</w:t>
      </w:r>
    </w:p>
    <w:p w:rsidR="00E73C30" w:rsidRDefault="007E112E" w:rsidP="00BF45E8">
      <w:pPr>
        <w:numPr>
          <w:ilvl w:val="1"/>
          <w:numId w:val="17"/>
        </w:numPr>
        <w:spacing w:line="276" w:lineRule="auto"/>
        <w:jc w:val="both"/>
        <w:rPr>
          <w:rFonts w:asciiTheme="minorHAnsi" w:hAnsiTheme="minorHAnsi" w:cstheme="minorHAnsi"/>
          <w:sz w:val="24"/>
          <w:szCs w:val="24"/>
        </w:rPr>
      </w:pPr>
      <w:r w:rsidRPr="00E73C30">
        <w:rPr>
          <w:rFonts w:asciiTheme="minorHAnsi" w:hAnsiTheme="minorHAnsi" w:cstheme="minorHAnsi"/>
          <w:sz w:val="24"/>
          <w:szCs w:val="24"/>
        </w:rPr>
        <w:t xml:space="preserve">W przypadku odstąpienia od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mowy w terminie 3</w:t>
      </w:r>
      <w:r w:rsidR="009E480A" w:rsidRPr="00E73C30">
        <w:rPr>
          <w:rFonts w:asciiTheme="minorHAnsi" w:hAnsiTheme="minorHAnsi" w:cstheme="minorHAnsi"/>
          <w:sz w:val="24"/>
          <w:szCs w:val="24"/>
        </w:rPr>
        <w:t xml:space="preserve"> (trzech)</w:t>
      </w:r>
      <w:r w:rsidRPr="00E73C30">
        <w:rPr>
          <w:rFonts w:asciiTheme="minorHAnsi" w:hAnsiTheme="minorHAnsi" w:cstheme="minorHAnsi"/>
          <w:sz w:val="24"/>
          <w:szCs w:val="24"/>
        </w:rPr>
        <w:t xml:space="preserve"> dni od dnia odstąpienia od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 xml:space="preserve">mowy, zostaną rozpoczęte czynności inwentaryzacji robót/prac w toku według stanu na dzień odstąpienia. Inwentaryzację przeprowadza komisja powołana przez </w:t>
      </w:r>
      <w:r w:rsidRPr="00E73C30">
        <w:rPr>
          <w:rFonts w:asciiTheme="minorHAnsi" w:hAnsiTheme="minorHAnsi" w:cstheme="minorHAnsi"/>
          <w:sz w:val="24"/>
          <w:szCs w:val="24"/>
        </w:rPr>
        <w:lastRenderedPageBreak/>
        <w:t>Zamawiającego przy udziale Wykonawcy. W protokole inwentaryzacji strony przedłożą zestawienie swoich roszczeń. Protokół będzie zawierał wyliczenie ilości i</w:t>
      </w:r>
      <w:r w:rsidR="00B62C55" w:rsidRPr="00E73C30">
        <w:rPr>
          <w:rFonts w:asciiTheme="minorHAnsi" w:hAnsiTheme="minorHAnsi" w:cstheme="minorHAnsi"/>
          <w:sz w:val="24"/>
          <w:szCs w:val="24"/>
        </w:rPr>
        <w:t> </w:t>
      </w:r>
      <w:r w:rsidRPr="00E73C30">
        <w:rPr>
          <w:rFonts w:asciiTheme="minorHAnsi" w:hAnsiTheme="minorHAnsi" w:cstheme="minorHAnsi"/>
          <w:sz w:val="24"/>
          <w:szCs w:val="24"/>
        </w:rPr>
        <w:t>wartości wykonanych robót. Inwentaryzacja ilościowa będzie przebiegać przy użyciu kart obmiarowych i przez faktyczne mierzenie robót w naturze. Ceny jednostkowe robót będą przyjęte w następujący sposób: dla robót podstawowych podlegających inwentaryzacji</w:t>
      </w:r>
      <w:r w:rsidR="00E73C30">
        <w:rPr>
          <w:rFonts w:asciiTheme="minorHAnsi" w:hAnsiTheme="minorHAnsi" w:cstheme="minorHAnsi"/>
          <w:sz w:val="24"/>
          <w:szCs w:val="24"/>
        </w:rPr>
        <w:t xml:space="preserve"> wykonanych przez Wykonawcę – z </w:t>
      </w:r>
      <w:r w:rsidRPr="00E73C30">
        <w:rPr>
          <w:rFonts w:asciiTheme="minorHAnsi" w:hAnsiTheme="minorHAnsi" w:cstheme="minorHAnsi"/>
          <w:sz w:val="24"/>
          <w:szCs w:val="24"/>
        </w:rPr>
        <w:t>katalogu SEKOCENBUD (Średnie ceny z rejonu prowadzenia robót) z daty złożenia oferty; dla robót dodatkowych nie wykonanych przez Wykonawcę - z katalogu SEKOCENBUD (Średnie ceny z rejonu prowadzenia robót) z daty podpisania protokołu konieczności. W przypadku gdy w</w:t>
      </w:r>
      <w:r w:rsidR="00B62C55" w:rsidRPr="00E73C30">
        <w:rPr>
          <w:rFonts w:asciiTheme="minorHAnsi" w:hAnsiTheme="minorHAnsi" w:cstheme="minorHAnsi"/>
          <w:sz w:val="24"/>
          <w:szCs w:val="24"/>
        </w:rPr>
        <w:t> </w:t>
      </w:r>
      <w:r w:rsidRPr="00E73C30">
        <w:rPr>
          <w:rFonts w:asciiTheme="minorHAnsi" w:hAnsiTheme="minorHAnsi" w:cstheme="minorHAnsi"/>
          <w:sz w:val="24"/>
          <w:szCs w:val="24"/>
        </w:rPr>
        <w:t>inwentaryzowanych robotach wystąpi wadliwość komisja inwentaryzacyjna dokona obniżenia wartości wynagrodzenia z tytułu wadliwości.</w:t>
      </w:r>
    </w:p>
    <w:p w:rsidR="00E73C30" w:rsidRDefault="007E112E" w:rsidP="00BF45E8">
      <w:pPr>
        <w:numPr>
          <w:ilvl w:val="1"/>
          <w:numId w:val="17"/>
        </w:numPr>
        <w:spacing w:line="276" w:lineRule="auto"/>
        <w:jc w:val="both"/>
        <w:rPr>
          <w:rFonts w:asciiTheme="minorHAnsi" w:hAnsiTheme="minorHAnsi" w:cstheme="minorHAnsi"/>
          <w:sz w:val="24"/>
          <w:szCs w:val="24"/>
        </w:rPr>
      </w:pPr>
      <w:r w:rsidRPr="00E73C30">
        <w:rPr>
          <w:rFonts w:asciiTheme="minorHAnsi" w:hAnsiTheme="minorHAnsi" w:cstheme="minorHAnsi"/>
          <w:sz w:val="24"/>
          <w:szCs w:val="24"/>
        </w:rPr>
        <w:t>Wykonawca zabezpieczy przerwane roboty w zakresie obustronnie uzgodnionym. W</w:t>
      </w:r>
      <w:r w:rsidR="00B62C55" w:rsidRPr="00E73C30">
        <w:rPr>
          <w:rFonts w:asciiTheme="minorHAnsi" w:hAnsiTheme="minorHAnsi" w:cstheme="minorHAnsi"/>
          <w:sz w:val="24"/>
          <w:szCs w:val="24"/>
        </w:rPr>
        <w:t> </w:t>
      </w:r>
      <w:r w:rsidRPr="00E73C30">
        <w:rPr>
          <w:rFonts w:asciiTheme="minorHAnsi" w:hAnsiTheme="minorHAnsi" w:cstheme="minorHAnsi"/>
          <w:sz w:val="24"/>
          <w:szCs w:val="24"/>
        </w:rPr>
        <w:t>ramach zabezpieczenia zostaną między innymi: trwale wygrodzone miejsca robót, zasłonięte i zabezpieczone otwory, zabezpieczone i oznaczone wystające element. Zabezpieczenie ma ochronić obiekt przed niszczeniem w przypadku deszczu i przed dostępem osób postronnych.</w:t>
      </w:r>
    </w:p>
    <w:p w:rsidR="00E73C30" w:rsidRDefault="007E112E" w:rsidP="00BF45E8">
      <w:pPr>
        <w:numPr>
          <w:ilvl w:val="1"/>
          <w:numId w:val="17"/>
        </w:numPr>
        <w:spacing w:line="276" w:lineRule="auto"/>
        <w:jc w:val="both"/>
        <w:rPr>
          <w:rFonts w:asciiTheme="minorHAnsi" w:hAnsiTheme="minorHAnsi" w:cstheme="minorHAnsi"/>
          <w:sz w:val="24"/>
          <w:szCs w:val="24"/>
        </w:rPr>
      </w:pPr>
      <w:r w:rsidRPr="00E73C30">
        <w:rPr>
          <w:rFonts w:asciiTheme="minorHAnsi" w:hAnsiTheme="minorHAnsi" w:cstheme="minorHAnsi"/>
          <w:sz w:val="24"/>
          <w:szCs w:val="24"/>
        </w:rPr>
        <w:t>Wykonawca zgłosi do dokonania przez Zamawiającego odbioru robót przerwanych oraz robót zabezpieczających. Wykonawca niezwłocznie, najpóźniej w terminie 5</w:t>
      </w:r>
      <w:r w:rsidR="009E480A" w:rsidRPr="00E73C30">
        <w:rPr>
          <w:rFonts w:asciiTheme="minorHAnsi" w:hAnsiTheme="minorHAnsi" w:cstheme="minorHAnsi"/>
          <w:sz w:val="24"/>
          <w:szCs w:val="24"/>
        </w:rPr>
        <w:t xml:space="preserve"> </w:t>
      </w:r>
      <w:r w:rsidRPr="00E73C30">
        <w:rPr>
          <w:rFonts w:asciiTheme="minorHAnsi" w:hAnsiTheme="minorHAnsi" w:cstheme="minorHAnsi"/>
          <w:sz w:val="24"/>
          <w:szCs w:val="24"/>
        </w:rPr>
        <w:t>dni licząc od dnia rozpoczęcia inwentaryzacji, usunie z Placu Budowy urządzenia, materiały oraz sprzęt przez niego dostarczone, nie stanowiące własności Zamawiającego.</w:t>
      </w:r>
    </w:p>
    <w:p w:rsidR="007E112E" w:rsidRPr="00E73C30" w:rsidRDefault="007E112E" w:rsidP="00BF45E8">
      <w:pPr>
        <w:numPr>
          <w:ilvl w:val="1"/>
          <w:numId w:val="17"/>
        </w:numPr>
        <w:spacing w:line="276" w:lineRule="auto"/>
        <w:jc w:val="both"/>
        <w:rPr>
          <w:rFonts w:asciiTheme="minorHAnsi" w:hAnsiTheme="minorHAnsi" w:cstheme="minorHAnsi"/>
          <w:sz w:val="24"/>
          <w:szCs w:val="24"/>
        </w:rPr>
      </w:pPr>
      <w:r w:rsidRPr="00E73C30">
        <w:rPr>
          <w:rFonts w:asciiTheme="minorHAnsi" w:hAnsiTheme="minorHAnsi" w:cstheme="minorHAnsi"/>
          <w:sz w:val="24"/>
          <w:szCs w:val="24"/>
        </w:rPr>
        <w:t>Wykonawca i Podwykonawcy mają obowiązek uczestniczyć w czynnościach inwentaryzacji. Brak udziału przedstawicieli Wykonawcy i Podwykonawców w</w:t>
      </w:r>
      <w:r w:rsidR="00B62C55" w:rsidRPr="00E73C30">
        <w:rPr>
          <w:rFonts w:asciiTheme="minorHAnsi" w:hAnsiTheme="minorHAnsi" w:cstheme="minorHAnsi"/>
          <w:sz w:val="24"/>
          <w:szCs w:val="24"/>
        </w:rPr>
        <w:t> </w:t>
      </w:r>
      <w:r w:rsidRPr="00E73C30">
        <w:rPr>
          <w:rFonts w:asciiTheme="minorHAnsi" w:hAnsiTheme="minorHAnsi" w:cstheme="minorHAnsi"/>
          <w:sz w:val="24"/>
          <w:szCs w:val="24"/>
        </w:rPr>
        <w:t>pracach Komisji inwentaryzacyjnej robót nie wstrzymuje jej działań, a</w:t>
      </w:r>
      <w:r w:rsidR="00B62C55" w:rsidRPr="00E73C30">
        <w:rPr>
          <w:rFonts w:asciiTheme="minorHAnsi" w:hAnsiTheme="minorHAnsi" w:cstheme="minorHAnsi"/>
          <w:sz w:val="24"/>
          <w:szCs w:val="24"/>
        </w:rPr>
        <w:t> </w:t>
      </w:r>
      <w:r w:rsidRPr="00E73C30">
        <w:rPr>
          <w:rFonts w:asciiTheme="minorHAnsi" w:hAnsiTheme="minorHAnsi" w:cstheme="minorHAnsi"/>
          <w:sz w:val="24"/>
          <w:szCs w:val="24"/>
        </w:rPr>
        <w:t>przeprowadzone czynności inwentaryzacji robót i sporządzone przez Komisję dokumenty w czasie prowadzonych czynności (mimo braku podpisu przedstawicieli Wykonawcy i Podwykonawców) są wiążące dla Wykonawcy i dla Podwykonawców.</w:t>
      </w:r>
    </w:p>
    <w:p w:rsidR="00172285" w:rsidRPr="000465F8" w:rsidRDefault="007E112E" w:rsidP="000465F8">
      <w:pPr>
        <w:pStyle w:val="Nagwek1"/>
        <w:spacing w:before="240" w:after="120"/>
        <w:jc w:val="center"/>
        <w:rPr>
          <w:rFonts w:asciiTheme="minorHAnsi" w:hAnsiTheme="minorHAnsi" w:cstheme="minorHAnsi"/>
          <w:color w:val="000000" w:themeColor="text1"/>
        </w:rPr>
      </w:pPr>
      <w:r w:rsidRPr="000465F8">
        <w:rPr>
          <w:rFonts w:asciiTheme="minorHAnsi" w:hAnsiTheme="minorHAnsi" w:cstheme="minorHAnsi"/>
          <w:color w:val="000000" w:themeColor="text1"/>
        </w:rPr>
        <w:t xml:space="preserve">§ </w:t>
      </w:r>
      <w:r w:rsidR="00A32CF1" w:rsidRPr="000465F8">
        <w:rPr>
          <w:rFonts w:asciiTheme="minorHAnsi" w:hAnsiTheme="minorHAnsi" w:cstheme="minorHAnsi"/>
          <w:color w:val="000000" w:themeColor="text1"/>
        </w:rPr>
        <w:t>1</w:t>
      </w:r>
      <w:r w:rsidR="00172285" w:rsidRPr="000465F8">
        <w:rPr>
          <w:rFonts w:asciiTheme="minorHAnsi" w:hAnsiTheme="minorHAnsi" w:cstheme="minorHAnsi"/>
          <w:color w:val="000000" w:themeColor="text1"/>
        </w:rPr>
        <w:t>7</w:t>
      </w:r>
    </w:p>
    <w:p w:rsidR="007E112E" w:rsidRPr="000465F8" w:rsidRDefault="007E112E" w:rsidP="000465F8">
      <w:pPr>
        <w:pStyle w:val="Nagwek1"/>
        <w:spacing w:before="120" w:after="120"/>
        <w:jc w:val="center"/>
        <w:rPr>
          <w:rFonts w:asciiTheme="minorHAnsi" w:hAnsiTheme="minorHAnsi" w:cstheme="minorHAnsi"/>
          <w:color w:val="000000" w:themeColor="text1"/>
          <w:sz w:val="24"/>
        </w:rPr>
      </w:pPr>
      <w:r w:rsidRPr="000465F8">
        <w:rPr>
          <w:rFonts w:asciiTheme="minorHAnsi" w:hAnsiTheme="minorHAnsi" w:cstheme="minorHAnsi"/>
          <w:color w:val="000000" w:themeColor="text1"/>
          <w:sz w:val="24"/>
        </w:rPr>
        <w:t>ZMIANY UMOW</w:t>
      </w:r>
      <w:r w:rsidR="00511F82" w:rsidRPr="000465F8">
        <w:rPr>
          <w:rFonts w:asciiTheme="minorHAnsi" w:hAnsiTheme="minorHAnsi" w:cstheme="minorHAnsi"/>
          <w:color w:val="000000" w:themeColor="text1"/>
          <w:sz w:val="24"/>
        </w:rPr>
        <w:t>Y</w:t>
      </w:r>
    </w:p>
    <w:p w:rsidR="00E73C30" w:rsidRDefault="007E112E" w:rsidP="00BF45E8">
      <w:pPr>
        <w:pStyle w:val="Normalnywcity"/>
        <w:numPr>
          <w:ilvl w:val="0"/>
          <w:numId w:val="2"/>
        </w:numPr>
        <w:spacing w:line="276" w:lineRule="auto"/>
        <w:rPr>
          <w:rFonts w:asciiTheme="minorHAnsi" w:hAnsiTheme="minorHAnsi" w:cstheme="minorHAnsi"/>
          <w:sz w:val="24"/>
          <w:szCs w:val="24"/>
        </w:rPr>
      </w:pPr>
      <w:r w:rsidRPr="00A25D1B">
        <w:rPr>
          <w:rFonts w:asciiTheme="minorHAnsi" w:hAnsiTheme="minorHAnsi" w:cstheme="minorHAnsi"/>
          <w:sz w:val="24"/>
          <w:szCs w:val="24"/>
        </w:rPr>
        <w:t>Dopuszcza się zmiany Umowy w stosunku do treści oferty, na podstawie której dokonano wyboru Wykonawcy w zakresie terminu wykonania Przedmiotu umowy, o którym mowa w § </w:t>
      </w:r>
      <w:r w:rsidR="00B62C55" w:rsidRPr="00A25D1B">
        <w:rPr>
          <w:rFonts w:asciiTheme="minorHAnsi" w:hAnsiTheme="minorHAnsi" w:cstheme="minorHAnsi"/>
          <w:sz w:val="24"/>
          <w:szCs w:val="24"/>
        </w:rPr>
        <w:t>2</w:t>
      </w:r>
      <w:r w:rsidRPr="00A25D1B">
        <w:rPr>
          <w:rFonts w:asciiTheme="minorHAnsi" w:hAnsiTheme="minorHAnsi" w:cstheme="minorHAnsi"/>
          <w:sz w:val="24"/>
          <w:szCs w:val="24"/>
        </w:rPr>
        <w:t xml:space="preserve"> </w:t>
      </w:r>
      <w:r w:rsidR="00B62C55" w:rsidRPr="00A25D1B">
        <w:rPr>
          <w:rFonts w:asciiTheme="minorHAnsi" w:hAnsiTheme="minorHAnsi" w:cstheme="minorHAnsi"/>
          <w:sz w:val="24"/>
          <w:szCs w:val="24"/>
        </w:rPr>
        <w:t>u</w:t>
      </w:r>
      <w:r w:rsidRPr="00A25D1B">
        <w:rPr>
          <w:rFonts w:asciiTheme="minorHAnsi" w:hAnsiTheme="minorHAnsi" w:cstheme="minorHAnsi"/>
          <w:sz w:val="24"/>
          <w:szCs w:val="24"/>
        </w:rPr>
        <w:t>mowy poprzez ich wydłużenie zgodnie z warunkami określonymi w pkt 1</w:t>
      </w:r>
      <w:r w:rsidR="00E73C30">
        <w:rPr>
          <w:rFonts w:asciiTheme="minorHAnsi" w:hAnsiTheme="minorHAnsi" w:cstheme="minorHAnsi"/>
          <w:sz w:val="24"/>
          <w:szCs w:val="24"/>
        </w:rPr>
        <w:t>.1.</w:t>
      </w:r>
      <w:r w:rsidRPr="00A25D1B">
        <w:rPr>
          <w:rFonts w:asciiTheme="minorHAnsi" w:hAnsiTheme="minorHAnsi" w:cstheme="minorHAnsi"/>
          <w:sz w:val="24"/>
          <w:szCs w:val="24"/>
        </w:rPr>
        <w:t xml:space="preserve"> </w:t>
      </w:r>
      <w:r w:rsidR="00E73C30">
        <w:rPr>
          <w:rFonts w:asciiTheme="minorHAnsi" w:hAnsiTheme="minorHAnsi" w:cstheme="minorHAnsi"/>
          <w:sz w:val="24"/>
          <w:szCs w:val="24"/>
        </w:rPr>
        <w:t>–</w:t>
      </w:r>
      <w:r w:rsidRPr="00A25D1B">
        <w:rPr>
          <w:rFonts w:asciiTheme="minorHAnsi" w:hAnsiTheme="minorHAnsi" w:cstheme="minorHAnsi"/>
          <w:sz w:val="24"/>
          <w:szCs w:val="24"/>
        </w:rPr>
        <w:t xml:space="preserve"> </w:t>
      </w:r>
      <w:r w:rsidR="00E73C30">
        <w:rPr>
          <w:rFonts w:asciiTheme="minorHAnsi" w:hAnsiTheme="minorHAnsi" w:cstheme="minorHAnsi"/>
          <w:sz w:val="24"/>
          <w:szCs w:val="24"/>
        </w:rPr>
        <w:t>1.</w:t>
      </w:r>
      <w:r w:rsidRPr="00A25D1B">
        <w:rPr>
          <w:rFonts w:asciiTheme="minorHAnsi" w:hAnsiTheme="minorHAnsi" w:cstheme="minorHAnsi"/>
          <w:sz w:val="24"/>
          <w:szCs w:val="24"/>
        </w:rPr>
        <w:t>1</w:t>
      </w:r>
      <w:r w:rsidR="000C7519" w:rsidRPr="00A25D1B">
        <w:rPr>
          <w:rFonts w:asciiTheme="minorHAnsi" w:hAnsiTheme="minorHAnsi" w:cstheme="minorHAnsi"/>
          <w:sz w:val="24"/>
          <w:szCs w:val="24"/>
        </w:rPr>
        <w:t>2</w:t>
      </w:r>
      <w:r w:rsidR="00E73C30">
        <w:rPr>
          <w:rFonts w:asciiTheme="minorHAnsi" w:hAnsiTheme="minorHAnsi" w:cstheme="minorHAnsi"/>
          <w:sz w:val="24"/>
          <w:szCs w:val="24"/>
        </w:rPr>
        <w:t>.</w:t>
      </w:r>
      <w:r w:rsidRPr="00A25D1B">
        <w:rPr>
          <w:rFonts w:asciiTheme="minorHAnsi" w:hAnsiTheme="minorHAnsi" w:cstheme="minorHAnsi"/>
          <w:sz w:val="24"/>
          <w:szCs w:val="24"/>
        </w:rPr>
        <w:t xml:space="preserve"> poniżej:</w:t>
      </w:r>
    </w:p>
    <w:p w:rsidR="00E73C30" w:rsidRDefault="007E112E"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t xml:space="preserve">W przypadku zaistnienia </w:t>
      </w:r>
      <w:r w:rsidR="000C7519" w:rsidRPr="00E73C30">
        <w:rPr>
          <w:rFonts w:asciiTheme="minorHAnsi" w:hAnsiTheme="minorHAnsi" w:cstheme="minorHAnsi"/>
          <w:sz w:val="24"/>
          <w:szCs w:val="24"/>
        </w:rPr>
        <w:t>n</w:t>
      </w:r>
      <w:r w:rsidRPr="00E73C30">
        <w:rPr>
          <w:rFonts w:asciiTheme="minorHAnsi" w:hAnsiTheme="minorHAnsi" w:cstheme="minorHAnsi"/>
          <w:sz w:val="24"/>
          <w:szCs w:val="24"/>
        </w:rPr>
        <w:t xml:space="preserve">adzwyczajnych </w:t>
      </w:r>
      <w:r w:rsidR="000C7519" w:rsidRPr="00E73C30">
        <w:rPr>
          <w:rFonts w:asciiTheme="minorHAnsi" w:hAnsiTheme="minorHAnsi" w:cstheme="minorHAnsi"/>
          <w:sz w:val="24"/>
          <w:szCs w:val="24"/>
        </w:rPr>
        <w:t>n</w:t>
      </w:r>
      <w:r w:rsidRPr="00E73C30">
        <w:rPr>
          <w:rFonts w:asciiTheme="minorHAnsi" w:hAnsiTheme="minorHAnsi" w:cstheme="minorHAnsi"/>
          <w:sz w:val="24"/>
          <w:szCs w:val="24"/>
        </w:rPr>
        <w:t xml:space="preserve">iekorzystnych </w:t>
      </w:r>
      <w:r w:rsidR="000C7519" w:rsidRPr="00E73C30">
        <w:rPr>
          <w:rFonts w:asciiTheme="minorHAnsi" w:hAnsiTheme="minorHAnsi" w:cstheme="minorHAnsi"/>
          <w:sz w:val="24"/>
          <w:szCs w:val="24"/>
        </w:rPr>
        <w:t>w</w:t>
      </w:r>
      <w:r w:rsidRPr="00E73C30">
        <w:rPr>
          <w:rFonts w:asciiTheme="minorHAnsi" w:hAnsiTheme="minorHAnsi" w:cstheme="minorHAnsi"/>
          <w:sz w:val="24"/>
          <w:szCs w:val="24"/>
        </w:rPr>
        <w:t xml:space="preserve">arunków </w:t>
      </w:r>
      <w:r w:rsidR="000C7519" w:rsidRPr="00E73C30">
        <w:rPr>
          <w:rFonts w:asciiTheme="minorHAnsi" w:hAnsiTheme="minorHAnsi" w:cstheme="minorHAnsi"/>
          <w:sz w:val="24"/>
          <w:szCs w:val="24"/>
        </w:rPr>
        <w:t>a</w:t>
      </w:r>
      <w:r w:rsidRPr="00E73C30">
        <w:rPr>
          <w:rFonts w:asciiTheme="minorHAnsi" w:hAnsiTheme="minorHAnsi" w:cstheme="minorHAnsi"/>
          <w:sz w:val="24"/>
          <w:szCs w:val="24"/>
        </w:rPr>
        <w:t>tmosferycznych, pod</w:t>
      </w:r>
      <w:r w:rsidR="00B62C55" w:rsidRPr="00E73C30">
        <w:rPr>
          <w:rFonts w:asciiTheme="minorHAnsi" w:hAnsiTheme="minorHAnsi" w:cstheme="minorHAnsi"/>
          <w:sz w:val="24"/>
          <w:szCs w:val="24"/>
        </w:rPr>
        <w:t xml:space="preserve"> </w:t>
      </w:r>
      <w:r w:rsidRPr="00E73C30">
        <w:rPr>
          <w:rFonts w:asciiTheme="minorHAnsi" w:hAnsiTheme="minorHAnsi" w:cstheme="minorHAnsi"/>
          <w:sz w:val="24"/>
          <w:szCs w:val="24"/>
        </w:rPr>
        <w:t xml:space="preserve">warunkiem, że konieczność wykonywania robót w okresie wystąpienia </w:t>
      </w:r>
      <w:r w:rsidR="000C7519" w:rsidRPr="00E73C30">
        <w:rPr>
          <w:rFonts w:asciiTheme="minorHAnsi" w:hAnsiTheme="minorHAnsi" w:cstheme="minorHAnsi"/>
          <w:sz w:val="24"/>
          <w:szCs w:val="24"/>
        </w:rPr>
        <w:t>n</w:t>
      </w:r>
      <w:r w:rsidRPr="00E73C30">
        <w:rPr>
          <w:rFonts w:asciiTheme="minorHAnsi" w:hAnsiTheme="minorHAnsi" w:cstheme="minorHAnsi"/>
          <w:sz w:val="24"/>
          <w:szCs w:val="24"/>
        </w:rPr>
        <w:t xml:space="preserve">adzwyczajnych </w:t>
      </w:r>
      <w:r w:rsidR="000C7519" w:rsidRPr="00E73C30">
        <w:rPr>
          <w:rFonts w:asciiTheme="minorHAnsi" w:hAnsiTheme="minorHAnsi" w:cstheme="minorHAnsi"/>
          <w:sz w:val="24"/>
          <w:szCs w:val="24"/>
        </w:rPr>
        <w:t>n</w:t>
      </w:r>
      <w:r w:rsidRPr="00E73C30">
        <w:rPr>
          <w:rFonts w:asciiTheme="minorHAnsi" w:hAnsiTheme="minorHAnsi" w:cstheme="minorHAnsi"/>
          <w:sz w:val="24"/>
          <w:szCs w:val="24"/>
        </w:rPr>
        <w:t xml:space="preserve">iekorzystnych </w:t>
      </w:r>
      <w:r w:rsidR="000C7519" w:rsidRPr="00E73C30">
        <w:rPr>
          <w:rFonts w:asciiTheme="minorHAnsi" w:hAnsiTheme="minorHAnsi" w:cstheme="minorHAnsi"/>
          <w:sz w:val="24"/>
          <w:szCs w:val="24"/>
        </w:rPr>
        <w:t>w</w:t>
      </w:r>
      <w:r w:rsidRPr="00E73C30">
        <w:rPr>
          <w:rFonts w:asciiTheme="minorHAnsi" w:hAnsiTheme="minorHAnsi" w:cstheme="minorHAnsi"/>
          <w:sz w:val="24"/>
          <w:szCs w:val="24"/>
        </w:rPr>
        <w:t xml:space="preserve">arunków </w:t>
      </w:r>
      <w:r w:rsidR="000C7519" w:rsidRPr="00E73C30">
        <w:rPr>
          <w:rFonts w:asciiTheme="minorHAnsi" w:hAnsiTheme="minorHAnsi" w:cstheme="minorHAnsi"/>
          <w:sz w:val="24"/>
          <w:szCs w:val="24"/>
        </w:rPr>
        <w:t>a</w:t>
      </w:r>
      <w:r w:rsidRPr="00E73C30">
        <w:rPr>
          <w:rFonts w:asciiTheme="minorHAnsi" w:hAnsiTheme="minorHAnsi" w:cstheme="minorHAnsi"/>
          <w:sz w:val="24"/>
          <w:szCs w:val="24"/>
        </w:rPr>
        <w:t>tmosferycznych nie jest następstwem okoliczności, za</w:t>
      </w:r>
      <w:r w:rsidR="00B62C55" w:rsidRPr="00E73C30">
        <w:rPr>
          <w:rFonts w:asciiTheme="minorHAnsi" w:hAnsiTheme="minorHAnsi" w:cstheme="minorHAnsi"/>
          <w:sz w:val="24"/>
          <w:szCs w:val="24"/>
        </w:rPr>
        <w:t xml:space="preserve"> </w:t>
      </w:r>
      <w:r w:rsidRPr="00E73C30">
        <w:rPr>
          <w:rFonts w:asciiTheme="minorHAnsi" w:hAnsiTheme="minorHAnsi" w:cstheme="minorHAnsi"/>
          <w:sz w:val="24"/>
          <w:szCs w:val="24"/>
        </w:rPr>
        <w:t>które</w:t>
      </w:r>
      <w:r w:rsidR="00B62C55" w:rsidRPr="00E73C30">
        <w:rPr>
          <w:rFonts w:asciiTheme="minorHAnsi" w:hAnsiTheme="minorHAnsi" w:cstheme="minorHAnsi"/>
          <w:sz w:val="24"/>
          <w:szCs w:val="24"/>
        </w:rPr>
        <w:t xml:space="preserve"> </w:t>
      </w:r>
      <w:r w:rsidRPr="00E73C30">
        <w:rPr>
          <w:rFonts w:asciiTheme="minorHAnsi" w:hAnsiTheme="minorHAnsi" w:cstheme="minorHAnsi"/>
          <w:sz w:val="24"/>
          <w:szCs w:val="24"/>
        </w:rPr>
        <w:t>Wykonawca ponosi odpowiedzialność – dopuszcza się wydłużenie terminu o liczbę</w:t>
      </w:r>
      <w:r w:rsidR="00B62C55" w:rsidRPr="00E73C30">
        <w:rPr>
          <w:rFonts w:asciiTheme="minorHAnsi" w:hAnsiTheme="minorHAnsi" w:cstheme="minorHAnsi"/>
          <w:sz w:val="24"/>
          <w:szCs w:val="24"/>
        </w:rPr>
        <w:t xml:space="preserve"> </w:t>
      </w:r>
      <w:r w:rsidRPr="00E73C30">
        <w:rPr>
          <w:rFonts w:asciiTheme="minorHAnsi" w:hAnsiTheme="minorHAnsi" w:cstheme="minorHAnsi"/>
          <w:sz w:val="24"/>
          <w:szCs w:val="24"/>
        </w:rPr>
        <w:t xml:space="preserve">dni, w których z powodu zaistnienia </w:t>
      </w:r>
      <w:r w:rsidR="000C7519" w:rsidRPr="00E73C30">
        <w:rPr>
          <w:rFonts w:asciiTheme="minorHAnsi" w:hAnsiTheme="minorHAnsi" w:cstheme="minorHAnsi"/>
          <w:sz w:val="24"/>
          <w:szCs w:val="24"/>
        </w:rPr>
        <w:t>n</w:t>
      </w:r>
      <w:r w:rsidRPr="00E73C30">
        <w:rPr>
          <w:rFonts w:asciiTheme="minorHAnsi" w:hAnsiTheme="minorHAnsi" w:cstheme="minorHAnsi"/>
          <w:sz w:val="24"/>
          <w:szCs w:val="24"/>
        </w:rPr>
        <w:t xml:space="preserve">adzwyczajnych </w:t>
      </w:r>
      <w:r w:rsidR="000C7519" w:rsidRPr="00E73C30">
        <w:rPr>
          <w:rFonts w:asciiTheme="minorHAnsi" w:hAnsiTheme="minorHAnsi" w:cstheme="minorHAnsi"/>
          <w:sz w:val="24"/>
          <w:szCs w:val="24"/>
        </w:rPr>
        <w:t>n</w:t>
      </w:r>
      <w:r w:rsidRPr="00E73C30">
        <w:rPr>
          <w:rFonts w:asciiTheme="minorHAnsi" w:hAnsiTheme="minorHAnsi" w:cstheme="minorHAnsi"/>
          <w:sz w:val="24"/>
          <w:szCs w:val="24"/>
        </w:rPr>
        <w:t xml:space="preserve">iekorzystnych </w:t>
      </w:r>
      <w:r w:rsidR="000C7519" w:rsidRPr="00E73C30">
        <w:rPr>
          <w:rFonts w:asciiTheme="minorHAnsi" w:hAnsiTheme="minorHAnsi" w:cstheme="minorHAnsi"/>
          <w:sz w:val="24"/>
          <w:szCs w:val="24"/>
        </w:rPr>
        <w:t>w</w:t>
      </w:r>
      <w:r w:rsidRPr="00E73C30">
        <w:rPr>
          <w:rFonts w:asciiTheme="minorHAnsi" w:hAnsiTheme="minorHAnsi" w:cstheme="minorHAnsi"/>
          <w:sz w:val="24"/>
          <w:szCs w:val="24"/>
        </w:rPr>
        <w:t xml:space="preserve">arunków </w:t>
      </w:r>
      <w:r w:rsidR="000C7519" w:rsidRPr="00E73C30">
        <w:rPr>
          <w:rFonts w:asciiTheme="minorHAnsi" w:hAnsiTheme="minorHAnsi" w:cstheme="minorHAnsi"/>
          <w:sz w:val="24"/>
          <w:szCs w:val="24"/>
        </w:rPr>
        <w:t>a</w:t>
      </w:r>
      <w:r w:rsidRPr="00E73C30">
        <w:rPr>
          <w:rFonts w:asciiTheme="minorHAnsi" w:hAnsiTheme="minorHAnsi" w:cstheme="minorHAnsi"/>
          <w:sz w:val="24"/>
          <w:szCs w:val="24"/>
        </w:rPr>
        <w:t xml:space="preserve">tmosferycznych brak było możliwości wykonywania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mowy w sposób, który pozwoliłby na</w:t>
      </w:r>
      <w:r w:rsidR="00B62C55" w:rsidRPr="00E73C30">
        <w:rPr>
          <w:rFonts w:asciiTheme="minorHAnsi" w:hAnsiTheme="minorHAnsi" w:cstheme="minorHAnsi"/>
          <w:sz w:val="24"/>
          <w:szCs w:val="24"/>
        </w:rPr>
        <w:t xml:space="preserve"> </w:t>
      </w:r>
      <w:r w:rsidRPr="00E73C30">
        <w:rPr>
          <w:rFonts w:asciiTheme="minorHAnsi" w:hAnsiTheme="minorHAnsi" w:cstheme="minorHAnsi"/>
          <w:sz w:val="24"/>
          <w:szCs w:val="24"/>
        </w:rPr>
        <w:t xml:space="preserve">wykonanie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lastRenderedPageBreak/>
        <w:t xml:space="preserve">w terminie, o którym mowa w § </w:t>
      </w:r>
      <w:r w:rsidR="00B62C55" w:rsidRPr="00E73C30">
        <w:rPr>
          <w:rFonts w:asciiTheme="minorHAnsi" w:hAnsiTheme="minorHAnsi" w:cstheme="minorHAnsi"/>
          <w:sz w:val="24"/>
          <w:szCs w:val="24"/>
        </w:rPr>
        <w:t>2</w:t>
      </w:r>
      <w:r w:rsidRPr="00E73C30">
        <w:rPr>
          <w:rFonts w:asciiTheme="minorHAnsi" w:hAnsiTheme="minorHAnsi" w:cstheme="minorHAnsi"/>
          <w:sz w:val="24"/>
          <w:szCs w:val="24"/>
        </w:rPr>
        <w:t xml:space="preserve"> (w tym</w:t>
      </w:r>
      <w:r w:rsidR="00B62C55" w:rsidRPr="00E73C30">
        <w:rPr>
          <w:rFonts w:asciiTheme="minorHAnsi" w:hAnsiTheme="minorHAnsi" w:cstheme="minorHAnsi"/>
          <w:sz w:val="24"/>
          <w:szCs w:val="24"/>
        </w:rPr>
        <w:t xml:space="preserve"> </w:t>
      </w:r>
      <w:r w:rsidRPr="00E73C30">
        <w:rPr>
          <w:rFonts w:asciiTheme="minorHAnsi" w:hAnsiTheme="minorHAnsi" w:cstheme="minorHAnsi"/>
          <w:sz w:val="24"/>
          <w:szCs w:val="24"/>
        </w:rPr>
        <w:t>również brak było możliwości, z uwagi na technologię wykonywania robót, normy</w:t>
      </w:r>
      <w:r w:rsidR="00B62C55" w:rsidRPr="00E73C30">
        <w:rPr>
          <w:rFonts w:asciiTheme="minorHAnsi" w:hAnsiTheme="minorHAnsi" w:cstheme="minorHAnsi"/>
          <w:sz w:val="24"/>
          <w:szCs w:val="24"/>
        </w:rPr>
        <w:t xml:space="preserve"> </w:t>
      </w:r>
      <w:r w:rsidRPr="00E73C30">
        <w:rPr>
          <w:rFonts w:asciiTheme="minorHAnsi" w:hAnsiTheme="minorHAnsi" w:cstheme="minorHAnsi"/>
          <w:sz w:val="24"/>
          <w:szCs w:val="24"/>
        </w:rPr>
        <w:t>lub</w:t>
      </w:r>
      <w:r w:rsidR="00B62C55" w:rsidRPr="00E73C30">
        <w:rPr>
          <w:rFonts w:asciiTheme="minorHAnsi" w:hAnsiTheme="minorHAnsi" w:cstheme="minorHAnsi"/>
          <w:sz w:val="24"/>
          <w:szCs w:val="24"/>
        </w:rPr>
        <w:t xml:space="preserve"> </w:t>
      </w:r>
      <w:r w:rsidRPr="00E73C30">
        <w:rPr>
          <w:rFonts w:asciiTheme="minorHAnsi" w:hAnsiTheme="minorHAnsi" w:cstheme="minorHAnsi"/>
          <w:sz w:val="24"/>
          <w:szCs w:val="24"/>
        </w:rPr>
        <w:t>inne przepisy, zmiany kolejności wykonywania robót w sposób, który</w:t>
      </w:r>
      <w:r w:rsidR="00B62C55" w:rsidRPr="00E73C30">
        <w:rPr>
          <w:rFonts w:asciiTheme="minorHAnsi" w:hAnsiTheme="minorHAnsi" w:cstheme="minorHAnsi"/>
          <w:sz w:val="24"/>
          <w:szCs w:val="24"/>
        </w:rPr>
        <w:t xml:space="preserve"> </w:t>
      </w:r>
      <w:r w:rsidRPr="00E73C30">
        <w:rPr>
          <w:rFonts w:asciiTheme="minorHAnsi" w:hAnsiTheme="minorHAnsi" w:cstheme="minorHAnsi"/>
          <w:sz w:val="24"/>
          <w:szCs w:val="24"/>
        </w:rPr>
        <w:t>pozwoliłyby</w:t>
      </w:r>
      <w:r w:rsidR="00B62C55" w:rsidRPr="00E73C30">
        <w:rPr>
          <w:rFonts w:asciiTheme="minorHAnsi" w:hAnsiTheme="minorHAnsi" w:cstheme="minorHAnsi"/>
          <w:sz w:val="24"/>
          <w:szCs w:val="24"/>
        </w:rPr>
        <w:t xml:space="preserve"> </w:t>
      </w:r>
      <w:r w:rsidRPr="00E73C30">
        <w:rPr>
          <w:rFonts w:asciiTheme="minorHAnsi" w:hAnsiTheme="minorHAnsi" w:cstheme="minorHAnsi"/>
          <w:sz w:val="24"/>
          <w:szCs w:val="24"/>
        </w:rPr>
        <w:t xml:space="preserve">na terminowe wykonanie </w:t>
      </w:r>
      <w:r w:rsidR="00B62C55" w:rsidRPr="00E73C30">
        <w:rPr>
          <w:rFonts w:asciiTheme="minorHAnsi" w:hAnsiTheme="minorHAnsi" w:cstheme="minorHAnsi"/>
          <w:sz w:val="24"/>
          <w:szCs w:val="24"/>
        </w:rPr>
        <w:t>p</w:t>
      </w:r>
      <w:r w:rsidRPr="00E73C30">
        <w:rPr>
          <w:rFonts w:asciiTheme="minorHAnsi" w:hAnsiTheme="minorHAnsi" w:cstheme="minorHAnsi"/>
          <w:sz w:val="24"/>
          <w:szCs w:val="24"/>
        </w:rPr>
        <w:t>rzedmiotu umowy).</w:t>
      </w:r>
    </w:p>
    <w:p w:rsidR="00E73C30" w:rsidRDefault="007E112E"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t>W przypadku realizacji dodatkowych dostaw, usług lub robót budowlanych przez</w:t>
      </w:r>
      <w:r w:rsidR="00B62C55" w:rsidRPr="00E73C30">
        <w:rPr>
          <w:rFonts w:asciiTheme="minorHAnsi" w:hAnsiTheme="minorHAnsi" w:cstheme="minorHAnsi"/>
          <w:sz w:val="24"/>
          <w:szCs w:val="24"/>
        </w:rPr>
        <w:t xml:space="preserve"> </w:t>
      </w:r>
      <w:r w:rsidRPr="00E73C30">
        <w:rPr>
          <w:rFonts w:asciiTheme="minorHAnsi" w:hAnsiTheme="minorHAnsi" w:cstheme="minorHAnsi"/>
          <w:sz w:val="24"/>
          <w:szCs w:val="24"/>
        </w:rPr>
        <w:t xml:space="preserve">dotychczasowego Wykonawcę, o których mowa w art. </w:t>
      </w:r>
      <w:r w:rsidR="0022374C" w:rsidRPr="00E73C30">
        <w:rPr>
          <w:rFonts w:asciiTheme="minorHAnsi" w:hAnsiTheme="minorHAnsi" w:cstheme="minorHAnsi"/>
          <w:bCs/>
          <w:sz w:val="24"/>
          <w:szCs w:val="24"/>
        </w:rPr>
        <w:t xml:space="preserve">455 ust. 1 pkt 3 i 4 </w:t>
      </w:r>
      <w:r w:rsidR="00B62C55" w:rsidRPr="00E73C30">
        <w:rPr>
          <w:rFonts w:asciiTheme="minorHAnsi" w:hAnsiTheme="minorHAnsi" w:cstheme="minorHAnsi"/>
          <w:bCs/>
          <w:sz w:val="24"/>
          <w:szCs w:val="24"/>
        </w:rPr>
        <w:t xml:space="preserve">ustawy </w:t>
      </w:r>
      <w:proofErr w:type="spellStart"/>
      <w:r w:rsidR="00B62C55" w:rsidRPr="00E73C30">
        <w:rPr>
          <w:rFonts w:asciiTheme="minorHAnsi" w:hAnsiTheme="minorHAnsi" w:cstheme="minorHAnsi"/>
          <w:bCs/>
          <w:sz w:val="24"/>
          <w:szCs w:val="24"/>
        </w:rPr>
        <w:t>pzp</w:t>
      </w:r>
      <w:proofErr w:type="spellEnd"/>
      <w:r w:rsidR="0022374C" w:rsidRPr="00E73C30">
        <w:rPr>
          <w:rFonts w:asciiTheme="minorHAnsi" w:hAnsiTheme="minorHAnsi" w:cstheme="minorHAnsi"/>
          <w:sz w:val="24"/>
          <w:szCs w:val="24"/>
        </w:rPr>
        <w:t xml:space="preserve"> </w:t>
      </w:r>
      <w:r w:rsidRPr="00E73C30">
        <w:rPr>
          <w:rFonts w:asciiTheme="minorHAnsi" w:hAnsiTheme="minorHAnsi" w:cstheme="minorHAnsi"/>
          <w:sz w:val="24"/>
          <w:szCs w:val="24"/>
        </w:rPr>
        <w:t>–  dopuszcza się wydłużeni</w:t>
      </w:r>
      <w:r w:rsidR="00B62C55" w:rsidRPr="00E73C30">
        <w:rPr>
          <w:rFonts w:asciiTheme="minorHAnsi" w:hAnsiTheme="minorHAnsi" w:cstheme="minorHAnsi"/>
          <w:sz w:val="24"/>
          <w:szCs w:val="24"/>
        </w:rPr>
        <w:t>e</w:t>
      </w:r>
      <w:r w:rsidRPr="00E73C30">
        <w:rPr>
          <w:rFonts w:asciiTheme="minorHAnsi" w:hAnsiTheme="minorHAnsi" w:cstheme="minorHAnsi"/>
          <w:sz w:val="24"/>
          <w:szCs w:val="24"/>
        </w:rPr>
        <w:t xml:space="preserve"> </w:t>
      </w:r>
      <w:r w:rsidR="00B62C55" w:rsidRPr="00E73C30">
        <w:rPr>
          <w:rFonts w:asciiTheme="minorHAnsi" w:hAnsiTheme="minorHAnsi" w:cstheme="minorHAnsi"/>
          <w:sz w:val="24"/>
          <w:szCs w:val="24"/>
        </w:rPr>
        <w:t>t</w:t>
      </w:r>
      <w:r w:rsidRPr="00E73C30">
        <w:rPr>
          <w:rFonts w:asciiTheme="minorHAnsi" w:hAnsiTheme="minorHAnsi" w:cstheme="minorHAnsi"/>
          <w:sz w:val="24"/>
          <w:szCs w:val="24"/>
        </w:rPr>
        <w:t xml:space="preserve">erminu wykonania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o liczbę dni, w których</w:t>
      </w:r>
      <w:r w:rsidR="00B62C55" w:rsidRPr="00E73C30">
        <w:rPr>
          <w:rFonts w:asciiTheme="minorHAnsi" w:hAnsiTheme="minorHAnsi" w:cstheme="minorHAnsi"/>
          <w:sz w:val="24"/>
          <w:szCs w:val="24"/>
        </w:rPr>
        <w:t xml:space="preserve"> </w:t>
      </w:r>
      <w:r w:rsidRPr="00E73C30">
        <w:rPr>
          <w:rFonts w:asciiTheme="minorHAnsi" w:hAnsiTheme="minorHAnsi" w:cstheme="minorHAnsi"/>
          <w:sz w:val="24"/>
          <w:szCs w:val="24"/>
        </w:rPr>
        <w:t xml:space="preserve">z powodu realizacji dodatkowych dostaw, usług lub robót budowlanych brak było możliwości wykonywania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 xml:space="preserve">mowy w sposób, który pozwoliłby na terminowe wykonanie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(w tym również brak było możliwości, z</w:t>
      </w:r>
      <w:r w:rsidR="00B62C55" w:rsidRPr="00E73C30">
        <w:rPr>
          <w:rFonts w:asciiTheme="minorHAnsi" w:hAnsiTheme="minorHAnsi" w:cstheme="minorHAnsi"/>
          <w:sz w:val="24"/>
          <w:szCs w:val="24"/>
        </w:rPr>
        <w:t> </w:t>
      </w:r>
      <w:r w:rsidRPr="00E73C30">
        <w:rPr>
          <w:rFonts w:asciiTheme="minorHAnsi" w:hAnsiTheme="minorHAnsi" w:cstheme="minorHAnsi"/>
          <w:sz w:val="24"/>
          <w:szCs w:val="24"/>
        </w:rPr>
        <w:t xml:space="preserve">uwagi na technologię wykonywania robót, normy lub inne przepisy - zmiany kolejności wykonywania robót w sposób, który pozwoliły na terminowe wykonanie </w:t>
      </w:r>
      <w:r w:rsidR="00B62C55" w:rsidRPr="00E73C30">
        <w:rPr>
          <w:rFonts w:asciiTheme="minorHAnsi" w:hAnsiTheme="minorHAnsi" w:cstheme="minorHAnsi"/>
          <w:sz w:val="24"/>
          <w:szCs w:val="24"/>
        </w:rPr>
        <w:t>przedmiotu umowy</w:t>
      </w:r>
      <w:r w:rsidRPr="00E73C30">
        <w:rPr>
          <w:rFonts w:asciiTheme="minorHAnsi" w:hAnsiTheme="minorHAnsi" w:cstheme="minorHAnsi"/>
          <w:sz w:val="24"/>
          <w:szCs w:val="24"/>
        </w:rPr>
        <w:t xml:space="preserve">). </w:t>
      </w:r>
    </w:p>
    <w:p w:rsidR="00E73C30" w:rsidRDefault="007E112E"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t xml:space="preserve">W przypadku zmiany sposobu wykonywania </w:t>
      </w:r>
      <w:r w:rsidR="00B62C55" w:rsidRPr="00E73C30">
        <w:rPr>
          <w:rFonts w:asciiTheme="minorHAnsi" w:hAnsiTheme="minorHAnsi" w:cstheme="minorHAnsi"/>
          <w:sz w:val="24"/>
          <w:szCs w:val="24"/>
        </w:rPr>
        <w:t>przedmiotu umowy</w:t>
      </w:r>
      <w:r w:rsidRPr="00E73C30">
        <w:rPr>
          <w:rFonts w:asciiTheme="minorHAnsi" w:hAnsiTheme="minorHAnsi" w:cstheme="minorHAnsi"/>
          <w:sz w:val="24"/>
          <w:szCs w:val="24"/>
        </w:rPr>
        <w:t>, o którym mowa w</w:t>
      </w:r>
      <w:r w:rsidR="00B62C55" w:rsidRPr="00E73C30">
        <w:rPr>
          <w:rFonts w:asciiTheme="minorHAnsi" w:hAnsiTheme="minorHAnsi" w:cstheme="minorHAnsi"/>
          <w:sz w:val="24"/>
          <w:szCs w:val="24"/>
        </w:rPr>
        <w:t> </w:t>
      </w:r>
      <w:r w:rsidRPr="00E73C30">
        <w:rPr>
          <w:rFonts w:asciiTheme="minorHAnsi" w:hAnsiTheme="minorHAnsi" w:cstheme="minorHAnsi"/>
          <w:sz w:val="24"/>
          <w:szCs w:val="24"/>
        </w:rPr>
        <w:t xml:space="preserve">ust. 2 poniżej –  dopuszcza się wydłużenie terminu wykonania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o liczbę dni, w których z powodu zmiany sposobu wykonywania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brak było możliwości wykonywania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 xml:space="preserve">mowy w sposób, który pozwoliłby na terminowe wykonanie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(w tym również brak było możliwości, z</w:t>
      </w:r>
      <w:r w:rsidR="00B62C55" w:rsidRPr="00E73C30">
        <w:rPr>
          <w:rFonts w:asciiTheme="minorHAnsi" w:hAnsiTheme="minorHAnsi" w:cstheme="minorHAnsi"/>
          <w:sz w:val="24"/>
          <w:szCs w:val="24"/>
        </w:rPr>
        <w:t> </w:t>
      </w:r>
      <w:r w:rsidRPr="00E73C30">
        <w:rPr>
          <w:rFonts w:asciiTheme="minorHAnsi" w:hAnsiTheme="minorHAnsi" w:cstheme="minorHAnsi"/>
          <w:sz w:val="24"/>
          <w:szCs w:val="24"/>
        </w:rPr>
        <w:t xml:space="preserve">uwagi na technologię wykonywania robót, normy lub inne przepisy - zmiany kolejności wykonywania robót w sposób, który pozwoliły na terminowe wykonanie </w:t>
      </w:r>
      <w:r w:rsidR="00B62C55" w:rsidRPr="00E73C30">
        <w:rPr>
          <w:rFonts w:asciiTheme="minorHAnsi" w:hAnsiTheme="minorHAnsi" w:cstheme="minorHAnsi"/>
          <w:sz w:val="24"/>
          <w:szCs w:val="24"/>
        </w:rPr>
        <w:t>przedmiotu umowy</w:t>
      </w:r>
      <w:r w:rsidRPr="00E73C30">
        <w:rPr>
          <w:rFonts w:asciiTheme="minorHAnsi" w:hAnsiTheme="minorHAnsi" w:cstheme="minorHAnsi"/>
          <w:sz w:val="24"/>
          <w:szCs w:val="24"/>
        </w:rPr>
        <w:t xml:space="preserve">). </w:t>
      </w:r>
    </w:p>
    <w:p w:rsidR="00E73C30" w:rsidRDefault="007E112E"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t xml:space="preserve">W przypadku zmiany zakresu </w:t>
      </w:r>
      <w:r w:rsidR="00B62C55" w:rsidRPr="00E73C30">
        <w:rPr>
          <w:rFonts w:asciiTheme="minorHAnsi" w:hAnsiTheme="minorHAnsi" w:cstheme="minorHAnsi"/>
          <w:sz w:val="24"/>
          <w:szCs w:val="24"/>
        </w:rPr>
        <w:t>przedmiotu umowy</w:t>
      </w:r>
      <w:r w:rsidRPr="00E73C30">
        <w:rPr>
          <w:rFonts w:asciiTheme="minorHAnsi" w:hAnsiTheme="minorHAnsi" w:cstheme="minorHAnsi"/>
          <w:sz w:val="24"/>
          <w:szCs w:val="24"/>
        </w:rPr>
        <w:t xml:space="preserve">, o którym mowa w ust. 3 poniżej - dopuszcza się wydłużenie terminu wykonania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o liczbę dni, w których z powodu zmiany zakresu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brak było możliwości wykonywania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 xml:space="preserve">mowy w sposób, który pozwoliłby na terminowe wykonanie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(w tym również brak było możliwości, z uwagi na technologię wykonywania robót, normy lub inne przepisy - zmiany kolejności wykonywania robót w sposób, który pozwoliły na terminowe wykonanie </w:t>
      </w:r>
      <w:r w:rsidR="00B62C55" w:rsidRPr="00E73C30">
        <w:rPr>
          <w:rFonts w:asciiTheme="minorHAnsi" w:hAnsiTheme="minorHAnsi" w:cstheme="minorHAnsi"/>
          <w:sz w:val="24"/>
          <w:szCs w:val="24"/>
        </w:rPr>
        <w:t>przedmiotu umowy</w:t>
      </w:r>
      <w:r w:rsidRPr="00E73C30">
        <w:rPr>
          <w:rFonts w:asciiTheme="minorHAnsi" w:hAnsiTheme="minorHAnsi" w:cstheme="minorHAnsi"/>
          <w:sz w:val="24"/>
          <w:szCs w:val="24"/>
        </w:rPr>
        <w:t>).</w:t>
      </w:r>
    </w:p>
    <w:p w:rsidR="00E73C30" w:rsidRDefault="007E112E"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t>W przypadku, gdy wystąpią lub zostaną ujawnione odbiegające od przyjętych w dokumentacji projektowej warunki terenu budowy, w szczególności dotyczące niezinwentaryzowanych lub</w:t>
      </w:r>
      <w:r w:rsidR="00B62C55" w:rsidRPr="00E73C30">
        <w:rPr>
          <w:rFonts w:asciiTheme="minorHAnsi" w:hAnsiTheme="minorHAnsi" w:cstheme="minorHAnsi"/>
          <w:sz w:val="24"/>
          <w:szCs w:val="24"/>
        </w:rPr>
        <w:t xml:space="preserve"> </w:t>
      </w:r>
      <w:r w:rsidRPr="00E73C30">
        <w:rPr>
          <w:rFonts w:asciiTheme="minorHAnsi" w:hAnsiTheme="minorHAnsi" w:cstheme="minorHAnsi"/>
          <w:sz w:val="24"/>
          <w:szCs w:val="24"/>
        </w:rPr>
        <w:t xml:space="preserve">błędnie zinwentaryzowanych sieci, instalacji lub innych obiektów budowlanych – dopuszcza się wydłużenie terminu wykonania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o liczbę dni, w których</w:t>
      </w:r>
      <w:r w:rsidR="00B62C55" w:rsidRPr="00E73C30">
        <w:rPr>
          <w:rFonts w:asciiTheme="minorHAnsi" w:hAnsiTheme="minorHAnsi" w:cstheme="minorHAnsi"/>
          <w:sz w:val="24"/>
          <w:szCs w:val="24"/>
        </w:rPr>
        <w:t xml:space="preserve"> </w:t>
      </w:r>
      <w:r w:rsidRPr="00E73C30">
        <w:rPr>
          <w:rFonts w:asciiTheme="minorHAnsi" w:hAnsiTheme="minorHAnsi" w:cstheme="minorHAnsi"/>
          <w:sz w:val="24"/>
          <w:szCs w:val="24"/>
        </w:rPr>
        <w:t xml:space="preserve">z powodu tych okoliczności brak było możliwości wykonywania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 xml:space="preserve">mowy w sposób, który pozwoliłby na terminowe wykonanie </w:t>
      </w:r>
      <w:r w:rsidR="00B62C55" w:rsidRPr="00E73C30">
        <w:rPr>
          <w:rFonts w:asciiTheme="minorHAnsi" w:hAnsiTheme="minorHAnsi" w:cstheme="minorHAnsi"/>
          <w:sz w:val="24"/>
          <w:szCs w:val="24"/>
        </w:rPr>
        <w:t>przedmiotu umowy</w:t>
      </w:r>
      <w:r w:rsidRPr="00E73C30">
        <w:rPr>
          <w:rFonts w:asciiTheme="minorHAnsi" w:hAnsiTheme="minorHAnsi" w:cstheme="minorHAnsi"/>
          <w:sz w:val="24"/>
          <w:szCs w:val="24"/>
        </w:rPr>
        <w:t xml:space="preserve"> (w tym również brak było możliwości, z uwagi na technologię wykonywania robót, normy lub inne przepisy - zmiany kolejności wykonywania robót w sposób, który pozwoliły na terminowe wykonanie </w:t>
      </w:r>
      <w:r w:rsidR="00B62C55" w:rsidRPr="00E73C30">
        <w:rPr>
          <w:rFonts w:asciiTheme="minorHAnsi" w:hAnsiTheme="minorHAnsi" w:cstheme="minorHAnsi"/>
          <w:sz w:val="24"/>
          <w:szCs w:val="24"/>
        </w:rPr>
        <w:t>przedmiotu umowy</w:t>
      </w:r>
      <w:r w:rsidRPr="00E73C30">
        <w:rPr>
          <w:rFonts w:asciiTheme="minorHAnsi" w:hAnsiTheme="minorHAnsi" w:cstheme="minorHAnsi"/>
          <w:sz w:val="24"/>
          <w:szCs w:val="24"/>
        </w:rPr>
        <w:t>).</w:t>
      </w:r>
    </w:p>
    <w:p w:rsidR="00E73C30" w:rsidRDefault="007E112E"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t xml:space="preserve">W przypadku, gdy wystąpi brak możliwości wykonywania robót z powodu niedopuszczenia do ich wykonywania przez uprawniony organ administracji publicznej lub nakazania ich wstrzymania przez uprawniony organ, z przyczyn niezależnych od Wykonawcy – dopuszcza się wydłużenie terminu wykonania </w:t>
      </w:r>
      <w:r w:rsidRPr="00E73C30">
        <w:rPr>
          <w:rFonts w:asciiTheme="minorHAnsi" w:hAnsiTheme="minorHAnsi" w:cstheme="minorHAnsi"/>
          <w:sz w:val="24"/>
          <w:szCs w:val="24"/>
        </w:rPr>
        <w:lastRenderedPageBreak/>
        <w:t xml:space="preserve">Przedmiotu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w:t>
      </w:r>
      <w:r w:rsidR="00B62C55" w:rsidRPr="00E73C30">
        <w:rPr>
          <w:rFonts w:asciiTheme="minorHAnsi" w:hAnsiTheme="minorHAnsi" w:cstheme="minorHAnsi"/>
          <w:sz w:val="24"/>
          <w:szCs w:val="24"/>
        </w:rPr>
        <w:t>przedmiotu umowy</w:t>
      </w:r>
      <w:r w:rsidRPr="00E73C30">
        <w:rPr>
          <w:rFonts w:asciiTheme="minorHAnsi" w:hAnsiTheme="minorHAnsi" w:cstheme="minorHAnsi"/>
          <w:sz w:val="24"/>
          <w:szCs w:val="24"/>
        </w:rPr>
        <w:t>)</w:t>
      </w:r>
      <w:r w:rsidR="000C7519" w:rsidRPr="00E73C30">
        <w:rPr>
          <w:rFonts w:asciiTheme="minorHAnsi" w:hAnsiTheme="minorHAnsi" w:cstheme="minorHAnsi"/>
          <w:sz w:val="24"/>
          <w:szCs w:val="24"/>
        </w:rPr>
        <w:t>.</w:t>
      </w:r>
    </w:p>
    <w:p w:rsidR="00E73C30" w:rsidRDefault="007E112E"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t xml:space="preserve">W przypadku, gdy nastąpi odmowa wydania przez właściwe organy administracji publicznej oraz inne podmioty decyzji, zezwoleń, uzgodnień, warunków itp. </w:t>
      </w:r>
      <w:r w:rsidR="00B62C55" w:rsidRPr="00E73C30">
        <w:rPr>
          <w:rFonts w:asciiTheme="minorHAnsi" w:hAnsiTheme="minorHAnsi" w:cstheme="minorHAnsi"/>
          <w:sz w:val="24"/>
          <w:szCs w:val="24"/>
        </w:rPr>
        <w:t>Z </w:t>
      </w:r>
      <w:r w:rsidRPr="00E73C30">
        <w:rPr>
          <w:rFonts w:asciiTheme="minorHAnsi" w:hAnsiTheme="minorHAnsi" w:cstheme="minorHAnsi"/>
          <w:sz w:val="24"/>
          <w:szCs w:val="24"/>
        </w:rPr>
        <w:t xml:space="preserve">przyczyn nieleżących po stronie Wykonawcy - dopuszcza się wydłużenie terminu wykonania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o liczbę dni, w których z powodu tych okoliczności brak było możliwości wykonywania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mowy w sposób, który</w:t>
      </w:r>
      <w:r w:rsidR="00B62C55" w:rsidRPr="00E73C30">
        <w:rPr>
          <w:rFonts w:asciiTheme="minorHAnsi" w:hAnsiTheme="minorHAnsi" w:cstheme="minorHAnsi"/>
          <w:sz w:val="24"/>
          <w:szCs w:val="24"/>
        </w:rPr>
        <w:t xml:space="preserve"> </w:t>
      </w:r>
      <w:r w:rsidRPr="00E73C30">
        <w:rPr>
          <w:rFonts w:asciiTheme="minorHAnsi" w:hAnsiTheme="minorHAnsi" w:cstheme="minorHAnsi"/>
          <w:sz w:val="24"/>
          <w:szCs w:val="24"/>
        </w:rPr>
        <w:t xml:space="preserve">pozwoliłby na terminowe wykonanie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(w tym również brak było możliwości, z</w:t>
      </w:r>
      <w:r w:rsidR="00B62C55" w:rsidRPr="00E73C30">
        <w:rPr>
          <w:rFonts w:asciiTheme="minorHAnsi" w:hAnsiTheme="minorHAnsi" w:cstheme="minorHAnsi"/>
          <w:sz w:val="24"/>
          <w:szCs w:val="24"/>
        </w:rPr>
        <w:t> </w:t>
      </w:r>
      <w:r w:rsidRPr="00E73C30">
        <w:rPr>
          <w:rFonts w:asciiTheme="minorHAnsi" w:hAnsiTheme="minorHAnsi" w:cstheme="minorHAnsi"/>
          <w:sz w:val="24"/>
          <w:szCs w:val="24"/>
        </w:rPr>
        <w:t xml:space="preserve">uwagi na technologię wykonywania robót, normy lub inne przepisy - zmiany kolejności wykonywania robót w sposób, który pozwoliły na terminowe wykonanie </w:t>
      </w:r>
      <w:r w:rsidR="00B62C55" w:rsidRPr="00E73C30">
        <w:rPr>
          <w:rFonts w:asciiTheme="minorHAnsi" w:hAnsiTheme="minorHAnsi" w:cstheme="minorHAnsi"/>
          <w:sz w:val="24"/>
          <w:szCs w:val="24"/>
        </w:rPr>
        <w:t>przedmiotu umowy</w:t>
      </w:r>
      <w:r w:rsidRPr="00E73C30">
        <w:rPr>
          <w:rFonts w:asciiTheme="minorHAnsi" w:hAnsiTheme="minorHAnsi" w:cstheme="minorHAnsi"/>
          <w:sz w:val="24"/>
          <w:szCs w:val="24"/>
        </w:rPr>
        <w:t>)</w:t>
      </w:r>
      <w:r w:rsidR="000C7519" w:rsidRPr="00E73C30">
        <w:rPr>
          <w:rFonts w:asciiTheme="minorHAnsi" w:hAnsiTheme="minorHAnsi" w:cstheme="minorHAnsi"/>
          <w:sz w:val="24"/>
          <w:szCs w:val="24"/>
        </w:rPr>
        <w:t>.</w:t>
      </w:r>
    </w:p>
    <w:p w:rsidR="00E73C30" w:rsidRDefault="007E112E"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t xml:space="preserve">W przypadku, gdy wystąpią opóźnienia w wydawaniu decyzji, zezwoleń, uzgodnień, warunków itp., do wydania których właściwe organy administracji publicznej lub inne podmioty są zobowiązane na mocy przepisów prawa, jeżeli opóźnienie przekroczy okres przewidziany w przepisach prawa, w którym ww. decyzje, zezwolenia, uzgodnienia, warunki itp. powinny zostać wydane oraz nie są następstwem okoliczności leżących po stronie Wykonawcy - dopuszcza się wydłużenie terminu wykonania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o liczbę dni, w których z powodu tych okoliczności brak było możliwości wykonywania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 xml:space="preserve">mowy w sposób, który pozwoliłby na terminowe wykonanie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(w tym również brak było możliwości, z uwagi na technologię wykonywania robót, normy lub inne przepisy </w:t>
      </w:r>
      <w:r w:rsidR="0066637B" w:rsidRPr="00E73C30">
        <w:rPr>
          <w:rFonts w:asciiTheme="minorHAnsi" w:hAnsiTheme="minorHAnsi" w:cstheme="minorHAnsi"/>
          <w:sz w:val="24"/>
          <w:szCs w:val="24"/>
        </w:rPr>
        <w:t>–</w:t>
      </w:r>
      <w:r w:rsidRPr="00E73C30">
        <w:rPr>
          <w:rFonts w:asciiTheme="minorHAnsi" w:hAnsiTheme="minorHAnsi" w:cstheme="minorHAnsi"/>
          <w:sz w:val="24"/>
          <w:szCs w:val="24"/>
        </w:rPr>
        <w:t xml:space="preserve"> zmiany kolejności wykonywania robót w sposób, który pozwoliły na terminowe wykonanie </w:t>
      </w:r>
      <w:r w:rsidR="00B62C55" w:rsidRPr="00E73C30">
        <w:rPr>
          <w:rFonts w:asciiTheme="minorHAnsi" w:hAnsiTheme="minorHAnsi" w:cstheme="minorHAnsi"/>
          <w:sz w:val="24"/>
          <w:szCs w:val="24"/>
        </w:rPr>
        <w:t>przedmiotu umowy</w:t>
      </w:r>
      <w:r w:rsidRPr="00E73C30">
        <w:rPr>
          <w:rFonts w:asciiTheme="minorHAnsi" w:hAnsiTheme="minorHAnsi" w:cstheme="minorHAnsi"/>
          <w:sz w:val="24"/>
          <w:szCs w:val="24"/>
        </w:rPr>
        <w:t>)</w:t>
      </w:r>
      <w:r w:rsidR="000C7519" w:rsidRPr="00E73C30">
        <w:rPr>
          <w:rFonts w:asciiTheme="minorHAnsi" w:hAnsiTheme="minorHAnsi" w:cstheme="minorHAnsi"/>
          <w:sz w:val="24"/>
          <w:szCs w:val="24"/>
        </w:rPr>
        <w:t>.</w:t>
      </w:r>
    </w:p>
    <w:p w:rsidR="00E73C30" w:rsidRDefault="007E112E"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t>W przypadku gdy użytkownicy nieruchomości, na których prowadzone są roboty/prac</w:t>
      </w:r>
      <w:r w:rsidR="000C7519" w:rsidRPr="00E73C30">
        <w:rPr>
          <w:rFonts w:asciiTheme="minorHAnsi" w:hAnsiTheme="minorHAnsi" w:cstheme="minorHAnsi"/>
          <w:sz w:val="24"/>
          <w:szCs w:val="24"/>
        </w:rPr>
        <w:t>e</w:t>
      </w:r>
      <w:r w:rsidRPr="00E73C30">
        <w:rPr>
          <w:rFonts w:asciiTheme="minorHAnsi" w:hAnsiTheme="minorHAnsi" w:cstheme="minorHAnsi"/>
          <w:sz w:val="24"/>
          <w:szCs w:val="24"/>
        </w:rPr>
        <w:t xml:space="preserve"> uniemożliwią lub utrudnią ich prowadzenie - dopuszcza się wydłużenie terminu wykonania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o liczbę dni, w których z powodu tych okoliczności brak było możliwości wykonywania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 xml:space="preserve">mowy w sposób, który pozwoliłby na terminowe wykonanie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(w tym również brak było możliwości, z uwagi na technologię wykonywania robót, normy lub inne przepisy - zmiany kolejności wykonywania robót w sposób, który pozwoliły na terminowe wykonanie </w:t>
      </w:r>
      <w:r w:rsidR="00B62C55" w:rsidRPr="00E73C30">
        <w:rPr>
          <w:rFonts w:asciiTheme="minorHAnsi" w:hAnsiTheme="minorHAnsi" w:cstheme="minorHAnsi"/>
          <w:sz w:val="24"/>
          <w:szCs w:val="24"/>
        </w:rPr>
        <w:t>przedmiotu umowy</w:t>
      </w:r>
      <w:r w:rsidRPr="00E73C30">
        <w:rPr>
          <w:rFonts w:asciiTheme="minorHAnsi" w:hAnsiTheme="minorHAnsi" w:cstheme="minorHAnsi"/>
          <w:sz w:val="24"/>
          <w:szCs w:val="24"/>
        </w:rPr>
        <w:t>)</w:t>
      </w:r>
      <w:r w:rsidR="000C7519" w:rsidRPr="00E73C30">
        <w:rPr>
          <w:rFonts w:asciiTheme="minorHAnsi" w:hAnsiTheme="minorHAnsi" w:cstheme="minorHAnsi"/>
          <w:sz w:val="24"/>
          <w:szCs w:val="24"/>
        </w:rPr>
        <w:t>.</w:t>
      </w:r>
    </w:p>
    <w:p w:rsidR="00E73C30" w:rsidRDefault="007E112E" w:rsidP="00BF45E8">
      <w:pPr>
        <w:pStyle w:val="Normalnywcity"/>
        <w:numPr>
          <w:ilvl w:val="1"/>
          <w:numId w:val="2"/>
        </w:numPr>
        <w:spacing w:line="276" w:lineRule="auto"/>
        <w:ind w:left="851" w:hanging="491"/>
        <w:rPr>
          <w:rFonts w:asciiTheme="minorHAnsi" w:hAnsiTheme="minorHAnsi" w:cstheme="minorHAnsi"/>
          <w:sz w:val="24"/>
          <w:szCs w:val="24"/>
        </w:rPr>
      </w:pPr>
      <w:r w:rsidRPr="00E73C30">
        <w:rPr>
          <w:rFonts w:asciiTheme="minorHAnsi" w:hAnsiTheme="minorHAnsi" w:cstheme="minorHAnsi"/>
          <w:sz w:val="24"/>
          <w:szCs w:val="24"/>
        </w:rPr>
        <w:t xml:space="preserve">W przypadku, gdy niedotrzymanie terminu będzie następstwem zmiany przepisów prawa mających wpływ na wykonanie przedmiotu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 xml:space="preserve">mowy lub świadczenia stron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 xml:space="preserve">mowy, w szczególności konieczności dokonania zmian dokumentacji stanowiącej opis przedmiotu zamówienia - dopuszcza się wydłużenie terminu wykonania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o liczbę dni, w których z powodu tych okoliczności brak było możliwości wykonywania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 xml:space="preserve">mowy w sposób, który pozwoliłby na terminowe </w:t>
      </w:r>
      <w:r w:rsidRPr="00E73C30">
        <w:rPr>
          <w:rFonts w:asciiTheme="minorHAnsi" w:hAnsiTheme="minorHAnsi" w:cstheme="minorHAnsi"/>
          <w:sz w:val="24"/>
          <w:szCs w:val="24"/>
        </w:rPr>
        <w:lastRenderedPageBreak/>
        <w:t xml:space="preserve">wykonanie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(w tym również brak było możliwości, z uwagi na technologię wykonywania robót, normy lub inne przepisy - zmiany kolejności wykonywania robót w sposób, który pozwoliły na terminowe wykonanie </w:t>
      </w:r>
      <w:r w:rsidR="00B62C55" w:rsidRPr="00E73C30">
        <w:rPr>
          <w:rFonts w:asciiTheme="minorHAnsi" w:hAnsiTheme="minorHAnsi" w:cstheme="minorHAnsi"/>
          <w:sz w:val="24"/>
          <w:szCs w:val="24"/>
        </w:rPr>
        <w:t>przedmiotu umowy</w:t>
      </w:r>
      <w:r w:rsidRPr="00E73C30">
        <w:rPr>
          <w:rFonts w:asciiTheme="minorHAnsi" w:hAnsiTheme="minorHAnsi" w:cstheme="minorHAnsi"/>
          <w:sz w:val="24"/>
          <w:szCs w:val="24"/>
        </w:rPr>
        <w:t>).</w:t>
      </w:r>
    </w:p>
    <w:p w:rsidR="00E73C30" w:rsidRDefault="007E112E" w:rsidP="00BF45E8">
      <w:pPr>
        <w:pStyle w:val="Normalnywcity"/>
        <w:numPr>
          <w:ilvl w:val="1"/>
          <w:numId w:val="2"/>
        </w:numPr>
        <w:spacing w:line="276" w:lineRule="auto"/>
        <w:ind w:left="851" w:hanging="491"/>
        <w:rPr>
          <w:rFonts w:asciiTheme="minorHAnsi" w:hAnsiTheme="minorHAnsi" w:cstheme="minorHAnsi"/>
          <w:sz w:val="24"/>
          <w:szCs w:val="24"/>
        </w:rPr>
      </w:pPr>
      <w:r w:rsidRPr="00E73C30">
        <w:rPr>
          <w:rFonts w:asciiTheme="minorHAnsi" w:hAnsiTheme="minorHAnsi" w:cstheme="minorHAnsi"/>
          <w:sz w:val="24"/>
          <w:szCs w:val="24"/>
        </w:rPr>
        <w:t xml:space="preserve">W przypadku, gdy dojdzie do opóźnień z przyczyn leżących po stronie Zamawiającego - dopuszcza się wydłużenie terminu wykonania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o liczbę dni, w których z powodu tych okoliczności brak było możliwości wykonywania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 xml:space="preserve">mowy w sposób, który pozwoliłby na terminowe wykonanie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(w tym również brak było możliwości, z uwagi na technologię wykonywania robót, normy lub inne przepisy - zmiany kolejności wykonywania robót w sposób, który pozwoliły na terminowe wykonanie </w:t>
      </w:r>
      <w:r w:rsidR="00B62C55" w:rsidRPr="00E73C30">
        <w:rPr>
          <w:rFonts w:asciiTheme="minorHAnsi" w:hAnsiTheme="minorHAnsi" w:cstheme="minorHAnsi"/>
          <w:sz w:val="24"/>
          <w:szCs w:val="24"/>
        </w:rPr>
        <w:t>przedmiotu umowy</w:t>
      </w:r>
      <w:r w:rsidRPr="00E73C30">
        <w:rPr>
          <w:rFonts w:asciiTheme="minorHAnsi" w:hAnsiTheme="minorHAnsi" w:cstheme="minorHAnsi"/>
          <w:sz w:val="24"/>
          <w:szCs w:val="24"/>
        </w:rPr>
        <w:t>).</w:t>
      </w:r>
    </w:p>
    <w:p w:rsidR="00E73C30" w:rsidRDefault="007E112E" w:rsidP="00BF45E8">
      <w:pPr>
        <w:pStyle w:val="Normalnywcity"/>
        <w:numPr>
          <w:ilvl w:val="1"/>
          <w:numId w:val="2"/>
        </w:numPr>
        <w:spacing w:line="276" w:lineRule="auto"/>
        <w:ind w:left="851" w:hanging="491"/>
        <w:rPr>
          <w:rFonts w:asciiTheme="minorHAnsi" w:hAnsiTheme="minorHAnsi" w:cstheme="minorHAnsi"/>
          <w:sz w:val="24"/>
          <w:szCs w:val="24"/>
        </w:rPr>
      </w:pPr>
      <w:r w:rsidRPr="00E73C30">
        <w:rPr>
          <w:rFonts w:asciiTheme="minorHAnsi" w:hAnsiTheme="minorHAnsi" w:cstheme="minorHAnsi"/>
          <w:sz w:val="24"/>
          <w:szCs w:val="24"/>
        </w:rPr>
        <w:t xml:space="preserve">W przypadku, gdy wystąpią warunki </w:t>
      </w:r>
      <w:r w:rsidR="002954AA" w:rsidRPr="00E73C30">
        <w:rPr>
          <w:rFonts w:asciiTheme="minorHAnsi" w:hAnsiTheme="minorHAnsi" w:cstheme="minorHAnsi"/>
          <w:sz w:val="24"/>
          <w:szCs w:val="24"/>
        </w:rPr>
        <w:t>S</w:t>
      </w:r>
      <w:r w:rsidRPr="00E73C30">
        <w:rPr>
          <w:rFonts w:asciiTheme="minorHAnsi" w:hAnsiTheme="minorHAnsi" w:cstheme="minorHAnsi"/>
          <w:sz w:val="24"/>
          <w:szCs w:val="24"/>
        </w:rPr>
        <w:t xml:space="preserve">iły </w:t>
      </w:r>
      <w:r w:rsidR="002954AA" w:rsidRPr="00E73C30">
        <w:rPr>
          <w:rFonts w:asciiTheme="minorHAnsi" w:hAnsiTheme="minorHAnsi" w:cstheme="minorHAnsi"/>
          <w:sz w:val="24"/>
          <w:szCs w:val="24"/>
        </w:rPr>
        <w:t>W</w:t>
      </w:r>
      <w:r w:rsidRPr="00E73C30">
        <w:rPr>
          <w:rFonts w:asciiTheme="minorHAnsi" w:hAnsiTheme="minorHAnsi" w:cstheme="minorHAnsi"/>
          <w:sz w:val="24"/>
          <w:szCs w:val="24"/>
        </w:rPr>
        <w:t xml:space="preserve">yższej, które uniemożliwiły wykonanie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 xml:space="preserve">mowy w ustalonym terminie - dopuszcza się wydłużenie terminu wykonania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o liczbę dni, w których z powodu wystąpienia warunków </w:t>
      </w:r>
      <w:r w:rsidR="002954AA" w:rsidRPr="00E73C30">
        <w:rPr>
          <w:rFonts w:asciiTheme="minorHAnsi" w:hAnsiTheme="minorHAnsi" w:cstheme="minorHAnsi"/>
          <w:sz w:val="24"/>
          <w:szCs w:val="24"/>
        </w:rPr>
        <w:t>S</w:t>
      </w:r>
      <w:r w:rsidRPr="00E73C30">
        <w:rPr>
          <w:rFonts w:asciiTheme="minorHAnsi" w:hAnsiTheme="minorHAnsi" w:cstheme="minorHAnsi"/>
          <w:sz w:val="24"/>
          <w:szCs w:val="24"/>
        </w:rPr>
        <w:t xml:space="preserve">iły </w:t>
      </w:r>
      <w:r w:rsidR="002954AA" w:rsidRPr="00E73C30">
        <w:rPr>
          <w:rFonts w:asciiTheme="minorHAnsi" w:hAnsiTheme="minorHAnsi" w:cstheme="minorHAnsi"/>
          <w:sz w:val="24"/>
          <w:szCs w:val="24"/>
        </w:rPr>
        <w:t>W</w:t>
      </w:r>
      <w:r w:rsidRPr="00E73C30">
        <w:rPr>
          <w:rFonts w:asciiTheme="minorHAnsi" w:hAnsiTheme="minorHAnsi" w:cstheme="minorHAnsi"/>
          <w:sz w:val="24"/>
          <w:szCs w:val="24"/>
        </w:rPr>
        <w:t xml:space="preserve">yższej brak było możliwości wykonywania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 xml:space="preserve">mowy w sposób, który pozwoliłby na terminowe wykonanie </w:t>
      </w:r>
      <w:r w:rsidR="00B62C55" w:rsidRPr="00E73C30">
        <w:rPr>
          <w:rFonts w:asciiTheme="minorHAnsi" w:hAnsiTheme="minorHAnsi" w:cstheme="minorHAnsi"/>
          <w:sz w:val="24"/>
          <w:szCs w:val="24"/>
        </w:rPr>
        <w:t xml:space="preserve">przedmiotu umowy </w:t>
      </w:r>
      <w:r w:rsidRPr="00E73C30">
        <w:rPr>
          <w:rFonts w:asciiTheme="minorHAnsi" w:hAnsiTheme="minorHAnsi" w:cstheme="minorHAnsi"/>
          <w:sz w:val="24"/>
          <w:szCs w:val="24"/>
        </w:rPr>
        <w:t xml:space="preserve">(w tym również brak było możliwości, z uwagi na technologię wykonywania robót, normy lub inne przepisy - zmiany kolejności wykonywania robót w sposób, który pozwoliły na terminowe wykonanie </w:t>
      </w:r>
      <w:r w:rsidR="00B62C55" w:rsidRPr="00E73C30">
        <w:rPr>
          <w:rFonts w:asciiTheme="minorHAnsi" w:hAnsiTheme="minorHAnsi" w:cstheme="minorHAnsi"/>
          <w:sz w:val="24"/>
          <w:szCs w:val="24"/>
        </w:rPr>
        <w:t>przedmiotu umowy</w:t>
      </w:r>
      <w:r w:rsidRPr="00E73C30">
        <w:rPr>
          <w:rFonts w:asciiTheme="minorHAnsi" w:hAnsiTheme="minorHAnsi" w:cstheme="minorHAnsi"/>
          <w:sz w:val="24"/>
          <w:szCs w:val="24"/>
        </w:rPr>
        <w:t>).</w:t>
      </w:r>
    </w:p>
    <w:p w:rsidR="007E112E" w:rsidRPr="00E73C30" w:rsidRDefault="00601821" w:rsidP="00BF45E8">
      <w:pPr>
        <w:pStyle w:val="Normalnywcity"/>
        <w:numPr>
          <w:ilvl w:val="1"/>
          <w:numId w:val="2"/>
        </w:numPr>
        <w:spacing w:line="276" w:lineRule="auto"/>
        <w:ind w:left="851" w:hanging="491"/>
        <w:rPr>
          <w:rFonts w:asciiTheme="minorHAnsi" w:hAnsiTheme="minorHAnsi" w:cstheme="minorHAnsi"/>
          <w:sz w:val="24"/>
          <w:szCs w:val="24"/>
        </w:rPr>
      </w:pPr>
      <w:r w:rsidRPr="00E73C30">
        <w:rPr>
          <w:rFonts w:asciiTheme="minorHAnsi" w:hAnsiTheme="minorHAnsi" w:cstheme="minorHAnsi"/>
          <w:sz w:val="24"/>
          <w:szCs w:val="24"/>
        </w:rPr>
        <w:t xml:space="preserve">W przypadku obiektywnych trudności z dostępem do odpowiednich czynników produkcji (w szczególności surowców, materiałów lub urządzeń) lub rynku pracy, co utrudnia możliwość wykonania przedmiotu </w:t>
      </w:r>
      <w:r w:rsidR="00B62C55" w:rsidRPr="00E73C30">
        <w:rPr>
          <w:rFonts w:asciiTheme="minorHAnsi" w:hAnsiTheme="minorHAnsi" w:cstheme="minorHAnsi"/>
          <w:sz w:val="24"/>
          <w:szCs w:val="24"/>
        </w:rPr>
        <w:t>u</w:t>
      </w:r>
      <w:r w:rsidRPr="00E73C30">
        <w:rPr>
          <w:rFonts w:asciiTheme="minorHAnsi" w:hAnsiTheme="minorHAnsi" w:cstheme="minorHAnsi"/>
          <w:sz w:val="24"/>
          <w:szCs w:val="24"/>
        </w:rPr>
        <w:t>mowy, która miała miejsce po złożeniu oferty</w:t>
      </w:r>
      <w:r w:rsidR="00CD061B" w:rsidRPr="00E73C30">
        <w:rPr>
          <w:rFonts w:asciiTheme="minorHAnsi" w:hAnsiTheme="minorHAnsi" w:cstheme="minorHAnsi"/>
          <w:sz w:val="24"/>
          <w:szCs w:val="24"/>
        </w:rPr>
        <w:t xml:space="preserve"> -</w:t>
      </w:r>
      <w:r w:rsidRPr="00E73C30">
        <w:rPr>
          <w:rFonts w:asciiTheme="minorHAnsi" w:hAnsiTheme="minorHAnsi" w:cstheme="minorHAnsi"/>
          <w:sz w:val="24"/>
          <w:szCs w:val="24"/>
        </w:rPr>
        <w:t xml:space="preserve"> </w:t>
      </w:r>
      <w:r w:rsidR="00CD061B" w:rsidRPr="00E73C30">
        <w:rPr>
          <w:rFonts w:asciiTheme="minorHAnsi" w:hAnsiTheme="minorHAnsi" w:cstheme="minorHAnsi"/>
          <w:sz w:val="24"/>
          <w:szCs w:val="24"/>
        </w:rPr>
        <w:t xml:space="preserve">dopuszcza się wydłużenie terminu wykonania </w:t>
      </w:r>
      <w:r w:rsidR="00B62C55" w:rsidRPr="00E73C30">
        <w:rPr>
          <w:rFonts w:asciiTheme="minorHAnsi" w:hAnsiTheme="minorHAnsi" w:cstheme="minorHAnsi"/>
          <w:sz w:val="24"/>
          <w:szCs w:val="24"/>
        </w:rPr>
        <w:t xml:space="preserve">przedmiotu umowy </w:t>
      </w:r>
      <w:r w:rsidR="00CD061B" w:rsidRPr="00E73C30">
        <w:rPr>
          <w:rFonts w:asciiTheme="minorHAnsi" w:hAnsiTheme="minorHAnsi" w:cstheme="minorHAnsi"/>
          <w:sz w:val="24"/>
          <w:szCs w:val="24"/>
        </w:rPr>
        <w:t>o liczbę dni, w których</w:t>
      </w:r>
      <w:r w:rsidR="00B62C55" w:rsidRPr="00E73C30">
        <w:rPr>
          <w:rFonts w:asciiTheme="minorHAnsi" w:hAnsiTheme="minorHAnsi" w:cstheme="minorHAnsi"/>
          <w:sz w:val="24"/>
          <w:szCs w:val="24"/>
        </w:rPr>
        <w:t xml:space="preserve"> </w:t>
      </w:r>
      <w:r w:rsidR="00CD061B" w:rsidRPr="00E73C30">
        <w:rPr>
          <w:rFonts w:asciiTheme="minorHAnsi" w:hAnsiTheme="minorHAnsi" w:cstheme="minorHAnsi"/>
          <w:sz w:val="24"/>
          <w:szCs w:val="24"/>
        </w:rPr>
        <w:t xml:space="preserve">z powodu tych okoliczności brak było możliwości wykonywania </w:t>
      </w:r>
      <w:r w:rsidR="00B62C55" w:rsidRPr="00E73C30">
        <w:rPr>
          <w:rFonts w:asciiTheme="minorHAnsi" w:hAnsiTheme="minorHAnsi" w:cstheme="minorHAnsi"/>
          <w:sz w:val="24"/>
          <w:szCs w:val="24"/>
        </w:rPr>
        <w:t>u</w:t>
      </w:r>
      <w:r w:rsidR="00CD061B" w:rsidRPr="00E73C30">
        <w:rPr>
          <w:rFonts w:asciiTheme="minorHAnsi" w:hAnsiTheme="minorHAnsi" w:cstheme="minorHAnsi"/>
          <w:sz w:val="24"/>
          <w:szCs w:val="24"/>
        </w:rPr>
        <w:t xml:space="preserve">mowy w sposób, który pozwoliłby na terminowe wykonanie </w:t>
      </w:r>
      <w:r w:rsidR="00B62C55" w:rsidRPr="00E73C30">
        <w:rPr>
          <w:rFonts w:asciiTheme="minorHAnsi" w:hAnsiTheme="minorHAnsi" w:cstheme="minorHAnsi"/>
          <w:sz w:val="24"/>
          <w:szCs w:val="24"/>
        </w:rPr>
        <w:t xml:space="preserve">przedmiotu umowy </w:t>
      </w:r>
      <w:r w:rsidR="00CD061B" w:rsidRPr="00E73C30">
        <w:rPr>
          <w:rFonts w:asciiTheme="minorHAnsi" w:hAnsiTheme="minorHAnsi" w:cstheme="minorHAnsi"/>
          <w:sz w:val="24"/>
          <w:szCs w:val="24"/>
        </w:rPr>
        <w:t xml:space="preserve">(w tym również brak było możliwości, z uwagi na technologię wykonywania robót, normy lub inne przepisy - zmiany kolejności wykonywania robót w sposób, który pozwoliły na terminowe wykonanie </w:t>
      </w:r>
      <w:r w:rsidR="00B62C55" w:rsidRPr="00E73C30">
        <w:rPr>
          <w:rFonts w:asciiTheme="minorHAnsi" w:hAnsiTheme="minorHAnsi" w:cstheme="minorHAnsi"/>
          <w:sz w:val="24"/>
          <w:szCs w:val="24"/>
        </w:rPr>
        <w:t>przedmiotu umowy</w:t>
      </w:r>
      <w:r w:rsidR="00CD061B" w:rsidRPr="00E73C30">
        <w:rPr>
          <w:rFonts w:asciiTheme="minorHAnsi" w:hAnsiTheme="minorHAnsi" w:cstheme="minorHAnsi"/>
          <w:sz w:val="24"/>
          <w:szCs w:val="24"/>
        </w:rPr>
        <w:t>).</w:t>
      </w:r>
      <w:r w:rsidR="007E112E" w:rsidRPr="00E73C30">
        <w:rPr>
          <w:rFonts w:asciiTheme="minorHAnsi" w:eastAsia="Calibri" w:hAnsiTheme="minorHAnsi" w:cstheme="minorHAnsi"/>
          <w:sz w:val="24"/>
          <w:szCs w:val="24"/>
        </w:rPr>
        <w:t xml:space="preserve"> </w:t>
      </w:r>
    </w:p>
    <w:p w:rsidR="007E112E" w:rsidRPr="00E73C30" w:rsidRDefault="007E112E" w:rsidP="00BF45E8">
      <w:pPr>
        <w:pStyle w:val="Normalnywcity"/>
        <w:numPr>
          <w:ilvl w:val="0"/>
          <w:numId w:val="2"/>
        </w:numPr>
        <w:spacing w:line="276" w:lineRule="auto"/>
        <w:rPr>
          <w:rFonts w:asciiTheme="minorHAnsi" w:hAnsiTheme="minorHAnsi" w:cstheme="minorHAnsi"/>
          <w:sz w:val="24"/>
          <w:szCs w:val="24"/>
        </w:rPr>
      </w:pPr>
      <w:r w:rsidRPr="00A25D1B">
        <w:rPr>
          <w:rFonts w:asciiTheme="minorHAnsi" w:hAnsiTheme="minorHAnsi" w:cstheme="minorHAnsi"/>
          <w:sz w:val="24"/>
          <w:szCs w:val="24"/>
        </w:rPr>
        <w:t xml:space="preserve">Dopuszcza się zmiany </w:t>
      </w:r>
      <w:r w:rsidR="00B62C55" w:rsidRPr="00A25D1B">
        <w:rPr>
          <w:rFonts w:asciiTheme="minorHAnsi" w:hAnsiTheme="minorHAnsi" w:cstheme="minorHAnsi"/>
          <w:sz w:val="24"/>
          <w:szCs w:val="24"/>
        </w:rPr>
        <w:t>u</w:t>
      </w:r>
      <w:r w:rsidRPr="00A25D1B">
        <w:rPr>
          <w:rFonts w:asciiTheme="minorHAnsi" w:hAnsiTheme="minorHAnsi" w:cstheme="minorHAnsi"/>
          <w:sz w:val="24"/>
          <w:szCs w:val="24"/>
        </w:rPr>
        <w:t>mowy w stosunku do treści oferty, na podstawie której dokonano wyboru Wykonawcy w zakresie sposobu wykonania Przedmiotu Umowy poprzez zastosowanie odmiennych rozwiązań technicznych lub technologicznych lub materiałowych, w przypadku zaistnienia którejkolwiek z ok</w:t>
      </w:r>
      <w:r w:rsidR="00E73C30">
        <w:rPr>
          <w:rFonts w:asciiTheme="minorHAnsi" w:hAnsiTheme="minorHAnsi" w:cstheme="minorHAnsi"/>
          <w:sz w:val="24"/>
          <w:szCs w:val="24"/>
        </w:rPr>
        <w:t>oliczności określonych w pkt 2.1 –</w:t>
      </w:r>
      <w:r w:rsidRPr="00E73C30">
        <w:rPr>
          <w:rFonts w:asciiTheme="minorHAnsi" w:hAnsiTheme="minorHAnsi" w:cstheme="minorHAnsi"/>
          <w:sz w:val="24"/>
          <w:szCs w:val="24"/>
        </w:rPr>
        <w:t xml:space="preserve"> </w:t>
      </w:r>
      <w:r w:rsidR="00E73C30">
        <w:rPr>
          <w:rFonts w:asciiTheme="minorHAnsi" w:hAnsiTheme="minorHAnsi" w:cstheme="minorHAnsi"/>
          <w:sz w:val="24"/>
          <w:szCs w:val="24"/>
        </w:rPr>
        <w:t>2.</w:t>
      </w:r>
      <w:r w:rsidR="004C1161">
        <w:rPr>
          <w:rFonts w:asciiTheme="minorHAnsi" w:hAnsiTheme="minorHAnsi" w:cstheme="minorHAnsi"/>
          <w:sz w:val="24"/>
          <w:szCs w:val="24"/>
        </w:rPr>
        <w:t>7</w:t>
      </w:r>
      <w:r w:rsidRPr="00E73C30">
        <w:rPr>
          <w:rFonts w:asciiTheme="minorHAnsi" w:hAnsiTheme="minorHAnsi" w:cstheme="minorHAnsi"/>
          <w:sz w:val="24"/>
          <w:szCs w:val="24"/>
        </w:rPr>
        <w:t xml:space="preserve"> poniżej:</w:t>
      </w:r>
    </w:p>
    <w:p w:rsidR="00E73C30" w:rsidRDefault="000C7519"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t>W</w:t>
      </w:r>
      <w:r w:rsidR="007E112E" w:rsidRPr="00E73C30">
        <w:rPr>
          <w:rFonts w:asciiTheme="minorHAnsi" w:hAnsiTheme="minorHAnsi" w:cstheme="minorHAnsi"/>
          <w:sz w:val="24"/>
          <w:szCs w:val="24"/>
        </w:rPr>
        <w:t xml:space="preserve"> przypadku, gdy zostaną ujawnione wady dokumentacji projektowej, które powodują konieczność zmian w dokumentacji projektowej lub </w:t>
      </w:r>
      <w:proofErr w:type="spellStart"/>
      <w:r w:rsidR="007E112E" w:rsidRPr="00E73C30">
        <w:rPr>
          <w:rFonts w:asciiTheme="minorHAnsi" w:hAnsiTheme="minorHAnsi" w:cstheme="minorHAnsi"/>
          <w:sz w:val="24"/>
          <w:szCs w:val="24"/>
        </w:rPr>
        <w:t>STWiORB</w:t>
      </w:r>
      <w:proofErr w:type="spellEnd"/>
      <w:r w:rsidR="007E112E" w:rsidRPr="00E73C30">
        <w:rPr>
          <w:rFonts w:asciiTheme="minorHAnsi" w:hAnsiTheme="minorHAnsi" w:cstheme="minorHAnsi"/>
          <w:sz w:val="24"/>
          <w:szCs w:val="24"/>
        </w:rPr>
        <w:t>, z</w:t>
      </w:r>
      <w:r w:rsidR="00B62C55" w:rsidRPr="00E73C30">
        <w:rPr>
          <w:rFonts w:asciiTheme="minorHAnsi" w:hAnsiTheme="minorHAnsi" w:cstheme="minorHAnsi"/>
          <w:sz w:val="24"/>
          <w:szCs w:val="24"/>
        </w:rPr>
        <w:t> </w:t>
      </w:r>
      <w:r w:rsidR="007E112E" w:rsidRPr="00E73C30">
        <w:rPr>
          <w:rFonts w:asciiTheme="minorHAnsi" w:hAnsiTheme="minorHAnsi" w:cstheme="minorHAnsi"/>
          <w:sz w:val="24"/>
          <w:szCs w:val="24"/>
        </w:rPr>
        <w:t>zastrzeżeniem, że</w:t>
      </w:r>
      <w:r w:rsidR="00B62C55" w:rsidRPr="00E73C30">
        <w:rPr>
          <w:rFonts w:asciiTheme="minorHAnsi" w:hAnsiTheme="minorHAnsi" w:cstheme="minorHAnsi"/>
          <w:sz w:val="24"/>
          <w:szCs w:val="24"/>
        </w:rPr>
        <w:t xml:space="preserve"> </w:t>
      </w:r>
      <w:r w:rsidR="007E112E" w:rsidRPr="00E73C30">
        <w:rPr>
          <w:rFonts w:asciiTheme="minorHAnsi" w:hAnsiTheme="minorHAnsi" w:cstheme="minorHAnsi"/>
          <w:sz w:val="24"/>
          <w:szCs w:val="24"/>
        </w:rPr>
        <w:t>dopuszcza się zastosowanie odmiennych rozwiązań w zakresie niezbędnym do usunięcia wad dokumentacji projektowej</w:t>
      </w:r>
      <w:r w:rsidRPr="00E73C30">
        <w:rPr>
          <w:rFonts w:asciiTheme="minorHAnsi" w:hAnsiTheme="minorHAnsi" w:cstheme="minorHAnsi"/>
          <w:sz w:val="24"/>
          <w:szCs w:val="24"/>
        </w:rPr>
        <w:t>.</w:t>
      </w:r>
    </w:p>
    <w:p w:rsidR="00E73C30" w:rsidRDefault="000C7519"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t>W</w:t>
      </w:r>
      <w:r w:rsidR="007E112E" w:rsidRPr="00E73C30">
        <w:rPr>
          <w:rFonts w:asciiTheme="minorHAnsi" w:hAnsiTheme="minorHAnsi" w:cstheme="minorHAnsi"/>
          <w:sz w:val="24"/>
          <w:szCs w:val="24"/>
        </w:rPr>
        <w:t xml:space="preserve"> przypadku zmian przepisów prawnych wchodzących w życie po dacie zawarcia </w:t>
      </w:r>
      <w:r w:rsidR="00B62C55" w:rsidRPr="00E73C30">
        <w:rPr>
          <w:rFonts w:asciiTheme="minorHAnsi" w:hAnsiTheme="minorHAnsi" w:cstheme="minorHAnsi"/>
          <w:sz w:val="24"/>
          <w:szCs w:val="24"/>
        </w:rPr>
        <w:t>u</w:t>
      </w:r>
      <w:r w:rsidR="007E112E" w:rsidRPr="00E73C30">
        <w:rPr>
          <w:rFonts w:asciiTheme="minorHAnsi" w:hAnsiTheme="minorHAnsi" w:cstheme="minorHAnsi"/>
          <w:sz w:val="24"/>
          <w:szCs w:val="24"/>
        </w:rPr>
        <w:t xml:space="preserve">mowy, które powodują konieczność zmian w dokumentacji projektowej lub </w:t>
      </w:r>
      <w:proofErr w:type="spellStart"/>
      <w:r w:rsidR="007E112E" w:rsidRPr="00E73C30">
        <w:rPr>
          <w:rFonts w:asciiTheme="minorHAnsi" w:hAnsiTheme="minorHAnsi" w:cstheme="minorHAnsi"/>
          <w:sz w:val="24"/>
          <w:szCs w:val="24"/>
        </w:rPr>
        <w:t>STWiORB</w:t>
      </w:r>
      <w:proofErr w:type="spellEnd"/>
      <w:r w:rsidR="007E112E" w:rsidRPr="00E73C30">
        <w:rPr>
          <w:rFonts w:asciiTheme="minorHAnsi" w:hAnsiTheme="minorHAnsi" w:cstheme="minorHAnsi"/>
          <w:sz w:val="24"/>
          <w:szCs w:val="24"/>
        </w:rPr>
        <w:t>, z zastrzeżeniem, że dopuszcza się zastosowanie odmiennych rozwiązań w</w:t>
      </w:r>
      <w:r w:rsidR="00B62C55" w:rsidRPr="00E73C30">
        <w:rPr>
          <w:rFonts w:asciiTheme="minorHAnsi" w:hAnsiTheme="minorHAnsi" w:cstheme="minorHAnsi"/>
          <w:sz w:val="24"/>
          <w:szCs w:val="24"/>
        </w:rPr>
        <w:t> </w:t>
      </w:r>
      <w:r w:rsidR="007E112E" w:rsidRPr="00E73C30">
        <w:rPr>
          <w:rFonts w:asciiTheme="minorHAnsi" w:hAnsiTheme="minorHAnsi" w:cstheme="minorHAnsi"/>
          <w:sz w:val="24"/>
          <w:szCs w:val="24"/>
        </w:rPr>
        <w:t>zakresie niezbędnym dla dostosowania do  zmian przepisów prawnych</w:t>
      </w:r>
      <w:r w:rsidRPr="00E73C30">
        <w:rPr>
          <w:rFonts w:asciiTheme="minorHAnsi" w:hAnsiTheme="minorHAnsi" w:cstheme="minorHAnsi"/>
          <w:sz w:val="24"/>
          <w:szCs w:val="24"/>
        </w:rPr>
        <w:t>.</w:t>
      </w:r>
    </w:p>
    <w:p w:rsidR="00E73C30" w:rsidRDefault="000C7519"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lastRenderedPageBreak/>
        <w:t>W</w:t>
      </w:r>
      <w:r w:rsidR="007E112E" w:rsidRPr="00E73C30">
        <w:rPr>
          <w:rFonts w:asciiTheme="minorHAnsi" w:hAnsiTheme="minorHAnsi" w:cstheme="minorHAnsi"/>
          <w:sz w:val="24"/>
          <w:szCs w:val="24"/>
        </w:rPr>
        <w:t xml:space="preserve"> przypadku dostosowania sposobu wykonania umowy do obowiązujących przepisów prawa lub warunków bezpieczeństwa, w tym bezpieczeństwa epidemiologicznego, z zastrzeżeniem, że dopuszcza się zastosowanie odmiennych rozwiązań w zakresie niezbędnym dla dostosowania do obowiązujących przepisów prawnych</w:t>
      </w:r>
      <w:r w:rsidRPr="00E73C30">
        <w:rPr>
          <w:rFonts w:asciiTheme="minorHAnsi" w:hAnsiTheme="minorHAnsi" w:cstheme="minorHAnsi"/>
          <w:sz w:val="24"/>
          <w:szCs w:val="24"/>
        </w:rPr>
        <w:t>.</w:t>
      </w:r>
      <w:r w:rsidR="007E112E" w:rsidRPr="00E73C30">
        <w:rPr>
          <w:rFonts w:asciiTheme="minorHAnsi" w:hAnsiTheme="minorHAnsi" w:cstheme="minorHAnsi"/>
          <w:sz w:val="24"/>
          <w:szCs w:val="24"/>
        </w:rPr>
        <w:t xml:space="preserve"> </w:t>
      </w:r>
    </w:p>
    <w:p w:rsidR="00E73C30" w:rsidRDefault="000C7519"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t>W</w:t>
      </w:r>
      <w:r w:rsidR="007E112E" w:rsidRPr="00E73C30">
        <w:rPr>
          <w:rFonts w:asciiTheme="minorHAnsi" w:hAnsiTheme="minorHAnsi" w:cstheme="minorHAnsi"/>
          <w:sz w:val="24"/>
          <w:szCs w:val="24"/>
        </w:rPr>
        <w:t xml:space="preserve"> przypadku niedostępności na rynku materiałów lub urządzeń wskazanych w</w:t>
      </w:r>
      <w:r w:rsidR="00B62C55" w:rsidRPr="00E73C30">
        <w:rPr>
          <w:rFonts w:asciiTheme="minorHAnsi" w:hAnsiTheme="minorHAnsi" w:cstheme="minorHAnsi"/>
          <w:sz w:val="24"/>
          <w:szCs w:val="24"/>
        </w:rPr>
        <w:t> </w:t>
      </w:r>
      <w:r w:rsidR="007E112E" w:rsidRPr="00E73C30">
        <w:rPr>
          <w:rFonts w:asciiTheme="minorHAnsi" w:hAnsiTheme="minorHAnsi" w:cstheme="minorHAnsi"/>
          <w:sz w:val="24"/>
          <w:szCs w:val="24"/>
        </w:rPr>
        <w:t>dokumentacji projektowej, spowodowanej wstrzymaniem produkcji lub dostaw, zaprzestaniem produkcji lub dostaw lub wycofaniem z rynku tych materiałów lub urządzeń, która miała miejsce po złożeniu oferty, z zastrzeżeniem, że dopuszcza się zastosowanie odmiennych rozwiązań w zakresie niezbędnym dla uniknięcia niewykonania lub nienależytego wykonania Umowy z powodu tych okoliczności</w:t>
      </w:r>
      <w:r w:rsidRPr="00E73C30">
        <w:rPr>
          <w:rFonts w:asciiTheme="minorHAnsi" w:hAnsiTheme="minorHAnsi" w:cstheme="minorHAnsi"/>
          <w:sz w:val="24"/>
          <w:szCs w:val="24"/>
        </w:rPr>
        <w:t>.</w:t>
      </w:r>
    </w:p>
    <w:p w:rsidR="00E73C30" w:rsidRDefault="00110B0C"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t>W przypadku obiektywnych trudności z dostępem do odpowiednich czynników produkcji (w szczególności surowców, materiałów lub urządzeń) lub rynku pracy, co utrudnia możliwość wykonania przedmiotu Umow</w:t>
      </w:r>
      <w:r w:rsidR="001C2EDB" w:rsidRPr="00E73C30">
        <w:rPr>
          <w:rFonts w:asciiTheme="minorHAnsi" w:hAnsiTheme="minorHAnsi" w:cstheme="minorHAnsi"/>
          <w:sz w:val="24"/>
          <w:szCs w:val="24"/>
        </w:rPr>
        <w:t>y</w:t>
      </w:r>
      <w:r w:rsidR="00213D05" w:rsidRPr="00E73C30">
        <w:rPr>
          <w:rFonts w:asciiTheme="minorHAnsi" w:hAnsiTheme="minorHAnsi" w:cstheme="minorHAnsi"/>
          <w:sz w:val="24"/>
          <w:szCs w:val="24"/>
        </w:rPr>
        <w:t>,</w:t>
      </w:r>
      <w:r w:rsidR="001C2EDB" w:rsidRPr="00E73C30">
        <w:rPr>
          <w:rFonts w:asciiTheme="minorHAnsi" w:hAnsiTheme="minorHAnsi" w:cstheme="minorHAnsi"/>
          <w:sz w:val="24"/>
          <w:szCs w:val="24"/>
        </w:rPr>
        <w:t xml:space="preserve"> </w:t>
      </w:r>
      <w:r w:rsidR="00213D05" w:rsidRPr="00E73C30">
        <w:rPr>
          <w:rFonts w:asciiTheme="minorHAnsi" w:hAnsiTheme="minorHAnsi" w:cstheme="minorHAnsi"/>
          <w:sz w:val="24"/>
          <w:szCs w:val="24"/>
        </w:rPr>
        <w:t>która miała miejsce po złożeniu oferty, z zastrzeżeniem, że dopuszcza się zastosowanie odmiennych rozwiązań w</w:t>
      </w:r>
      <w:r w:rsidR="00B62C55" w:rsidRPr="00E73C30">
        <w:rPr>
          <w:rFonts w:asciiTheme="minorHAnsi" w:hAnsiTheme="minorHAnsi" w:cstheme="minorHAnsi"/>
          <w:sz w:val="24"/>
          <w:szCs w:val="24"/>
        </w:rPr>
        <w:t> </w:t>
      </w:r>
      <w:r w:rsidR="00213D05" w:rsidRPr="00E73C30">
        <w:rPr>
          <w:rFonts w:asciiTheme="minorHAnsi" w:hAnsiTheme="minorHAnsi" w:cstheme="minorHAnsi"/>
          <w:sz w:val="24"/>
          <w:szCs w:val="24"/>
        </w:rPr>
        <w:t xml:space="preserve">zakresie niezbędnym dla uniknięcia niewykonania lub nienależytego wykonania </w:t>
      </w:r>
      <w:r w:rsidR="00B62C55" w:rsidRPr="00E73C30">
        <w:rPr>
          <w:rFonts w:asciiTheme="minorHAnsi" w:hAnsiTheme="minorHAnsi" w:cstheme="minorHAnsi"/>
          <w:sz w:val="24"/>
          <w:szCs w:val="24"/>
        </w:rPr>
        <w:t>u</w:t>
      </w:r>
      <w:r w:rsidR="00213D05" w:rsidRPr="00E73C30">
        <w:rPr>
          <w:rFonts w:asciiTheme="minorHAnsi" w:hAnsiTheme="minorHAnsi" w:cstheme="minorHAnsi"/>
          <w:sz w:val="24"/>
          <w:szCs w:val="24"/>
        </w:rPr>
        <w:t>mowy z powodu tych okoliczności.</w:t>
      </w:r>
    </w:p>
    <w:p w:rsidR="00E73C30" w:rsidRDefault="000C7519"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t>W</w:t>
      </w:r>
      <w:r w:rsidR="007E112E" w:rsidRPr="00E73C30">
        <w:rPr>
          <w:rFonts w:asciiTheme="minorHAnsi" w:hAnsiTheme="minorHAnsi" w:cstheme="minorHAnsi"/>
          <w:sz w:val="24"/>
          <w:szCs w:val="24"/>
        </w:rPr>
        <w:t xml:space="preserve"> przypadku wystąpienia warunków terenu budowy odbiegających od przyjętych w dokumentacji projektowej, w szczególności napotkania niezinwentaryzowanych lub błędnie zinwentaryzowanych sieci lub instalacji lub innych obiektów budowlanych, które mogą skutkować, w świetle przyjętych w </w:t>
      </w:r>
      <w:r w:rsidR="00B62C55" w:rsidRPr="00E73C30">
        <w:rPr>
          <w:rFonts w:asciiTheme="minorHAnsi" w:hAnsiTheme="minorHAnsi" w:cstheme="minorHAnsi"/>
          <w:sz w:val="24"/>
          <w:szCs w:val="24"/>
        </w:rPr>
        <w:t>u</w:t>
      </w:r>
      <w:r w:rsidR="007E112E" w:rsidRPr="00E73C30">
        <w:rPr>
          <w:rFonts w:asciiTheme="minorHAnsi" w:hAnsiTheme="minorHAnsi" w:cstheme="minorHAnsi"/>
          <w:sz w:val="24"/>
          <w:szCs w:val="24"/>
        </w:rPr>
        <w:t>mowie i dokumentacji projektowej rozwiązań technicznych lub technologicznych lub</w:t>
      </w:r>
      <w:r w:rsidR="00B62C55" w:rsidRPr="00E73C30">
        <w:rPr>
          <w:rFonts w:asciiTheme="minorHAnsi" w:hAnsiTheme="minorHAnsi" w:cstheme="minorHAnsi"/>
          <w:sz w:val="24"/>
          <w:szCs w:val="24"/>
        </w:rPr>
        <w:t xml:space="preserve"> </w:t>
      </w:r>
      <w:r w:rsidR="007E112E" w:rsidRPr="00E73C30">
        <w:rPr>
          <w:rFonts w:asciiTheme="minorHAnsi" w:hAnsiTheme="minorHAnsi" w:cstheme="minorHAnsi"/>
          <w:sz w:val="24"/>
          <w:szCs w:val="24"/>
        </w:rPr>
        <w:t xml:space="preserve">materiałowych, niewykonaniem lub nienależytym wykonaniem </w:t>
      </w:r>
      <w:r w:rsidR="00B62C55" w:rsidRPr="00E73C30">
        <w:rPr>
          <w:rFonts w:asciiTheme="minorHAnsi" w:hAnsiTheme="minorHAnsi" w:cstheme="minorHAnsi"/>
          <w:sz w:val="24"/>
          <w:szCs w:val="24"/>
        </w:rPr>
        <w:t>u</w:t>
      </w:r>
      <w:r w:rsidR="007E112E" w:rsidRPr="00E73C30">
        <w:rPr>
          <w:rFonts w:asciiTheme="minorHAnsi" w:hAnsiTheme="minorHAnsi" w:cstheme="minorHAnsi"/>
          <w:sz w:val="24"/>
          <w:szCs w:val="24"/>
        </w:rPr>
        <w:t>mowy, z zastrzeżeniem, że</w:t>
      </w:r>
      <w:r w:rsidR="00B62C55" w:rsidRPr="00E73C30">
        <w:rPr>
          <w:rFonts w:asciiTheme="minorHAnsi" w:hAnsiTheme="minorHAnsi" w:cstheme="minorHAnsi"/>
          <w:sz w:val="24"/>
          <w:szCs w:val="24"/>
        </w:rPr>
        <w:t xml:space="preserve"> </w:t>
      </w:r>
      <w:r w:rsidR="007E112E" w:rsidRPr="00E73C30">
        <w:rPr>
          <w:rFonts w:asciiTheme="minorHAnsi" w:hAnsiTheme="minorHAnsi" w:cstheme="minorHAnsi"/>
          <w:sz w:val="24"/>
          <w:szCs w:val="24"/>
        </w:rPr>
        <w:t xml:space="preserve">dopuszcza się zastosowanie odmiennych rozwiązań w zakresie niezbędnym dla uniknięcia niewykonania lub nienależytego wykonania </w:t>
      </w:r>
      <w:r w:rsidR="00B62C55" w:rsidRPr="00E73C30">
        <w:rPr>
          <w:rFonts w:asciiTheme="minorHAnsi" w:hAnsiTheme="minorHAnsi" w:cstheme="minorHAnsi"/>
          <w:sz w:val="24"/>
          <w:szCs w:val="24"/>
        </w:rPr>
        <w:t>u</w:t>
      </w:r>
      <w:r w:rsidR="007E112E" w:rsidRPr="00E73C30">
        <w:rPr>
          <w:rFonts w:asciiTheme="minorHAnsi" w:hAnsiTheme="minorHAnsi" w:cstheme="minorHAnsi"/>
          <w:sz w:val="24"/>
          <w:szCs w:val="24"/>
        </w:rPr>
        <w:t>mowy z powodu tych okoliczności</w:t>
      </w:r>
      <w:r w:rsidRPr="00E73C30">
        <w:rPr>
          <w:rFonts w:asciiTheme="minorHAnsi" w:hAnsiTheme="minorHAnsi" w:cstheme="minorHAnsi"/>
          <w:sz w:val="24"/>
          <w:szCs w:val="24"/>
        </w:rPr>
        <w:t>.</w:t>
      </w:r>
    </w:p>
    <w:p w:rsidR="00E73C30" w:rsidRDefault="000C7519"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t>W</w:t>
      </w:r>
      <w:r w:rsidR="007E112E" w:rsidRPr="00E73C30">
        <w:rPr>
          <w:rFonts w:asciiTheme="minorHAnsi" w:hAnsiTheme="minorHAnsi" w:cstheme="minorHAnsi"/>
          <w:sz w:val="24"/>
          <w:szCs w:val="24"/>
        </w:rPr>
        <w:t xml:space="preserve"> przypadku wystąpienia niebezpieczeństwa kolizji z inwestycjami planowanymi lub równolegle prowadzonymi przez podmioty inne niż Wykonawca, z zastrzeżeniem, że dopuszcza się zastosowanie odmiennych rozwiązań w zakresie niezbędnym dla uniknięcia tych kolizji</w:t>
      </w:r>
      <w:r w:rsidRPr="00E73C30">
        <w:rPr>
          <w:rFonts w:asciiTheme="minorHAnsi" w:hAnsiTheme="minorHAnsi" w:cstheme="minorHAnsi"/>
          <w:sz w:val="24"/>
          <w:szCs w:val="24"/>
        </w:rPr>
        <w:t>.</w:t>
      </w:r>
    </w:p>
    <w:p w:rsidR="007E112E" w:rsidRPr="00E73C30" w:rsidRDefault="000C7519" w:rsidP="00BF45E8">
      <w:pPr>
        <w:pStyle w:val="Normalnywcity"/>
        <w:numPr>
          <w:ilvl w:val="1"/>
          <w:numId w:val="2"/>
        </w:numPr>
        <w:spacing w:line="276" w:lineRule="auto"/>
        <w:rPr>
          <w:rFonts w:asciiTheme="minorHAnsi" w:hAnsiTheme="minorHAnsi" w:cstheme="minorHAnsi"/>
          <w:sz w:val="24"/>
          <w:szCs w:val="24"/>
        </w:rPr>
      </w:pPr>
      <w:r w:rsidRPr="00E73C30">
        <w:rPr>
          <w:rFonts w:asciiTheme="minorHAnsi" w:hAnsiTheme="minorHAnsi" w:cstheme="minorHAnsi"/>
          <w:sz w:val="24"/>
          <w:szCs w:val="24"/>
        </w:rPr>
        <w:t>W</w:t>
      </w:r>
      <w:r w:rsidR="007E112E" w:rsidRPr="00E73C30">
        <w:rPr>
          <w:rFonts w:asciiTheme="minorHAnsi" w:hAnsiTheme="minorHAnsi" w:cstheme="minorHAnsi"/>
          <w:sz w:val="24"/>
          <w:szCs w:val="24"/>
        </w:rPr>
        <w:t xml:space="preserve"> przypadku, gdy zaistnieje możliwość zastosowania odmiennych rozwiązań w</w:t>
      </w:r>
      <w:r w:rsidR="00B62C55" w:rsidRPr="00E73C30">
        <w:rPr>
          <w:rFonts w:asciiTheme="minorHAnsi" w:hAnsiTheme="minorHAnsi" w:cstheme="minorHAnsi"/>
          <w:sz w:val="24"/>
          <w:szCs w:val="24"/>
        </w:rPr>
        <w:t> </w:t>
      </w:r>
      <w:r w:rsidR="007E112E" w:rsidRPr="00E73C30">
        <w:rPr>
          <w:rFonts w:asciiTheme="minorHAnsi" w:hAnsiTheme="minorHAnsi" w:cstheme="minorHAnsi"/>
          <w:sz w:val="24"/>
          <w:szCs w:val="24"/>
        </w:rPr>
        <w:t xml:space="preserve">sposobie wykonywania </w:t>
      </w:r>
      <w:r w:rsidR="00B62C55" w:rsidRPr="00E73C30">
        <w:rPr>
          <w:rFonts w:asciiTheme="minorHAnsi" w:hAnsiTheme="minorHAnsi" w:cstheme="minorHAnsi"/>
          <w:sz w:val="24"/>
          <w:szCs w:val="24"/>
        </w:rPr>
        <w:t>p</w:t>
      </w:r>
      <w:r w:rsidR="007E112E" w:rsidRPr="00E73C30">
        <w:rPr>
          <w:rFonts w:asciiTheme="minorHAnsi" w:hAnsiTheme="minorHAnsi" w:cstheme="minorHAnsi"/>
          <w:sz w:val="24"/>
          <w:szCs w:val="24"/>
        </w:rPr>
        <w:t>rzedmiotu umowy, w związku z pojawieniem się na rynku odmiennych od</w:t>
      </w:r>
      <w:r w:rsidR="00B62C55" w:rsidRPr="00E73C30">
        <w:rPr>
          <w:rFonts w:asciiTheme="minorHAnsi" w:hAnsiTheme="minorHAnsi" w:cstheme="minorHAnsi"/>
          <w:sz w:val="24"/>
          <w:szCs w:val="24"/>
        </w:rPr>
        <w:t xml:space="preserve"> </w:t>
      </w:r>
      <w:r w:rsidR="007E112E" w:rsidRPr="00E73C30">
        <w:rPr>
          <w:rFonts w:asciiTheme="minorHAnsi" w:hAnsiTheme="minorHAnsi" w:cstheme="minorHAnsi"/>
          <w:sz w:val="24"/>
          <w:szCs w:val="24"/>
        </w:rPr>
        <w:t xml:space="preserve">przyjętych w </w:t>
      </w:r>
      <w:r w:rsidR="00B62C55" w:rsidRPr="00E73C30">
        <w:rPr>
          <w:rFonts w:asciiTheme="minorHAnsi" w:hAnsiTheme="minorHAnsi" w:cstheme="minorHAnsi"/>
          <w:sz w:val="24"/>
          <w:szCs w:val="24"/>
        </w:rPr>
        <w:t>u</w:t>
      </w:r>
      <w:r w:rsidR="007E112E" w:rsidRPr="00E73C30">
        <w:rPr>
          <w:rFonts w:asciiTheme="minorHAnsi" w:hAnsiTheme="minorHAnsi" w:cstheme="minorHAnsi"/>
          <w:sz w:val="24"/>
          <w:szCs w:val="24"/>
        </w:rPr>
        <w:t>mowie i dokumentacji projektowej rozwiązań technicznych lub</w:t>
      </w:r>
      <w:r w:rsidR="00B62C55" w:rsidRPr="00E73C30">
        <w:rPr>
          <w:rFonts w:asciiTheme="minorHAnsi" w:hAnsiTheme="minorHAnsi" w:cstheme="minorHAnsi"/>
          <w:sz w:val="24"/>
          <w:szCs w:val="24"/>
        </w:rPr>
        <w:t xml:space="preserve"> </w:t>
      </w:r>
      <w:r w:rsidR="007E112E" w:rsidRPr="00E73C30">
        <w:rPr>
          <w:rFonts w:asciiTheme="minorHAnsi" w:hAnsiTheme="minorHAnsi" w:cstheme="minorHAnsi"/>
          <w:sz w:val="24"/>
          <w:szCs w:val="24"/>
        </w:rPr>
        <w:t>technologicznych lub materiałowych (w tym w szczególności materiałów lub</w:t>
      </w:r>
      <w:r w:rsidR="00B62C55" w:rsidRPr="00E73C30">
        <w:rPr>
          <w:rFonts w:asciiTheme="minorHAnsi" w:hAnsiTheme="minorHAnsi" w:cstheme="minorHAnsi"/>
          <w:sz w:val="24"/>
          <w:szCs w:val="24"/>
        </w:rPr>
        <w:t xml:space="preserve"> </w:t>
      </w:r>
      <w:r w:rsidR="007E112E" w:rsidRPr="00E73C30">
        <w:rPr>
          <w:rFonts w:asciiTheme="minorHAnsi" w:hAnsiTheme="minorHAnsi" w:cstheme="minorHAnsi"/>
          <w:sz w:val="24"/>
          <w:szCs w:val="24"/>
        </w:rPr>
        <w:t xml:space="preserve">urządzeń nowszej generacji, nowszej technologii) pozwalających na zaoszczędzenie czasu lub kosztów realizacji przedmiotu </w:t>
      </w:r>
      <w:r w:rsidR="00B62C55" w:rsidRPr="00E73C30">
        <w:rPr>
          <w:rFonts w:asciiTheme="minorHAnsi" w:hAnsiTheme="minorHAnsi" w:cstheme="minorHAnsi"/>
          <w:sz w:val="24"/>
          <w:szCs w:val="24"/>
        </w:rPr>
        <w:t>u</w:t>
      </w:r>
      <w:r w:rsidR="007E112E" w:rsidRPr="00E73C30">
        <w:rPr>
          <w:rFonts w:asciiTheme="minorHAnsi" w:hAnsiTheme="minorHAnsi" w:cstheme="minorHAnsi"/>
          <w:sz w:val="24"/>
          <w:szCs w:val="24"/>
        </w:rPr>
        <w:t>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rsidR="004C1161" w:rsidRDefault="007E112E" w:rsidP="00BF45E8">
      <w:pPr>
        <w:pStyle w:val="Normalnywcity"/>
        <w:numPr>
          <w:ilvl w:val="0"/>
          <w:numId w:val="2"/>
        </w:numPr>
        <w:spacing w:line="276" w:lineRule="auto"/>
        <w:rPr>
          <w:rFonts w:asciiTheme="minorHAnsi" w:hAnsiTheme="minorHAnsi" w:cstheme="minorHAnsi"/>
          <w:sz w:val="24"/>
          <w:szCs w:val="24"/>
        </w:rPr>
      </w:pPr>
      <w:r w:rsidRPr="00A25D1B">
        <w:rPr>
          <w:rFonts w:asciiTheme="minorHAnsi" w:hAnsiTheme="minorHAnsi" w:cstheme="minorHAnsi"/>
          <w:sz w:val="24"/>
          <w:szCs w:val="24"/>
        </w:rPr>
        <w:lastRenderedPageBreak/>
        <w:t xml:space="preserve">Dopuszcza się zmiany </w:t>
      </w:r>
      <w:r w:rsidR="00B62C55" w:rsidRPr="00A25D1B">
        <w:rPr>
          <w:rFonts w:asciiTheme="minorHAnsi" w:hAnsiTheme="minorHAnsi" w:cstheme="minorHAnsi"/>
          <w:sz w:val="24"/>
          <w:szCs w:val="24"/>
        </w:rPr>
        <w:t>u</w:t>
      </w:r>
      <w:r w:rsidRPr="00A25D1B">
        <w:rPr>
          <w:rFonts w:asciiTheme="minorHAnsi" w:hAnsiTheme="minorHAnsi" w:cstheme="minorHAnsi"/>
          <w:sz w:val="24"/>
          <w:szCs w:val="24"/>
        </w:rPr>
        <w:t xml:space="preserve">mowy w stosunku do treści oferty, na podstawie której dokonano wyboru Wykonawcy w zakresie zmiany zakresu przedmiotu </w:t>
      </w:r>
      <w:r w:rsidR="002E1580" w:rsidRPr="00A25D1B">
        <w:rPr>
          <w:rFonts w:asciiTheme="minorHAnsi" w:hAnsiTheme="minorHAnsi" w:cstheme="minorHAnsi"/>
          <w:sz w:val="24"/>
          <w:szCs w:val="24"/>
        </w:rPr>
        <w:t>u</w:t>
      </w:r>
      <w:r w:rsidRPr="00A25D1B">
        <w:rPr>
          <w:rFonts w:asciiTheme="minorHAnsi" w:hAnsiTheme="minorHAnsi" w:cstheme="minorHAnsi"/>
          <w:sz w:val="24"/>
          <w:szCs w:val="24"/>
        </w:rPr>
        <w:t xml:space="preserve">mowy poprzez jego zmniejszenie lub zwiększenie, w przypadku zaistnienia którejkolwiek z okoliczności określonych w pkt </w:t>
      </w:r>
      <w:r w:rsidR="004C1161">
        <w:rPr>
          <w:rFonts w:asciiTheme="minorHAnsi" w:hAnsiTheme="minorHAnsi" w:cstheme="minorHAnsi"/>
          <w:sz w:val="24"/>
          <w:szCs w:val="24"/>
        </w:rPr>
        <w:t>3.1.</w:t>
      </w:r>
      <w:r w:rsidRPr="00A25D1B">
        <w:rPr>
          <w:rFonts w:asciiTheme="minorHAnsi" w:hAnsiTheme="minorHAnsi" w:cstheme="minorHAnsi"/>
          <w:sz w:val="24"/>
          <w:szCs w:val="24"/>
        </w:rPr>
        <w:t xml:space="preserve"> </w:t>
      </w:r>
      <w:r w:rsidR="004C1161">
        <w:rPr>
          <w:rFonts w:asciiTheme="minorHAnsi" w:hAnsiTheme="minorHAnsi" w:cstheme="minorHAnsi"/>
          <w:sz w:val="24"/>
          <w:szCs w:val="24"/>
        </w:rPr>
        <w:t>–</w:t>
      </w:r>
      <w:r w:rsidRPr="00A25D1B">
        <w:rPr>
          <w:rFonts w:asciiTheme="minorHAnsi" w:hAnsiTheme="minorHAnsi" w:cstheme="minorHAnsi"/>
          <w:sz w:val="24"/>
          <w:szCs w:val="24"/>
        </w:rPr>
        <w:t xml:space="preserve"> </w:t>
      </w:r>
      <w:r w:rsidR="004C1161">
        <w:rPr>
          <w:rFonts w:asciiTheme="minorHAnsi" w:hAnsiTheme="minorHAnsi" w:cstheme="minorHAnsi"/>
          <w:sz w:val="24"/>
          <w:szCs w:val="24"/>
        </w:rPr>
        <w:t>3.6</w:t>
      </w:r>
      <w:r w:rsidRPr="00A25D1B">
        <w:rPr>
          <w:rFonts w:asciiTheme="minorHAnsi" w:hAnsiTheme="minorHAnsi" w:cstheme="minorHAnsi"/>
          <w:sz w:val="24"/>
          <w:szCs w:val="24"/>
        </w:rPr>
        <w:t xml:space="preserve"> poniżej:</w:t>
      </w:r>
    </w:p>
    <w:p w:rsidR="004C1161" w:rsidRDefault="000C7519" w:rsidP="00BF45E8">
      <w:pPr>
        <w:pStyle w:val="Normalnywcity"/>
        <w:numPr>
          <w:ilvl w:val="1"/>
          <w:numId w:val="2"/>
        </w:numPr>
        <w:spacing w:line="276" w:lineRule="auto"/>
        <w:rPr>
          <w:rFonts w:asciiTheme="minorHAnsi" w:hAnsiTheme="minorHAnsi" w:cstheme="minorHAnsi"/>
          <w:sz w:val="24"/>
          <w:szCs w:val="24"/>
        </w:rPr>
      </w:pPr>
      <w:r w:rsidRPr="004C1161">
        <w:rPr>
          <w:rFonts w:asciiTheme="minorHAnsi" w:hAnsiTheme="minorHAnsi" w:cstheme="minorHAnsi"/>
          <w:sz w:val="24"/>
          <w:szCs w:val="24"/>
        </w:rPr>
        <w:t>W</w:t>
      </w:r>
      <w:r w:rsidR="007E112E" w:rsidRPr="004C1161">
        <w:rPr>
          <w:rFonts w:asciiTheme="minorHAnsi" w:hAnsiTheme="minorHAnsi" w:cstheme="minorHAnsi"/>
          <w:sz w:val="24"/>
          <w:szCs w:val="24"/>
        </w:rPr>
        <w:t xml:space="preserve"> przypadku, gdy zostaną ujawnione wady dokumentacji projektowej, które powodują konieczność zmian w dokumentacji projektowej lub </w:t>
      </w:r>
      <w:proofErr w:type="spellStart"/>
      <w:r w:rsidR="007E112E" w:rsidRPr="004C1161">
        <w:rPr>
          <w:rFonts w:asciiTheme="minorHAnsi" w:hAnsiTheme="minorHAnsi" w:cstheme="minorHAnsi"/>
          <w:sz w:val="24"/>
          <w:szCs w:val="24"/>
        </w:rPr>
        <w:t>STWiORB</w:t>
      </w:r>
      <w:proofErr w:type="spellEnd"/>
      <w:r w:rsidR="007E112E" w:rsidRPr="004C1161">
        <w:rPr>
          <w:rFonts w:asciiTheme="minorHAnsi" w:hAnsiTheme="minorHAnsi" w:cstheme="minorHAnsi"/>
          <w:sz w:val="24"/>
          <w:szCs w:val="24"/>
        </w:rPr>
        <w:t>, z</w:t>
      </w:r>
      <w:r w:rsidR="002E1580" w:rsidRPr="004C1161">
        <w:rPr>
          <w:rFonts w:asciiTheme="minorHAnsi" w:hAnsiTheme="minorHAnsi" w:cstheme="minorHAnsi"/>
          <w:sz w:val="24"/>
          <w:szCs w:val="24"/>
        </w:rPr>
        <w:t> </w:t>
      </w:r>
      <w:r w:rsidR="007E112E" w:rsidRPr="004C1161">
        <w:rPr>
          <w:rFonts w:asciiTheme="minorHAnsi" w:hAnsiTheme="minorHAnsi" w:cstheme="minorHAnsi"/>
          <w:sz w:val="24"/>
          <w:szCs w:val="24"/>
        </w:rPr>
        <w:t>zastrzeżeniem, że</w:t>
      </w:r>
      <w:r w:rsidR="002E1580" w:rsidRPr="004C1161">
        <w:rPr>
          <w:rFonts w:asciiTheme="minorHAnsi" w:hAnsiTheme="minorHAnsi" w:cstheme="minorHAnsi"/>
          <w:sz w:val="24"/>
          <w:szCs w:val="24"/>
        </w:rPr>
        <w:t xml:space="preserve"> </w:t>
      </w:r>
      <w:r w:rsidR="007E112E" w:rsidRPr="004C1161">
        <w:rPr>
          <w:rFonts w:asciiTheme="minorHAnsi" w:hAnsiTheme="minorHAnsi" w:cstheme="minorHAnsi"/>
          <w:sz w:val="24"/>
          <w:szCs w:val="24"/>
        </w:rPr>
        <w:t xml:space="preserve">dopuszcza się zmniejszenie zakresu przedmiotu </w:t>
      </w:r>
      <w:r w:rsidR="002E1580" w:rsidRPr="004C1161">
        <w:rPr>
          <w:rFonts w:asciiTheme="minorHAnsi" w:hAnsiTheme="minorHAnsi" w:cstheme="minorHAnsi"/>
          <w:sz w:val="24"/>
          <w:szCs w:val="24"/>
        </w:rPr>
        <w:t>u</w:t>
      </w:r>
      <w:r w:rsidR="007E112E" w:rsidRPr="004C1161">
        <w:rPr>
          <w:rFonts w:asciiTheme="minorHAnsi" w:hAnsiTheme="minorHAnsi" w:cstheme="minorHAnsi"/>
          <w:sz w:val="24"/>
          <w:szCs w:val="24"/>
        </w:rPr>
        <w:t>mowy w</w:t>
      </w:r>
      <w:r w:rsidR="002E1580" w:rsidRPr="004C1161">
        <w:rPr>
          <w:rFonts w:asciiTheme="minorHAnsi" w:hAnsiTheme="minorHAnsi" w:cstheme="minorHAnsi"/>
          <w:sz w:val="24"/>
          <w:szCs w:val="24"/>
        </w:rPr>
        <w:t> </w:t>
      </w:r>
      <w:r w:rsidR="007E112E" w:rsidRPr="004C1161">
        <w:rPr>
          <w:rFonts w:asciiTheme="minorHAnsi" w:hAnsiTheme="minorHAnsi" w:cstheme="minorHAnsi"/>
          <w:sz w:val="24"/>
          <w:szCs w:val="24"/>
        </w:rPr>
        <w:t>zakresie niezbędnym dla</w:t>
      </w:r>
      <w:r w:rsidR="002E1580" w:rsidRPr="004C1161">
        <w:rPr>
          <w:rFonts w:asciiTheme="minorHAnsi" w:hAnsiTheme="minorHAnsi" w:cstheme="minorHAnsi"/>
          <w:sz w:val="24"/>
          <w:szCs w:val="24"/>
        </w:rPr>
        <w:t xml:space="preserve"> </w:t>
      </w:r>
      <w:r w:rsidR="007E112E" w:rsidRPr="004C1161">
        <w:rPr>
          <w:rFonts w:asciiTheme="minorHAnsi" w:hAnsiTheme="minorHAnsi" w:cstheme="minorHAnsi"/>
          <w:sz w:val="24"/>
          <w:szCs w:val="24"/>
        </w:rPr>
        <w:t>usunięcia wad dokumentacji projektowej</w:t>
      </w:r>
      <w:r w:rsidR="009E6D91" w:rsidRPr="004C1161">
        <w:rPr>
          <w:rFonts w:asciiTheme="minorHAnsi" w:hAnsiTheme="minorHAnsi" w:cstheme="minorHAnsi"/>
          <w:sz w:val="24"/>
          <w:szCs w:val="24"/>
        </w:rPr>
        <w:t>.</w:t>
      </w:r>
    </w:p>
    <w:p w:rsidR="004C1161" w:rsidRDefault="009E6D91" w:rsidP="00BF45E8">
      <w:pPr>
        <w:pStyle w:val="Normalnywcity"/>
        <w:numPr>
          <w:ilvl w:val="1"/>
          <w:numId w:val="2"/>
        </w:numPr>
        <w:spacing w:line="276" w:lineRule="auto"/>
        <w:rPr>
          <w:rFonts w:asciiTheme="minorHAnsi" w:hAnsiTheme="minorHAnsi" w:cstheme="minorHAnsi"/>
          <w:sz w:val="24"/>
          <w:szCs w:val="24"/>
        </w:rPr>
      </w:pPr>
      <w:r w:rsidRPr="004C1161">
        <w:rPr>
          <w:rFonts w:asciiTheme="minorHAnsi" w:hAnsiTheme="minorHAnsi" w:cstheme="minorHAnsi"/>
          <w:sz w:val="24"/>
          <w:szCs w:val="24"/>
        </w:rPr>
        <w:t>W</w:t>
      </w:r>
      <w:r w:rsidR="007E112E" w:rsidRPr="004C1161">
        <w:rPr>
          <w:rFonts w:asciiTheme="minorHAnsi" w:hAnsiTheme="minorHAnsi" w:cstheme="minorHAnsi"/>
          <w:sz w:val="24"/>
          <w:szCs w:val="24"/>
        </w:rPr>
        <w:t xml:space="preserve"> przypadku zmian przepisów prawnych wchodzących w życie po dacie zawarcia </w:t>
      </w:r>
      <w:r w:rsidR="002E1580" w:rsidRPr="004C1161">
        <w:rPr>
          <w:rFonts w:asciiTheme="minorHAnsi" w:hAnsiTheme="minorHAnsi" w:cstheme="minorHAnsi"/>
          <w:sz w:val="24"/>
          <w:szCs w:val="24"/>
        </w:rPr>
        <w:t>u</w:t>
      </w:r>
      <w:r w:rsidR="007E112E" w:rsidRPr="004C1161">
        <w:rPr>
          <w:rFonts w:asciiTheme="minorHAnsi" w:hAnsiTheme="minorHAnsi" w:cstheme="minorHAnsi"/>
          <w:sz w:val="24"/>
          <w:szCs w:val="24"/>
        </w:rPr>
        <w:t xml:space="preserve">mowy, które powodują konieczność zmian w dokumentacji projektowej lub </w:t>
      </w:r>
      <w:proofErr w:type="spellStart"/>
      <w:r w:rsidR="007E112E" w:rsidRPr="004C1161">
        <w:rPr>
          <w:rFonts w:asciiTheme="minorHAnsi" w:hAnsiTheme="minorHAnsi" w:cstheme="minorHAnsi"/>
          <w:sz w:val="24"/>
          <w:szCs w:val="24"/>
        </w:rPr>
        <w:t>STWiORB</w:t>
      </w:r>
      <w:proofErr w:type="spellEnd"/>
      <w:r w:rsidR="007E112E" w:rsidRPr="004C1161">
        <w:rPr>
          <w:rFonts w:asciiTheme="minorHAnsi" w:hAnsiTheme="minorHAnsi" w:cstheme="minorHAnsi"/>
          <w:sz w:val="24"/>
          <w:szCs w:val="24"/>
        </w:rPr>
        <w:t>, z zastrzeżeniem, że dopuszcza się zmniejszenie zakresu przedmiotu Umowy w zakresie niezbędnym dla dostosowania do zmian przepisów prawnych</w:t>
      </w:r>
      <w:r w:rsidRPr="004C1161">
        <w:rPr>
          <w:rFonts w:asciiTheme="minorHAnsi" w:hAnsiTheme="minorHAnsi" w:cstheme="minorHAnsi"/>
          <w:sz w:val="24"/>
          <w:szCs w:val="24"/>
        </w:rPr>
        <w:t>.</w:t>
      </w:r>
    </w:p>
    <w:p w:rsidR="004C1161" w:rsidRDefault="009E6D91" w:rsidP="00BF45E8">
      <w:pPr>
        <w:pStyle w:val="Normalnywcity"/>
        <w:numPr>
          <w:ilvl w:val="1"/>
          <w:numId w:val="2"/>
        </w:numPr>
        <w:spacing w:line="276" w:lineRule="auto"/>
        <w:rPr>
          <w:rFonts w:asciiTheme="minorHAnsi" w:hAnsiTheme="minorHAnsi" w:cstheme="minorHAnsi"/>
          <w:sz w:val="24"/>
          <w:szCs w:val="24"/>
        </w:rPr>
      </w:pPr>
      <w:r w:rsidRPr="004C1161">
        <w:rPr>
          <w:rFonts w:asciiTheme="minorHAnsi" w:hAnsiTheme="minorHAnsi" w:cstheme="minorHAnsi"/>
          <w:sz w:val="24"/>
          <w:szCs w:val="24"/>
        </w:rPr>
        <w:t>W</w:t>
      </w:r>
      <w:r w:rsidR="007E112E" w:rsidRPr="004C1161">
        <w:rPr>
          <w:rFonts w:asciiTheme="minorHAnsi" w:hAnsiTheme="minorHAnsi" w:cstheme="minorHAnsi"/>
          <w:sz w:val="24"/>
          <w:szCs w:val="24"/>
        </w:rPr>
        <w:t xml:space="preserve"> przypadku dostosowania sposobu wykonania umowy do obowiązujących przepisów prawa lub warunków bezpieczeństwa, w tym bezpieczeństwa epidemiologicznego, z zastrzeżeniem, że dopuszcza się zastosowanie odmiennych rozwiązań w zakresie niezbędnym dla dostosowania do obowiązujących przepisów prawnych</w:t>
      </w:r>
      <w:r w:rsidRPr="004C1161">
        <w:rPr>
          <w:rFonts w:asciiTheme="minorHAnsi" w:hAnsiTheme="minorHAnsi" w:cstheme="minorHAnsi"/>
          <w:sz w:val="24"/>
          <w:szCs w:val="24"/>
        </w:rPr>
        <w:t>.</w:t>
      </w:r>
      <w:r w:rsidR="007E112E" w:rsidRPr="004C1161">
        <w:rPr>
          <w:rFonts w:asciiTheme="minorHAnsi" w:hAnsiTheme="minorHAnsi" w:cstheme="minorHAnsi"/>
          <w:sz w:val="24"/>
          <w:szCs w:val="24"/>
        </w:rPr>
        <w:t xml:space="preserve"> </w:t>
      </w:r>
    </w:p>
    <w:p w:rsidR="004C1161" w:rsidRDefault="009E6D91" w:rsidP="00BF45E8">
      <w:pPr>
        <w:pStyle w:val="Normalnywcity"/>
        <w:numPr>
          <w:ilvl w:val="1"/>
          <w:numId w:val="2"/>
        </w:numPr>
        <w:spacing w:line="276" w:lineRule="auto"/>
        <w:rPr>
          <w:rFonts w:asciiTheme="minorHAnsi" w:hAnsiTheme="minorHAnsi" w:cstheme="minorHAnsi"/>
          <w:sz w:val="24"/>
          <w:szCs w:val="24"/>
        </w:rPr>
      </w:pPr>
      <w:r w:rsidRPr="004C1161">
        <w:rPr>
          <w:rFonts w:asciiTheme="minorHAnsi" w:hAnsiTheme="minorHAnsi" w:cstheme="minorHAnsi"/>
          <w:sz w:val="24"/>
          <w:szCs w:val="24"/>
        </w:rPr>
        <w:t>W</w:t>
      </w:r>
      <w:r w:rsidR="007E112E" w:rsidRPr="004C1161">
        <w:rPr>
          <w:rFonts w:asciiTheme="minorHAnsi" w:hAnsiTheme="minorHAnsi" w:cstheme="minorHAnsi"/>
          <w:sz w:val="24"/>
          <w:szCs w:val="24"/>
        </w:rPr>
        <w:t xml:space="preserve"> przypadku niedostępności na rynku materiałów lub urządzeń wskazanych w dokumentacji projektowej, spowodowanej wstrzymaniem produkcji lub dostaw, zaprzestaniem produkcji lub dostaw lub wycofaniem z rynku tych materiałów lub urządzeń, która miała miejsce po złożeniu oferty, z zastrzeżeniem, że dopuszcza się zastosowanie odmiennych rozwiązań w zakresie niezbędnym dla uniknięcia niewykonania lub nienależytego wykonania </w:t>
      </w:r>
      <w:r w:rsidR="002E1580" w:rsidRPr="004C1161">
        <w:rPr>
          <w:rFonts w:asciiTheme="minorHAnsi" w:hAnsiTheme="minorHAnsi" w:cstheme="minorHAnsi"/>
          <w:sz w:val="24"/>
          <w:szCs w:val="24"/>
        </w:rPr>
        <w:t>u</w:t>
      </w:r>
      <w:r w:rsidR="007E112E" w:rsidRPr="004C1161">
        <w:rPr>
          <w:rFonts w:asciiTheme="minorHAnsi" w:hAnsiTheme="minorHAnsi" w:cstheme="minorHAnsi"/>
          <w:sz w:val="24"/>
          <w:szCs w:val="24"/>
        </w:rPr>
        <w:t>mowy z powodu tych okoliczności</w:t>
      </w:r>
      <w:r w:rsidRPr="004C1161">
        <w:rPr>
          <w:rFonts w:asciiTheme="minorHAnsi" w:hAnsiTheme="minorHAnsi" w:cstheme="minorHAnsi"/>
          <w:sz w:val="24"/>
          <w:szCs w:val="24"/>
        </w:rPr>
        <w:t>.</w:t>
      </w:r>
    </w:p>
    <w:p w:rsidR="004C1161" w:rsidRDefault="006815B7" w:rsidP="00BF45E8">
      <w:pPr>
        <w:pStyle w:val="Normalnywcity"/>
        <w:numPr>
          <w:ilvl w:val="1"/>
          <w:numId w:val="2"/>
        </w:numPr>
        <w:spacing w:line="276" w:lineRule="auto"/>
        <w:rPr>
          <w:rFonts w:asciiTheme="minorHAnsi" w:hAnsiTheme="minorHAnsi" w:cstheme="minorHAnsi"/>
          <w:sz w:val="24"/>
          <w:szCs w:val="24"/>
        </w:rPr>
      </w:pPr>
      <w:r w:rsidRPr="004C1161">
        <w:rPr>
          <w:rFonts w:asciiTheme="minorHAnsi" w:hAnsiTheme="minorHAnsi" w:cstheme="minorHAnsi"/>
          <w:sz w:val="24"/>
          <w:szCs w:val="24"/>
        </w:rPr>
        <w:t>W przypadku obiektywnych trudności z dostępem do odpowiednich czynników produkcji (w szczególności surowców, materiałów lub urządzeń) lub rynku pracy, co utrudnia możliwość wykonania przedmiotu Umowy, która miała miejsce po złożeniu oferty, z zastrzeżeniem, że dopuszcza się zastosowanie odmiennych rozwiązań w zakresie niezbędnym dla uniknięcia niewykonania lub nienależytego wykonania Umowy z powodu tych okoliczności.</w:t>
      </w:r>
    </w:p>
    <w:p w:rsidR="004C1161" w:rsidRDefault="009E6D91" w:rsidP="00BF45E8">
      <w:pPr>
        <w:pStyle w:val="Normalnywcity"/>
        <w:numPr>
          <w:ilvl w:val="1"/>
          <w:numId w:val="2"/>
        </w:numPr>
        <w:spacing w:line="276" w:lineRule="auto"/>
        <w:rPr>
          <w:rFonts w:asciiTheme="minorHAnsi" w:hAnsiTheme="minorHAnsi" w:cstheme="minorHAnsi"/>
          <w:sz w:val="24"/>
          <w:szCs w:val="24"/>
        </w:rPr>
      </w:pPr>
      <w:r w:rsidRPr="004C1161">
        <w:rPr>
          <w:rFonts w:asciiTheme="minorHAnsi" w:hAnsiTheme="minorHAnsi" w:cstheme="minorHAnsi"/>
          <w:sz w:val="24"/>
          <w:szCs w:val="24"/>
        </w:rPr>
        <w:t>W</w:t>
      </w:r>
      <w:r w:rsidR="007E112E" w:rsidRPr="004C1161">
        <w:rPr>
          <w:rFonts w:asciiTheme="minorHAnsi" w:hAnsiTheme="minorHAnsi" w:cstheme="minorHAnsi"/>
          <w:sz w:val="24"/>
          <w:szCs w:val="24"/>
        </w:rPr>
        <w:t xml:space="preserve"> przypadku wystąpienia warunków terenu budowy odbiegających od przyjętych w dokumentacji projektowej, w szczególności napotkania niezinwentaryzowanych lub błędnie zinwentaryzowanych sieci lub instalacji lub innych obiektów budowlanych, które mogą skutkować, w świetle przyjętych w </w:t>
      </w:r>
      <w:r w:rsidR="002E1580" w:rsidRPr="004C1161">
        <w:rPr>
          <w:rFonts w:asciiTheme="minorHAnsi" w:hAnsiTheme="minorHAnsi" w:cstheme="minorHAnsi"/>
          <w:sz w:val="24"/>
          <w:szCs w:val="24"/>
        </w:rPr>
        <w:t>u</w:t>
      </w:r>
      <w:r w:rsidR="007E112E" w:rsidRPr="004C1161">
        <w:rPr>
          <w:rFonts w:asciiTheme="minorHAnsi" w:hAnsiTheme="minorHAnsi" w:cstheme="minorHAnsi"/>
          <w:sz w:val="24"/>
          <w:szCs w:val="24"/>
        </w:rPr>
        <w:t xml:space="preserve">mowie i dokumentacji projektowej rozwiązań technicznych lub technologicznych lub materiałowych, niewykonaniem lub nienależytym wykonaniem </w:t>
      </w:r>
      <w:r w:rsidR="002E1580" w:rsidRPr="004C1161">
        <w:rPr>
          <w:rFonts w:asciiTheme="minorHAnsi" w:hAnsiTheme="minorHAnsi" w:cstheme="minorHAnsi"/>
          <w:sz w:val="24"/>
          <w:szCs w:val="24"/>
        </w:rPr>
        <w:t>u</w:t>
      </w:r>
      <w:r w:rsidR="007E112E" w:rsidRPr="004C1161">
        <w:rPr>
          <w:rFonts w:asciiTheme="minorHAnsi" w:hAnsiTheme="minorHAnsi" w:cstheme="minorHAnsi"/>
          <w:sz w:val="24"/>
          <w:szCs w:val="24"/>
        </w:rPr>
        <w:t xml:space="preserve">mowy, z zastrzeżeniem, że dopuszcza się zmniejszenie zakresu </w:t>
      </w:r>
      <w:r w:rsidR="002E1580" w:rsidRPr="004C1161">
        <w:rPr>
          <w:rFonts w:asciiTheme="minorHAnsi" w:hAnsiTheme="minorHAnsi" w:cstheme="minorHAnsi"/>
          <w:sz w:val="24"/>
          <w:szCs w:val="24"/>
        </w:rPr>
        <w:t xml:space="preserve">przedmiotu umowy </w:t>
      </w:r>
      <w:r w:rsidR="007E112E" w:rsidRPr="004C1161">
        <w:rPr>
          <w:rFonts w:asciiTheme="minorHAnsi" w:hAnsiTheme="minorHAnsi" w:cstheme="minorHAnsi"/>
          <w:sz w:val="24"/>
          <w:szCs w:val="24"/>
        </w:rPr>
        <w:t>w zakresie niezbędnym dla uniknięcia niewykonania lub nienależytego wykonania Umowy z powodu tych okoliczności</w:t>
      </w:r>
      <w:r w:rsidRPr="004C1161">
        <w:rPr>
          <w:rFonts w:asciiTheme="minorHAnsi" w:hAnsiTheme="minorHAnsi" w:cstheme="minorHAnsi"/>
          <w:sz w:val="24"/>
          <w:szCs w:val="24"/>
        </w:rPr>
        <w:t>.</w:t>
      </w:r>
    </w:p>
    <w:p w:rsidR="007E112E" w:rsidRPr="004C1161" w:rsidRDefault="009E6D91" w:rsidP="00BF45E8">
      <w:pPr>
        <w:pStyle w:val="Normalnywcity"/>
        <w:numPr>
          <w:ilvl w:val="1"/>
          <w:numId w:val="2"/>
        </w:numPr>
        <w:spacing w:line="276" w:lineRule="auto"/>
        <w:rPr>
          <w:rFonts w:asciiTheme="minorHAnsi" w:hAnsiTheme="minorHAnsi" w:cstheme="minorHAnsi"/>
          <w:sz w:val="24"/>
          <w:szCs w:val="24"/>
        </w:rPr>
      </w:pPr>
      <w:r w:rsidRPr="004C1161">
        <w:rPr>
          <w:rFonts w:asciiTheme="minorHAnsi" w:hAnsiTheme="minorHAnsi" w:cstheme="minorHAnsi"/>
          <w:sz w:val="24"/>
          <w:szCs w:val="24"/>
        </w:rPr>
        <w:t>W</w:t>
      </w:r>
      <w:r w:rsidR="007E112E" w:rsidRPr="004C1161">
        <w:rPr>
          <w:rFonts w:asciiTheme="minorHAnsi" w:hAnsiTheme="minorHAnsi" w:cstheme="minorHAnsi"/>
          <w:sz w:val="24"/>
          <w:szCs w:val="24"/>
        </w:rPr>
        <w:t xml:space="preserve"> przypadku wystąpienia niebezpieczeństwa kolizji z inwestycjami planowanymi lub równolegle prowadzonymi przez podmioty inne niż Wykonawca, z </w:t>
      </w:r>
      <w:r w:rsidR="007E112E" w:rsidRPr="004C1161">
        <w:rPr>
          <w:rFonts w:asciiTheme="minorHAnsi" w:hAnsiTheme="minorHAnsi" w:cstheme="minorHAnsi"/>
          <w:sz w:val="24"/>
          <w:szCs w:val="24"/>
        </w:rPr>
        <w:lastRenderedPageBreak/>
        <w:t xml:space="preserve">zastrzeżeniem, że dopuszcza się zmniejszenie zakresu </w:t>
      </w:r>
      <w:r w:rsidR="002E1580" w:rsidRPr="004C1161">
        <w:rPr>
          <w:rFonts w:asciiTheme="minorHAnsi" w:hAnsiTheme="minorHAnsi" w:cstheme="minorHAnsi"/>
          <w:sz w:val="24"/>
          <w:szCs w:val="24"/>
        </w:rPr>
        <w:t xml:space="preserve">przedmiotu umowy </w:t>
      </w:r>
      <w:r w:rsidR="007E112E" w:rsidRPr="004C1161">
        <w:rPr>
          <w:rFonts w:asciiTheme="minorHAnsi" w:hAnsiTheme="minorHAnsi" w:cstheme="minorHAnsi"/>
          <w:sz w:val="24"/>
          <w:szCs w:val="24"/>
        </w:rPr>
        <w:t>w zakresie niezbędnym dla uniknięcia tych kolizji</w:t>
      </w:r>
      <w:r w:rsidRPr="004C1161">
        <w:rPr>
          <w:rFonts w:asciiTheme="minorHAnsi" w:hAnsiTheme="minorHAnsi" w:cstheme="minorHAnsi"/>
          <w:sz w:val="24"/>
          <w:szCs w:val="24"/>
        </w:rPr>
        <w:t>.</w:t>
      </w:r>
    </w:p>
    <w:p w:rsidR="004C1161" w:rsidRDefault="007E112E" w:rsidP="00BF45E8">
      <w:pPr>
        <w:pStyle w:val="Normalnywcity"/>
        <w:numPr>
          <w:ilvl w:val="0"/>
          <w:numId w:val="2"/>
        </w:numPr>
        <w:spacing w:line="276" w:lineRule="auto"/>
        <w:rPr>
          <w:rFonts w:asciiTheme="minorHAnsi" w:hAnsiTheme="minorHAnsi" w:cstheme="minorHAnsi"/>
          <w:sz w:val="24"/>
          <w:szCs w:val="24"/>
        </w:rPr>
      </w:pPr>
      <w:r w:rsidRPr="00A25D1B">
        <w:rPr>
          <w:rFonts w:asciiTheme="minorHAnsi" w:hAnsiTheme="minorHAnsi" w:cstheme="minorHAnsi"/>
          <w:sz w:val="24"/>
          <w:szCs w:val="24"/>
        </w:rPr>
        <w:t xml:space="preserve">Dopuszcza się zmiany </w:t>
      </w:r>
      <w:r w:rsidR="002E1580" w:rsidRPr="00A25D1B">
        <w:rPr>
          <w:rFonts w:asciiTheme="minorHAnsi" w:hAnsiTheme="minorHAnsi" w:cstheme="minorHAnsi"/>
          <w:sz w:val="24"/>
          <w:szCs w:val="24"/>
        </w:rPr>
        <w:t>u</w:t>
      </w:r>
      <w:r w:rsidRPr="00A25D1B">
        <w:rPr>
          <w:rFonts w:asciiTheme="minorHAnsi" w:hAnsiTheme="minorHAnsi" w:cstheme="minorHAnsi"/>
          <w:sz w:val="24"/>
          <w:szCs w:val="24"/>
        </w:rPr>
        <w:t>mowy w stosunku do treści oferty, na podstawie której dokonano wyboru Wykonawcy w zakresie wysokości wynagrodzenia Wykonawcy, w przypadku zmiany:</w:t>
      </w:r>
    </w:p>
    <w:p w:rsidR="004C1161" w:rsidRDefault="007E112E" w:rsidP="00BF45E8">
      <w:pPr>
        <w:pStyle w:val="Normalnywcity"/>
        <w:numPr>
          <w:ilvl w:val="1"/>
          <w:numId w:val="2"/>
        </w:numPr>
        <w:spacing w:line="276" w:lineRule="auto"/>
        <w:rPr>
          <w:rFonts w:asciiTheme="minorHAnsi" w:hAnsiTheme="minorHAnsi" w:cstheme="minorHAnsi"/>
          <w:sz w:val="24"/>
          <w:szCs w:val="24"/>
        </w:rPr>
      </w:pPr>
      <w:r w:rsidRPr="004C1161">
        <w:rPr>
          <w:rFonts w:asciiTheme="minorHAnsi" w:hAnsiTheme="minorHAnsi" w:cstheme="minorHAnsi"/>
          <w:sz w:val="24"/>
          <w:szCs w:val="24"/>
        </w:rPr>
        <w:t>stawki podatku od towarów i usług</w:t>
      </w:r>
      <w:r w:rsidR="002A74BE" w:rsidRPr="004C1161">
        <w:rPr>
          <w:rFonts w:asciiTheme="minorHAnsi" w:hAnsiTheme="minorHAnsi" w:cstheme="minorHAnsi"/>
          <w:sz w:val="24"/>
          <w:szCs w:val="24"/>
        </w:rPr>
        <w:t xml:space="preserve"> oraz podatku akcyzowego</w:t>
      </w:r>
      <w:r w:rsidRPr="004C1161">
        <w:rPr>
          <w:rFonts w:asciiTheme="minorHAnsi" w:hAnsiTheme="minorHAnsi" w:cstheme="minorHAnsi"/>
          <w:sz w:val="24"/>
          <w:szCs w:val="24"/>
        </w:rPr>
        <w:t>,</w:t>
      </w:r>
    </w:p>
    <w:p w:rsidR="004C1161" w:rsidRDefault="007E112E" w:rsidP="00BF45E8">
      <w:pPr>
        <w:pStyle w:val="Normalnywcity"/>
        <w:numPr>
          <w:ilvl w:val="1"/>
          <w:numId w:val="2"/>
        </w:numPr>
        <w:spacing w:line="276" w:lineRule="auto"/>
        <w:rPr>
          <w:rFonts w:asciiTheme="minorHAnsi" w:hAnsiTheme="minorHAnsi" w:cstheme="minorHAnsi"/>
          <w:sz w:val="24"/>
          <w:szCs w:val="24"/>
        </w:rPr>
      </w:pPr>
      <w:r w:rsidRPr="004C1161">
        <w:rPr>
          <w:rFonts w:asciiTheme="minorHAnsi" w:hAnsiTheme="minorHAnsi" w:cstheme="minorHAnsi"/>
          <w:sz w:val="24"/>
          <w:szCs w:val="24"/>
        </w:rPr>
        <w:t>wysokości minimalnego wynagrodzenia za pracę</w:t>
      </w:r>
      <w:r w:rsidR="002A74BE" w:rsidRPr="004C1161">
        <w:rPr>
          <w:rFonts w:asciiTheme="minorHAnsi" w:hAnsiTheme="minorHAnsi" w:cstheme="minorHAnsi"/>
          <w:sz w:val="24"/>
          <w:szCs w:val="24"/>
        </w:rPr>
        <w:t xml:space="preserve"> albo</w:t>
      </w:r>
      <w:r w:rsidRPr="004C1161">
        <w:rPr>
          <w:rFonts w:asciiTheme="minorHAnsi" w:hAnsiTheme="minorHAnsi" w:cstheme="minorHAnsi"/>
          <w:sz w:val="24"/>
          <w:szCs w:val="24"/>
        </w:rPr>
        <w:t xml:space="preserve"> </w:t>
      </w:r>
      <w:r w:rsidR="002A74BE" w:rsidRPr="004C1161">
        <w:rPr>
          <w:rFonts w:asciiTheme="minorHAnsi" w:hAnsiTheme="minorHAnsi" w:cstheme="minorHAnsi"/>
          <w:sz w:val="24"/>
          <w:szCs w:val="24"/>
        </w:rPr>
        <w:t xml:space="preserve">wysokości minimalnej stawki godzinowej </w:t>
      </w:r>
      <w:r w:rsidRPr="004C1161">
        <w:rPr>
          <w:rFonts w:asciiTheme="minorHAnsi" w:hAnsiTheme="minorHAnsi" w:cstheme="minorHAnsi"/>
          <w:sz w:val="24"/>
          <w:szCs w:val="24"/>
        </w:rPr>
        <w:t>ustalon</w:t>
      </w:r>
      <w:r w:rsidR="002A74BE" w:rsidRPr="004C1161">
        <w:rPr>
          <w:rFonts w:asciiTheme="minorHAnsi" w:hAnsiTheme="minorHAnsi" w:cstheme="minorHAnsi"/>
          <w:sz w:val="24"/>
          <w:szCs w:val="24"/>
        </w:rPr>
        <w:t>ych</w:t>
      </w:r>
      <w:r w:rsidRPr="004C1161">
        <w:rPr>
          <w:rFonts w:asciiTheme="minorHAnsi" w:hAnsiTheme="minorHAnsi" w:cstheme="minorHAnsi"/>
          <w:sz w:val="24"/>
          <w:szCs w:val="24"/>
        </w:rPr>
        <w:t xml:space="preserve"> na podstawie ustawy z dnia 10 października 2002 r. o minimalnym wynagrodzeniu za pracę</w:t>
      </w:r>
      <w:r w:rsidR="009E6D91" w:rsidRPr="004C1161">
        <w:rPr>
          <w:rFonts w:asciiTheme="minorHAnsi" w:hAnsiTheme="minorHAnsi" w:cstheme="minorHAnsi"/>
          <w:sz w:val="24"/>
          <w:szCs w:val="24"/>
        </w:rPr>
        <w:t>,</w:t>
      </w:r>
      <w:r w:rsidRPr="004C1161">
        <w:rPr>
          <w:rFonts w:asciiTheme="minorHAnsi" w:hAnsiTheme="minorHAnsi" w:cstheme="minorHAnsi"/>
          <w:sz w:val="24"/>
          <w:szCs w:val="24"/>
        </w:rPr>
        <w:t xml:space="preserve">  </w:t>
      </w:r>
    </w:p>
    <w:p w:rsidR="004C1161" w:rsidRDefault="007E112E" w:rsidP="00BF45E8">
      <w:pPr>
        <w:pStyle w:val="Normalnywcity"/>
        <w:numPr>
          <w:ilvl w:val="1"/>
          <w:numId w:val="2"/>
        </w:numPr>
        <w:spacing w:line="276" w:lineRule="auto"/>
        <w:rPr>
          <w:rFonts w:asciiTheme="minorHAnsi" w:hAnsiTheme="minorHAnsi" w:cstheme="minorHAnsi"/>
          <w:sz w:val="24"/>
          <w:szCs w:val="24"/>
        </w:rPr>
      </w:pPr>
      <w:r w:rsidRPr="004C1161">
        <w:rPr>
          <w:rFonts w:asciiTheme="minorHAnsi" w:hAnsiTheme="minorHAnsi" w:cstheme="minorHAnsi"/>
          <w:sz w:val="24"/>
          <w:szCs w:val="24"/>
        </w:rPr>
        <w:t>zasad podlegania ubezpieczeniom społecznym lub ubezpieczeniu zdrowotnemu lub wysokości stawki składki na ubezpieczenia społeczne lub zdrowotne</w:t>
      </w:r>
      <w:r w:rsidR="009E6D91" w:rsidRPr="004C1161">
        <w:rPr>
          <w:rFonts w:asciiTheme="minorHAnsi" w:hAnsiTheme="minorHAnsi" w:cstheme="minorHAnsi"/>
          <w:sz w:val="24"/>
          <w:szCs w:val="24"/>
        </w:rPr>
        <w:t>,</w:t>
      </w:r>
      <w:r w:rsidRPr="004C1161">
        <w:rPr>
          <w:rFonts w:asciiTheme="minorHAnsi" w:hAnsiTheme="minorHAnsi" w:cstheme="minorHAnsi"/>
          <w:sz w:val="24"/>
          <w:szCs w:val="24"/>
        </w:rPr>
        <w:t xml:space="preserve"> </w:t>
      </w:r>
    </w:p>
    <w:p w:rsidR="007E112E" w:rsidRPr="004C1161" w:rsidRDefault="007E112E" w:rsidP="00BF45E8">
      <w:pPr>
        <w:pStyle w:val="Normalnywcity"/>
        <w:numPr>
          <w:ilvl w:val="1"/>
          <w:numId w:val="2"/>
        </w:numPr>
        <w:spacing w:line="276" w:lineRule="auto"/>
        <w:rPr>
          <w:rFonts w:asciiTheme="minorHAnsi" w:hAnsiTheme="minorHAnsi" w:cstheme="minorHAnsi"/>
          <w:sz w:val="24"/>
          <w:szCs w:val="24"/>
        </w:rPr>
      </w:pPr>
      <w:r w:rsidRPr="004C1161">
        <w:rPr>
          <w:rFonts w:asciiTheme="minorHAnsi" w:hAnsiTheme="minorHAnsi" w:cstheme="minorHAnsi"/>
          <w:sz w:val="24"/>
          <w:szCs w:val="24"/>
        </w:rPr>
        <w:t xml:space="preserve">zasad gromadzenia i wysokości </w:t>
      </w:r>
      <w:r w:rsidR="002A74BE" w:rsidRPr="004C1161">
        <w:rPr>
          <w:rFonts w:asciiTheme="minorHAnsi" w:hAnsiTheme="minorHAnsi" w:cstheme="minorHAnsi"/>
          <w:sz w:val="24"/>
          <w:szCs w:val="24"/>
        </w:rPr>
        <w:t>wpłat</w:t>
      </w:r>
      <w:r w:rsidRPr="004C1161">
        <w:rPr>
          <w:rFonts w:asciiTheme="minorHAnsi" w:hAnsiTheme="minorHAnsi" w:cstheme="minorHAnsi"/>
          <w:sz w:val="24"/>
          <w:szCs w:val="24"/>
        </w:rPr>
        <w:t xml:space="preserve"> do pracowniczych planów kapitałowych, o</w:t>
      </w:r>
      <w:r w:rsidR="002E1580" w:rsidRPr="004C1161">
        <w:rPr>
          <w:rFonts w:asciiTheme="minorHAnsi" w:hAnsiTheme="minorHAnsi" w:cstheme="minorHAnsi"/>
          <w:sz w:val="24"/>
          <w:szCs w:val="24"/>
        </w:rPr>
        <w:t> </w:t>
      </w:r>
      <w:r w:rsidRPr="004C1161">
        <w:rPr>
          <w:rFonts w:asciiTheme="minorHAnsi" w:hAnsiTheme="minorHAnsi" w:cstheme="minorHAnsi"/>
          <w:sz w:val="24"/>
          <w:szCs w:val="24"/>
        </w:rPr>
        <w:t>których mowa w ustawie z dnia 4 października 2018 r. o pracowniczych planach kapitałowych</w:t>
      </w:r>
    </w:p>
    <w:p w:rsidR="007E112E" w:rsidRPr="00A25D1B" w:rsidRDefault="007E112E" w:rsidP="00BF45E8">
      <w:pPr>
        <w:tabs>
          <w:tab w:val="left" w:pos="720"/>
        </w:tabs>
        <w:spacing w:line="276" w:lineRule="auto"/>
        <w:ind w:left="755"/>
        <w:jc w:val="both"/>
        <w:rPr>
          <w:rFonts w:asciiTheme="minorHAnsi" w:hAnsiTheme="minorHAnsi" w:cstheme="minorHAnsi"/>
          <w:sz w:val="24"/>
          <w:szCs w:val="24"/>
        </w:rPr>
      </w:pPr>
      <w:r w:rsidRPr="00A25D1B">
        <w:rPr>
          <w:rFonts w:asciiTheme="minorHAnsi" w:hAnsiTheme="minorHAnsi" w:cstheme="minorHAnsi"/>
          <w:sz w:val="24"/>
          <w:szCs w:val="24"/>
        </w:rPr>
        <w:t xml:space="preserve">- jeżeli zmiany te będą miały wpływ na koszty wykonania </w:t>
      </w:r>
      <w:r w:rsidR="002E1580" w:rsidRPr="00A25D1B">
        <w:rPr>
          <w:rFonts w:asciiTheme="minorHAnsi" w:hAnsiTheme="minorHAnsi" w:cstheme="minorHAnsi"/>
          <w:sz w:val="24"/>
          <w:szCs w:val="24"/>
        </w:rPr>
        <w:t xml:space="preserve">przedmiotu umowy </w:t>
      </w:r>
      <w:r w:rsidRPr="00A25D1B">
        <w:rPr>
          <w:rFonts w:asciiTheme="minorHAnsi" w:hAnsiTheme="minorHAnsi" w:cstheme="minorHAnsi"/>
          <w:sz w:val="24"/>
          <w:szCs w:val="24"/>
        </w:rPr>
        <w:t xml:space="preserve">przez Wykonawcę – dopuszcza się podwyższenie albo obniżenie wynagrodzenia o kwotę, o jaką zmiany te powodują wzrost albo obniżenie kosztów wykonania </w:t>
      </w:r>
      <w:r w:rsidR="002E1580" w:rsidRPr="00A25D1B">
        <w:rPr>
          <w:rFonts w:asciiTheme="minorHAnsi" w:hAnsiTheme="minorHAnsi" w:cstheme="minorHAnsi"/>
          <w:sz w:val="24"/>
          <w:szCs w:val="24"/>
        </w:rPr>
        <w:t>p</w:t>
      </w:r>
      <w:r w:rsidRPr="00A25D1B">
        <w:rPr>
          <w:rFonts w:asciiTheme="minorHAnsi" w:hAnsiTheme="minorHAnsi" w:cstheme="minorHAnsi"/>
          <w:sz w:val="24"/>
          <w:szCs w:val="24"/>
        </w:rPr>
        <w:t>rzedmiotu umowy przez Wykonawcę. Na Wykonawcy spoczywa ciężar udowodnienia, że zmiany - o których mowa w pkt 1-</w:t>
      </w:r>
      <w:r w:rsidR="002A74BE" w:rsidRPr="00A25D1B">
        <w:rPr>
          <w:rFonts w:asciiTheme="minorHAnsi" w:hAnsiTheme="minorHAnsi" w:cstheme="minorHAnsi"/>
          <w:sz w:val="24"/>
          <w:szCs w:val="24"/>
        </w:rPr>
        <w:t>4</w:t>
      </w:r>
      <w:r w:rsidR="002E1580" w:rsidRPr="00A25D1B">
        <w:rPr>
          <w:rFonts w:asciiTheme="minorHAnsi" w:hAnsiTheme="minorHAnsi" w:cstheme="minorHAnsi"/>
          <w:sz w:val="24"/>
          <w:szCs w:val="24"/>
        </w:rPr>
        <w:t>, powyżej</w:t>
      </w:r>
      <w:r w:rsidRPr="00A25D1B">
        <w:rPr>
          <w:rFonts w:asciiTheme="minorHAnsi" w:hAnsiTheme="minorHAnsi" w:cstheme="minorHAnsi"/>
          <w:sz w:val="24"/>
          <w:szCs w:val="24"/>
        </w:rPr>
        <w:t xml:space="preserve"> </w:t>
      </w:r>
      <w:r w:rsidR="00F614B6">
        <w:rPr>
          <w:rFonts w:asciiTheme="minorHAnsi" w:hAnsiTheme="minorHAnsi" w:cstheme="minorHAnsi"/>
          <w:sz w:val="24"/>
          <w:szCs w:val="24"/>
        </w:rPr>
        <w:t>–</w:t>
      </w:r>
      <w:r w:rsidRPr="00A25D1B">
        <w:rPr>
          <w:rFonts w:asciiTheme="minorHAnsi" w:hAnsiTheme="minorHAnsi" w:cstheme="minorHAnsi"/>
          <w:sz w:val="24"/>
          <w:szCs w:val="24"/>
        </w:rPr>
        <w:t xml:space="preserve"> miały wpływ na koszty wykonania </w:t>
      </w:r>
      <w:r w:rsidR="002E1580" w:rsidRPr="00A25D1B">
        <w:rPr>
          <w:rFonts w:asciiTheme="minorHAnsi" w:hAnsiTheme="minorHAnsi" w:cstheme="minorHAnsi"/>
          <w:sz w:val="24"/>
          <w:szCs w:val="24"/>
        </w:rPr>
        <w:t>przedmiotu umowy</w:t>
      </w:r>
      <w:r w:rsidRPr="00A25D1B">
        <w:rPr>
          <w:rFonts w:asciiTheme="minorHAnsi" w:hAnsiTheme="minorHAnsi" w:cstheme="minorHAnsi"/>
          <w:sz w:val="24"/>
          <w:szCs w:val="24"/>
        </w:rPr>
        <w:t xml:space="preserve">. </w:t>
      </w:r>
    </w:p>
    <w:p w:rsidR="007E112E" w:rsidRPr="00A25D1B" w:rsidRDefault="007E112E" w:rsidP="00BF45E8">
      <w:pPr>
        <w:pStyle w:val="Normalnywcity"/>
        <w:numPr>
          <w:ilvl w:val="0"/>
          <w:numId w:val="2"/>
        </w:numPr>
        <w:spacing w:line="276" w:lineRule="auto"/>
        <w:rPr>
          <w:rFonts w:asciiTheme="minorHAnsi" w:hAnsiTheme="minorHAnsi" w:cstheme="minorHAnsi"/>
          <w:sz w:val="24"/>
          <w:szCs w:val="24"/>
        </w:rPr>
      </w:pPr>
      <w:r w:rsidRPr="00A25D1B">
        <w:rPr>
          <w:rFonts w:asciiTheme="minorHAnsi" w:hAnsiTheme="minorHAnsi" w:cstheme="minorHAnsi"/>
          <w:sz w:val="24"/>
          <w:szCs w:val="24"/>
        </w:rPr>
        <w:t xml:space="preserve">W wypadku zmiany, o której mowa w ust. 4 pkt </w:t>
      </w:r>
      <w:r w:rsidR="004C1161">
        <w:rPr>
          <w:rFonts w:asciiTheme="minorHAnsi" w:hAnsiTheme="minorHAnsi" w:cstheme="minorHAnsi"/>
          <w:sz w:val="24"/>
          <w:szCs w:val="24"/>
        </w:rPr>
        <w:t>4.1</w:t>
      </w:r>
      <w:r w:rsidRPr="00A25D1B">
        <w:rPr>
          <w:rFonts w:asciiTheme="minorHAnsi" w:hAnsiTheme="minorHAnsi" w:cstheme="minorHAnsi"/>
          <w:sz w:val="24"/>
          <w:szCs w:val="24"/>
        </w:rPr>
        <w:t xml:space="preserve"> </w:t>
      </w:r>
      <w:r w:rsidR="002E1580" w:rsidRPr="00A25D1B">
        <w:rPr>
          <w:rFonts w:asciiTheme="minorHAnsi" w:hAnsiTheme="minorHAnsi" w:cstheme="minorHAnsi"/>
          <w:sz w:val="24"/>
          <w:szCs w:val="24"/>
        </w:rPr>
        <w:t>powyżej</w:t>
      </w:r>
      <w:r w:rsidRPr="00A25D1B">
        <w:rPr>
          <w:rFonts w:asciiTheme="minorHAnsi" w:hAnsiTheme="minorHAnsi" w:cstheme="minorHAnsi"/>
          <w:sz w:val="24"/>
          <w:szCs w:val="24"/>
        </w:rPr>
        <w:t>, wartość netto wynagrodzenia Wykonawcy (tj. bez podatku od towarów i usług) nie zmieni się, a</w:t>
      </w:r>
      <w:r w:rsidR="002E1580" w:rsidRPr="00A25D1B">
        <w:rPr>
          <w:rFonts w:asciiTheme="minorHAnsi" w:hAnsiTheme="minorHAnsi" w:cstheme="minorHAnsi"/>
          <w:sz w:val="24"/>
          <w:szCs w:val="24"/>
        </w:rPr>
        <w:t> </w:t>
      </w:r>
      <w:r w:rsidRPr="00A25D1B">
        <w:rPr>
          <w:rFonts w:asciiTheme="minorHAnsi" w:hAnsiTheme="minorHAnsi" w:cstheme="minorHAnsi"/>
          <w:sz w:val="24"/>
          <w:szCs w:val="24"/>
        </w:rPr>
        <w:t>określona zmianą umowy, wartość brutto wynagrodzenia zostanie wyliczona z</w:t>
      </w:r>
      <w:r w:rsidR="002E1580" w:rsidRPr="00A25D1B">
        <w:rPr>
          <w:rFonts w:asciiTheme="minorHAnsi" w:hAnsiTheme="minorHAnsi" w:cstheme="minorHAnsi"/>
          <w:sz w:val="24"/>
          <w:szCs w:val="24"/>
        </w:rPr>
        <w:t> </w:t>
      </w:r>
      <w:r w:rsidRPr="00A25D1B">
        <w:rPr>
          <w:rFonts w:asciiTheme="minorHAnsi" w:hAnsiTheme="minorHAnsi" w:cstheme="minorHAnsi"/>
          <w:sz w:val="24"/>
          <w:szCs w:val="24"/>
        </w:rPr>
        <w:t>uwzględnieniem stawki podatku od towarów i usług, wynikającej ze zmienionych przepisów.</w:t>
      </w:r>
    </w:p>
    <w:p w:rsidR="004C1161" w:rsidRDefault="007E112E" w:rsidP="00BF45E8">
      <w:pPr>
        <w:pStyle w:val="Normalnywcity"/>
        <w:numPr>
          <w:ilvl w:val="0"/>
          <w:numId w:val="2"/>
        </w:numPr>
        <w:spacing w:line="276" w:lineRule="auto"/>
        <w:rPr>
          <w:rFonts w:asciiTheme="minorHAnsi" w:hAnsiTheme="minorHAnsi" w:cstheme="minorHAnsi"/>
          <w:sz w:val="24"/>
          <w:szCs w:val="24"/>
        </w:rPr>
      </w:pPr>
      <w:r w:rsidRPr="00A25D1B">
        <w:rPr>
          <w:rFonts w:asciiTheme="minorHAnsi" w:hAnsiTheme="minorHAnsi" w:cstheme="minorHAnsi"/>
          <w:sz w:val="24"/>
          <w:szCs w:val="24"/>
        </w:rPr>
        <w:t xml:space="preserve">W przypadku zmiany, o której mowa w ust 4 pkt </w:t>
      </w:r>
      <w:r w:rsidR="004C1161">
        <w:rPr>
          <w:rFonts w:asciiTheme="minorHAnsi" w:hAnsiTheme="minorHAnsi" w:cstheme="minorHAnsi"/>
          <w:sz w:val="24"/>
          <w:szCs w:val="24"/>
        </w:rPr>
        <w:t>4.</w:t>
      </w:r>
      <w:r w:rsidRPr="00A25D1B">
        <w:rPr>
          <w:rFonts w:asciiTheme="minorHAnsi" w:hAnsiTheme="minorHAnsi" w:cstheme="minorHAnsi"/>
          <w:sz w:val="24"/>
          <w:szCs w:val="24"/>
        </w:rPr>
        <w:t>2</w:t>
      </w:r>
      <w:r w:rsidR="004C1161">
        <w:rPr>
          <w:rFonts w:asciiTheme="minorHAnsi" w:hAnsiTheme="minorHAnsi" w:cstheme="minorHAnsi"/>
          <w:sz w:val="24"/>
          <w:szCs w:val="24"/>
        </w:rPr>
        <w:t>.</w:t>
      </w:r>
      <w:r w:rsidRPr="00A25D1B">
        <w:rPr>
          <w:rFonts w:asciiTheme="minorHAnsi" w:hAnsiTheme="minorHAnsi" w:cstheme="minorHAnsi"/>
          <w:sz w:val="24"/>
          <w:szCs w:val="24"/>
        </w:rPr>
        <w:t xml:space="preserve"> - pkt </w:t>
      </w:r>
      <w:r w:rsidR="004C1161">
        <w:rPr>
          <w:rFonts w:asciiTheme="minorHAnsi" w:hAnsiTheme="minorHAnsi" w:cstheme="minorHAnsi"/>
          <w:sz w:val="24"/>
          <w:szCs w:val="24"/>
        </w:rPr>
        <w:t>4.</w:t>
      </w:r>
      <w:r w:rsidR="00511F82" w:rsidRPr="00A25D1B">
        <w:rPr>
          <w:rFonts w:asciiTheme="minorHAnsi" w:hAnsiTheme="minorHAnsi" w:cstheme="minorHAnsi"/>
          <w:sz w:val="24"/>
          <w:szCs w:val="24"/>
        </w:rPr>
        <w:t>4</w:t>
      </w:r>
      <w:r w:rsidR="004C1161">
        <w:rPr>
          <w:rFonts w:asciiTheme="minorHAnsi" w:hAnsiTheme="minorHAnsi" w:cstheme="minorHAnsi"/>
          <w:sz w:val="24"/>
          <w:szCs w:val="24"/>
        </w:rPr>
        <w:t>.</w:t>
      </w:r>
      <w:r w:rsidRPr="00A25D1B">
        <w:rPr>
          <w:rFonts w:asciiTheme="minorHAnsi" w:hAnsiTheme="minorHAnsi" w:cstheme="minorHAnsi"/>
          <w:sz w:val="24"/>
          <w:szCs w:val="24"/>
        </w:rPr>
        <w:t xml:space="preserve"> </w:t>
      </w:r>
      <w:r w:rsidR="002E1580" w:rsidRPr="00A25D1B">
        <w:rPr>
          <w:rFonts w:asciiTheme="minorHAnsi" w:hAnsiTheme="minorHAnsi" w:cstheme="minorHAnsi"/>
          <w:sz w:val="24"/>
          <w:szCs w:val="24"/>
        </w:rPr>
        <w:t>powyżej</w:t>
      </w:r>
      <w:r w:rsidRPr="00A25D1B">
        <w:rPr>
          <w:rFonts w:asciiTheme="minorHAnsi" w:hAnsiTheme="minorHAnsi" w:cstheme="minorHAnsi"/>
          <w:sz w:val="24"/>
          <w:szCs w:val="24"/>
        </w:rPr>
        <w:t xml:space="preserve">, wynagrodzenie Wykonawcy może zostać podwyższone wyłącznie o wartość, o jaką wzrosną całkowite koszty wykonania niniejszej </w:t>
      </w:r>
      <w:r w:rsidR="002E1580" w:rsidRPr="00A25D1B">
        <w:rPr>
          <w:rFonts w:asciiTheme="minorHAnsi" w:hAnsiTheme="minorHAnsi" w:cstheme="minorHAnsi"/>
          <w:sz w:val="24"/>
          <w:szCs w:val="24"/>
        </w:rPr>
        <w:t>u</w:t>
      </w:r>
      <w:r w:rsidRPr="00A25D1B">
        <w:rPr>
          <w:rFonts w:asciiTheme="minorHAnsi" w:hAnsiTheme="minorHAnsi" w:cstheme="minorHAnsi"/>
          <w:sz w:val="24"/>
          <w:szCs w:val="24"/>
        </w:rPr>
        <w:t>mowy ponoszone przez Wykonawcę, a wynikające wyłącznie ze zmiany przepisów.</w:t>
      </w:r>
      <w:r w:rsidR="00F614B6">
        <w:rPr>
          <w:rFonts w:asciiTheme="minorHAnsi" w:hAnsiTheme="minorHAnsi" w:cstheme="minorHAnsi"/>
          <w:sz w:val="24"/>
          <w:szCs w:val="24"/>
        </w:rPr>
        <w:t xml:space="preserve"> Zmiana </w:t>
      </w:r>
      <w:r w:rsidR="00695A2B">
        <w:rPr>
          <w:rFonts w:asciiTheme="minorHAnsi" w:hAnsiTheme="minorHAnsi" w:cstheme="minorHAnsi"/>
          <w:sz w:val="24"/>
          <w:szCs w:val="24"/>
        </w:rPr>
        <w:t>minimalnego</w:t>
      </w:r>
      <w:r w:rsidR="00F614B6">
        <w:rPr>
          <w:rFonts w:asciiTheme="minorHAnsi" w:hAnsiTheme="minorHAnsi" w:cstheme="minorHAnsi"/>
          <w:sz w:val="24"/>
          <w:szCs w:val="24"/>
        </w:rPr>
        <w:t xml:space="preserve"> wynagrodzenia </w:t>
      </w:r>
      <w:r w:rsidR="00695A2B">
        <w:rPr>
          <w:rFonts w:asciiTheme="minorHAnsi" w:hAnsiTheme="minorHAnsi" w:cstheme="minorHAnsi"/>
          <w:sz w:val="24"/>
          <w:szCs w:val="24"/>
        </w:rPr>
        <w:t xml:space="preserve">w styczniu 2025 r. nie może mieć wpływu na koszty wykonania przedmiotu umowy.  </w:t>
      </w:r>
      <w:r w:rsidR="00F614B6">
        <w:rPr>
          <w:rFonts w:asciiTheme="minorHAnsi" w:hAnsiTheme="minorHAnsi" w:cstheme="minorHAnsi"/>
          <w:sz w:val="24"/>
          <w:szCs w:val="24"/>
        </w:rPr>
        <w:t xml:space="preserve"> </w:t>
      </w:r>
    </w:p>
    <w:p w:rsidR="007E112E" w:rsidRPr="004C1161" w:rsidRDefault="007E112E" w:rsidP="00BF45E8">
      <w:pPr>
        <w:pStyle w:val="Normalnywcity"/>
        <w:numPr>
          <w:ilvl w:val="0"/>
          <w:numId w:val="2"/>
        </w:numPr>
        <w:spacing w:line="276" w:lineRule="auto"/>
        <w:rPr>
          <w:rFonts w:asciiTheme="minorHAnsi" w:hAnsiTheme="minorHAnsi" w:cstheme="minorHAnsi"/>
          <w:sz w:val="24"/>
          <w:szCs w:val="24"/>
        </w:rPr>
      </w:pPr>
      <w:r w:rsidRPr="004C1161">
        <w:rPr>
          <w:rFonts w:asciiTheme="minorHAnsi" w:hAnsiTheme="minorHAnsi" w:cstheme="minorHAnsi"/>
          <w:sz w:val="24"/>
          <w:szCs w:val="24"/>
        </w:rPr>
        <w:t xml:space="preserve">W przypadkach, o których mowa w ust. 4 pkt </w:t>
      </w:r>
      <w:r w:rsidR="004C1161" w:rsidRPr="004C1161">
        <w:rPr>
          <w:rFonts w:asciiTheme="minorHAnsi" w:hAnsiTheme="minorHAnsi" w:cstheme="minorHAnsi"/>
          <w:sz w:val="24"/>
          <w:szCs w:val="24"/>
        </w:rPr>
        <w:t>4.1.</w:t>
      </w:r>
      <w:r w:rsidRPr="004C1161">
        <w:rPr>
          <w:rFonts w:asciiTheme="minorHAnsi" w:hAnsiTheme="minorHAnsi" w:cstheme="minorHAnsi"/>
          <w:sz w:val="24"/>
          <w:szCs w:val="24"/>
        </w:rPr>
        <w:t xml:space="preserve"> – pkt </w:t>
      </w:r>
      <w:r w:rsidR="00511F82" w:rsidRPr="004C1161">
        <w:rPr>
          <w:rFonts w:asciiTheme="minorHAnsi" w:hAnsiTheme="minorHAnsi" w:cstheme="minorHAnsi"/>
          <w:sz w:val="24"/>
          <w:szCs w:val="24"/>
        </w:rPr>
        <w:t>4</w:t>
      </w:r>
      <w:r w:rsidR="004C1161" w:rsidRPr="004C1161">
        <w:rPr>
          <w:rFonts w:asciiTheme="minorHAnsi" w:hAnsiTheme="minorHAnsi" w:cstheme="minorHAnsi"/>
          <w:sz w:val="24"/>
          <w:szCs w:val="24"/>
        </w:rPr>
        <w:t>.4.</w:t>
      </w:r>
      <w:r w:rsidRPr="004C1161">
        <w:rPr>
          <w:rFonts w:asciiTheme="minorHAnsi" w:hAnsiTheme="minorHAnsi" w:cstheme="minorHAnsi"/>
          <w:sz w:val="24"/>
          <w:szCs w:val="24"/>
        </w:rPr>
        <w:t>, Zamawiający przed ewentualnym dokonaniem zmiany umowy zażąda od Wykonawcy pisemnego oświadczenia, złożonego pod rygorem odpowiedzialności karnej co do prawidłowości i</w:t>
      </w:r>
      <w:r w:rsidR="002E1580" w:rsidRPr="004C1161">
        <w:rPr>
          <w:rFonts w:asciiTheme="minorHAnsi" w:hAnsiTheme="minorHAnsi" w:cstheme="minorHAnsi"/>
          <w:sz w:val="24"/>
          <w:szCs w:val="24"/>
        </w:rPr>
        <w:t> </w:t>
      </w:r>
      <w:r w:rsidRPr="004C1161">
        <w:rPr>
          <w:rFonts w:asciiTheme="minorHAnsi" w:hAnsiTheme="minorHAnsi" w:cstheme="minorHAnsi"/>
          <w:sz w:val="24"/>
          <w:szCs w:val="24"/>
        </w:rPr>
        <w:t>rzetelności danych objętych przedmiotowym oświadczeniem, przedstawiającego wyliczenia obrazujące wysokość wzrostu lub zmniejszenia kosztów wynikających z</w:t>
      </w:r>
      <w:r w:rsidR="002E1580" w:rsidRPr="004C1161">
        <w:rPr>
          <w:rFonts w:asciiTheme="minorHAnsi" w:hAnsiTheme="minorHAnsi" w:cstheme="minorHAnsi"/>
          <w:sz w:val="24"/>
          <w:szCs w:val="24"/>
        </w:rPr>
        <w:t> </w:t>
      </w:r>
      <w:r w:rsidRPr="004C1161">
        <w:rPr>
          <w:rFonts w:asciiTheme="minorHAnsi" w:hAnsiTheme="minorHAnsi" w:cstheme="minorHAnsi"/>
          <w:sz w:val="24"/>
          <w:szCs w:val="24"/>
        </w:rPr>
        <w:t>wprowadzenia zmiany przepisów</w:t>
      </w:r>
      <w:r w:rsidR="004C1161" w:rsidRPr="004C1161">
        <w:rPr>
          <w:rFonts w:asciiTheme="minorHAnsi" w:hAnsiTheme="minorHAnsi" w:cstheme="minorHAnsi"/>
          <w:sz w:val="24"/>
          <w:szCs w:val="24"/>
        </w:rPr>
        <w:t>, o których mowa w ust. 4 pkt 4.1.</w:t>
      </w:r>
      <w:r w:rsidRPr="004C1161">
        <w:rPr>
          <w:rFonts w:asciiTheme="minorHAnsi" w:hAnsiTheme="minorHAnsi" w:cstheme="minorHAnsi"/>
          <w:sz w:val="24"/>
          <w:szCs w:val="24"/>
        </w:rPr>
        <w:t xml:space="preserve"> – pkt </w:t>
      </w:r>
      <w:r w:rsidR="00511F82" w:rsidRPr="004C1161">
        <w:rPr>
          <w:rFonts w:asciiTheme="minorHAnsi" w:hAnsiTheme="minorHAnsi" w:cstheme="minorHAnsi"/>
          <w:sz w:val="24"/>
          <w:szCs w:val="24"/>
        </w:rPr>
        <w:t>4</w:t>
      </w:r>
      <w:r w:rsidR="004C1161" w:rsidRPr="004C1161">
        <w:rPr>
          <w:rFonts w:asciiTheme="minorHAnsi" w:hAnsiTheme="minorHAnsi" w:cstheme="minorHAnsi"/>
          <w:sz w:val="24"/>
          <w:szCs w:val="24"/>
        </w:rPr>
        <w:t>.4.</w:t>
      </w:r>
      <w:r w:rsidRPr="004C1161">
        <w:rPr>
          <w:rFonts w:asciiTheme="minorHAnsi" w:hAnsiTheme="minorHAnsi" w:cstheme="minorHAnsi"/>
          <w:sz w:val="24"/>
          <w:szCs w:val="24"/>
        </w:rPr>
        <w:t xml:space="preserve"> </w:t>
      </w:r>
      <w:r w:rsidR="002E1580" w:rsidRPr="004C1161">
        <w:rPr>
          <w:rFonts w:asciiTheme="minorHAnsi" w:hAnsiTheme="minorHAnsi" w:cstheme="minorHAnsi"/>
          <w:sz w:val="24"/>
          <w:szCs w:val="24"/>
        </w:rPr>
        <w:t>powyżej</w:t>
      </w:r>
      <w:r w:rsidRPr="004C1161">
        <w:rPr>
          <w:rFonts w:asciiTheme="minorHAnsi" w:hAnsiTheme="minorHAnsi" w:cstheme="minorHAnsi"/>
          <w:sz w:val="24"/>
          <w:szCs w:val="24"/>
        </w:rPr>
        <w:t>.</w:t>
      </w:r>
    </w:p>
    <w:p w:rsidR="007E112E" w:rsidRPr="00A25D1B" w:rsidRDefault="007E112E" w:rsidP="00BF45E8">
      <w:pPr>
        <w:pStyle w:val="Normalnywcity"/>
        <w:numPr>
          <w:ilvl w:val="0"/>
          <w:numId w:val="2"/>
        </w:numPr>
        <w:spacing w:line="276" w:lineRule="auto"/>
        <w:rPr>
          <w:rFonts w:asciiTheme="minorHAnsi" w:hAnsiTheme="minorHAnsi" w:cstheme="minorHAnsi"/>
          <w:sz w:val="24"/>
          <w:szCs w:val="24"/>
        </w:rPr>
      </w:pPr>
      <w:r w:rsidRPr="00A25D1B">
        <w:rPr>
          <w:rFonts w:asciiTheme="minorHAnsi" w:hAnsiTheme="minorHAnsi" w:cstheme="minorHAnsi"/>
          <w:sz w:val="24"/>
          <w:szCs w:val="24"/>
        </w:rPr>
        <w:t>Zmiany przewidziane niniejszym paragrafem są dopuszczalne pod warunkiem osiągnięcia przez strony umowy w drodze negocjacji, porozumienia co do zakresu i</w:t>
      </w:r>
      <w:r w:rsidR="002E1580" w:rsidRPr="00A25D1B">
        <w:rPr>
          <w:rFonts w:asciiTheme="minorHAnsi" w:hAnsiTheme="minorHAnsi" w:cstheme="minorHAnsi"/>
          <w:sz w:val="24"/>
          <w:szCs w:val="24"/>
        </w:rPr>
        <w:t> </w:t>
      </w:r>
      <w:r w:rsidRPr="00A25D1B">
        <w:rPr>
          <w:rFonts w:asciiTheme="minorHAnsi" w:hAnsiTheme="minorHAnsi" w:cstheme="minorHAnsi"/>
          <w:sz w:val="24"/>
          <w:szCs w:val="24"/>
        </w:rPr>
        <w:t>momentu wejścia w życie ewentualnych zmian jej postanowień, przy zachowaniu w</w:t>
      </w:r>
      <w:r w:rsidR="002E1580" w:rsidRPr="00A25D1B">
        <w:rPr>
          <w:rFonts w:asciiTheme="minorHAnsi" w:hAnsiTheme="minorHAnsi" w:cstheme="minorHAnsi"/>
          <w:sz w:val="24"/>
          <w:szCs w:val="24"/>
        </w:rPr>
        <w:t> </w:t>
      </w:r>
      <w:r w:rsidRPr="00A25D1B">
        <w:rPr>
          <w:rFonts w:asciiTheme="minorHAnsi" w:hAnsiTheme="minorHAnsi" w:cstheme="minorHAnsi"/>
          <w:sz w:val="24"/>
          <w:szCs w:val="24"/>
        </w:rPr>
        <w:t>szczególności zasad wydatkowania środków publicznych, o których mowa w ustawie z</w:t>
      </w:r>
      <w:r w:rsidR="002E1580" w:rsidRPr="00A25D1B">
        <w:rPr>
          <w:rFonts w:asciiTheme="minorHAnsi" w:hAnsiTheme="minorHAnsi" w:cstheme="minorHAnsi"/>
          <w:sz w:val="24"/>
          <w:szCs w:val="24"/>
        </w:rPr>
        <w:t> </w:t>
      </w:r>
      <w:r w:rsidRPr="00A25D1B">
        <w:rPr>
          <w:rFonts w:asciiTheme="minorHAnsi" w:hAnsiTheme="minorHAnsi" w:cstheme="minorHAnsi"/>
          <w:sz w:val="24"/>
          <w:szCs w:val="24"/>
        </w:rPr>
        <w:t>dnia 27 sierpnia 2009 r. o finansach publicznych.</w:t>
      </w:r>
    </w:p>
    <w:p w:rsidR="007E112E" w:rsidRPr="00A25D1B" w:rsidRDefault="007E112E" w:rsidP="00BF45E8">
      <w:pPr>
        <w:pStyle w:val="Normalnywcity"/>
        <w:numPr>
          <w:ilvl w:val="0"/>
          <w:numId w:val="2"/>
        </w:numPr>
        <w:spacing w:line="276" w:lineRule="auto"/>
        <w:rPr>
          <w:rFonts w:asciiTheme="minorHAnsi" w:hAnsiTheme="minorHAnsi" w:cstheme="minorHAnsi"/>
          <w:sz w:val="24"/>
          <w:szCs w:val="24"/>
        </w:rPr>
      </w:pPr>
      <w:r w:rsidRPr="00A25D1B">
        <w:rPr>
          <w:rFonts w:asciiTheme="minorHAnsi" w:hAnsiTheme="minorHAnsi" w:cstheme="minorHAnsi"/>
          <w:sz w:val="24"/>
          <w:szCs w:val="24"/>
        </w:rPr>
        <w:lastRenderedPageBreak/>
        <w:t>W razie realiz</w:t>
      </w:r>
      <w:r w:rsidR="002E1580" w:rsidRPr="00A25D1B">
        <w:rPr>
          <w:rFonts w:asciiTheme="minorHAnsi" w:hAnsiTheme="minorHAnsi" w:cstheme="minorHAnsi"/>
          <w:sz w:val="24"/>
          <w:szCs w:val="24"/>
        </w:rPr>
        <w:t>acji umowy</w:t>
      </w:r>
      <w:r w:rsidRPr="00A25D1B">
        <w:rPr>
          <w:rFonts w:asciiTheme="minorHAnsi" w:hAnsiTheme="minorHAnsi" w:cstheme="minorHAnsi"/>
          <w:sz w:val="24"/>
          <w:szCs w:val="24"/>
        </w:rPr>
        <w:t xml:space="preserve"> wspólnie przez kilku wykonawców lub realizowanych przy pomocy podwykonawców postanowienia umowne stosuje się odpowiednio.</w:t>
      </w:r>
    </w:p>
    <w:p w:rsidR="007E112E" w:rsidRPr="00A25D1B" w:rsidRDefault="007E112E" w:rsidP="00BF45E8">
      <w:pPr>
        <w:pStyle w:val="Normalnywcity"/>
        <w:numPr>
          <w:ilvl w:val="0"/>
          <w:numId w:val="2"/>
        </w:numPr>
        <w:spacing w:line="276" w:lineRule="auto"/>
        <w:rPr>
          <w:rFonts w:asciiTheme="minorHAnsi" w:hAnsiTheme="minorHAnsi" w:cstheme="minorHAnsi"/>
          <w:sz w:val="24"/>
          <w:szCs w:val="24"/>
        </w:rPr>
      </w:pPr>
      <w:r w:rsidRPr="00A25D1B">
        <w:rPr>
          <w:rFonts w:asciiTheme="minorHAnsi" w:hAnsiTheme="minorHAnsi" w:cstheme="minorHAnsi"/>
          <w:sz w:val="24"/>
          <w:szCs w:val="24"/>
        </w:rPr>
        <w:t xml:space="preserve">Wszystkie zmiany </w:t>
      </w:r>
      <w:r w:rsidR="002E1580" w:rsidRPr="00A25D1B">
        <w:rPr>
          <w:rFonts w:asciiTheme="minorHAnsi" w:hAnsiTheme="minorHAnsi" w:cstheme="minorHAnsi"/>
          <w:sz w:val="24"/>
          <w:szCs w:val="24"/>
        </w:rPr>
        <w:t>u</w:t>
      </w:r>
      <w:r w:rsidRPr="00A25D1B">
        <w:rPr>
          <w:rFonts w:asciiTheme="minorHAnsi" w:hAnsiTheme="minorHAnsi" w:cstheme="minorHAnsi"/>
          <w:sz w:val="24"/>
          <w:szCs w:val="24"/>
        </w:rPr>
        <w:t xml:space="preserve">mowy mogą być dokonane jedynie za zgodą obu stron wyrażoną na piśmie w formie aneksu pod rygorem nieważności z zastrzeżeniem </w:t>
      </w:r>
      <w:r w:rsidR="0022374C" w:rsidRPr="00A25D1B">
        <w:rPr>
          <w:rFonts w:asciiTheme="minorHAnsi" w:hAnsiTheme="minorHAnsi" w:cstheme="minorHAnsi"/>
          <w:sz w:val="24"/>
          <w:szCs w:val="24"/>
        </w:rPr>
        <w:t xml:space="preserve">art. 454 i art. 455 </w:t>
      </w:r>
      <w:r w:rsidR="002E1580" w:rsidRPr="00A25D1B">
        <w:rPr>
          <w:rFonts w:asciiTheme="minorHAnsi" w:hAnsiTheme="minorHAnsi" w:cstheme="minorHAnsi"/>
          <w:sz w:val="24"/>
          <w:szCs w:val="24"/>
        </w:rPr>
        <w:t xml:space="preserve">ustawy </w:t>
      </w:r>
      <w:proofErr w:type="spellStart"/>
      <w:r w:rsidR="002E1580" w:rsidRPr="00A25D1B">
        <w:rPr>
          <w:rFonts w:asciiTheme="minorHAnsi" w:hAnsiTheme="minorHAnsi" w:cstheme="minorHAnsi"/>
          <w:sz w:val="24"/>
          <w:szCs w:val="24"/>
        </w:rPr>
        <w:t>p</w:t>
      </w:r>
      <w:r w:rsidR="0022374C" w:rsidRPr="00A25D1B">
        <w:rPr>
          <w:rFonts w:asciiTheme="minorHAnsi" w:hAnsiTheme="minorHAnsi" w:cstheme="minorHAnsi"/>
          <w:sz w:val="24"/>
          <w:szCs w:val="24"/>
        </w:rPr>
        <w:t>zp</w:t>
      </w:r>
      <w:proofErr w:type="spellEnd"/>
      <w:r w:rsidRPr="00A25D1B">
        <w:rPr>
          <w:rFonts w:asciiTheme="minorHAnsi" w:hAnsiTheme="minorHAnsi" w:cstheme="minorHAnsi"/>
          <w:sz w:val="24"/>
          <w:szCs w:val="24"/>
        </w:rPr>
        <w:t xml:space="preserve">. </w:t>
      </w:r>
    </w:p>
    <w:p w:rsidR="002E1580" w:rsidRPr="00A25D1B" w:rsidRDefault="007E112E" w:rsidP="00BF45E8">
      <w:pPr>
        <w:pStyle w:val="Normalnywcity"/>
        <w:numPr>
          <w:ilvl w:val="0"/>
          <w:numId w:val="2"/>
        </w:numPr>
        <w:spacing w:line="276" w:lineRule="auto"/>
        <w:rPr>
          <w:rFonts w:asciiTheme="minorHAnsi" w:hAnsiTheme="minorHAnsi" w:cstheme="minorHAnsi"/>
          <w:sz w:val="24"/>
          <w:szCs w:val="24"/>
        </w:rPr>
      </w:pPr>
      <w:r w:rsidRPr="00A25D1B">
        <w:rPr>
          <w:rFonts w:asciiTheme="minorHAnsi" w:hAnsiTheme="minorHAnsi" w:cstheme="minorHAnsi"/>
          <w:sz w:val="24"/>
          <w:szCs w:val="24"/>
        </w:rPr>
        <w:t xml:space="preserve">Zmiana </w:t>
      </w:r>
      <w:r w:rsidR="002E1580" w:rsidRPr="00A25D1B">
        <w:rPr>
          <w:rFonts w:asciiTheme="minorHAnsi" w:hAnsiTheme="minorHAnsi" w:cstheme="minorHAnsi"/>
          <w:sz w:val="24"/>
          <w:szCs w:val="24"/>
        </w:rPr>
        <w:t>u</w:t>
      </w:r>
      <w:r w:rsidRPr="00A25D1B">
        <w:rPr>
          <w:rFonts w:asciiTheme="minorHAnsi" w:hAnsiTheme="minorHAnsi" w:cstheme="minorHAnsi"/>
          <w:sz w:val="24"/>
          <w:szCs w:val="24"/>
        </w:rPr>
        <w:t>mowy dokonana z naruszeniem ust. 1</w:t>
      </w:r>
      <w:r w:rsidR="00A5781E" w:rsidRPr="00A25D1B">
        <w:rPr>
          <w:rFonts w:asciiTheme="minorHAnsi" w:hAnsiTheme="minorHAnsi" w:cstheme="minorHAnsi"/>
          <w:sz w:val="24"/>
          <w:szCs w:val="24"/>
        </w:rPr>
        <w:t>0</w:t>
      </w:r>
      <w:r w:rsidRPr="00A25D1B">
        <w:rPr>
          <w:rFonts w:asciiTheme="minorHAnsi" w:hAnsiTheme="minorHAnsi" w:cstheme="minorHAnsi"/>
          <w:sz w:val="24"/>
          <w:szCs w:val="24"/>
        </w:rPr>
        <w:t xml:space="preserve"> podlega unieważnieniu.</w:t>
      </w:r>
    </w:p>
    <w:p w:rsidR="002E1580" w:rsidRPr="00A25D1B" w:rsidRDefault="007E112E" w:rsidP="00BF45E8">
      <w:pPr>
        <w:pStyle w:val="Normalnywcity"/>
        <w:numPr>
          <w:ilvl w:val="0"/>
          <w:numId w:val="2"/>
        </w:numPr>
        <w:spacing w:line="276" w:lineRule="auto"/>
        <w:rPr>
          <w:rFonts w:asciiTheme="minorHAnsi" w:hAnsiTheme="minorHAnsi" w:cstheme="minorHAnsi"/>
          <w:sz w:val="24"/>
          <w:szCs w:val="24"/>
        </w:rPr>
      </w:pPr>
      <w:r w:rsidRPr="00A25D1B">
        <w:rPr>
          <w:rFonts w:asciiTheme="minorHAnsi" w:hAnsiTheme="minorHAnsi" w:cstheme="minorHAnsi"/>
          <w:sz w:val="24"/>
          <w:szCs w:val="24"/>
        </w:rPr>
        <w:t xml:space="preserve">Poza innymi przypadkami określonymi postanowieniami </w:t>
      </w:r>
      <w:r w:rsidR="002E1580" w:rsidRPr="00A25D1B">
        <w:rPr>
          <w:rFonts w:asciiTheme="minorHAnsi" w:hAnsiTheme="minorHAnsi" w:cstheme="minorHAnsi"/>
          <w:sz w:val="24"/>
          <w:szCs w:val="24"/>
        </w:rPr>
        <w:t>u</w:t>
      </w:r>
      <w:r w:rsidRPr="00A25D1B">
        <w:rPr>
          <w:rFonts w:asciiTheme="minorHAnsi" w:hAnsiTheme="minorHAnsi" w:cstheme="minorHAnsi"/>
          <w:sz w:val="24"/>
          <w:szCs w:val="24"/>
        </w:rPr>
        <w:t xml:space="preserve">mowy, Zamawiający przewiduje również możliwość zmiany postanowień zawartej umowy w przypadkach określonych w </w:t>
      </w:r>
      <w:r w:rsidR="00CF097D" w:rsidRPr="00A25D1B">
        <w:rPr>
          <w:rFonts w:asciiTheme="minorHAnsi" w:hAnsiTheme="minorHAnsi" w:cstheme="minorHAnsi"/>
          <w:sz w:val="24"/>
          <w:szCs w:val="24"/>
        </w:rPr>
        <w:t xml:space="preserve">art. 455 </w:t>
      </w:r>
      <w:r w:rsidR="002E1580" w:rsidRPr="00A25D1B">
        <w:rPr>
          <w:rFonts w:asciiTheme="minorHAnsi" w:hAnsiTheme="minorHAnsi" w:cstheme="minorHAnsi"/>
          <w:sz w:val="24"/>
          <w:szCs w:val="24"/>
        </w:rPr>
        <w:t xml:space="preserve">ustawy </w:t>
      </w:r>
      <w:proofErr w:type="spellStart"/>
      <w:r w:rsidR="002E1580" w:rsidRPr="00A25D1B">
        <w:rPr>
          <w:rFonts w:asciiTheme="minorHAnsi" w:hAnsiTheme="minorHAnsi" w:cstheme="minorHAnsi"/>
          <w:sz w:val="24"/>
          <w:szCs w:val="24"/>
        </w:rPr>
        <w:t>pzp</w:t>
      </w:r>
      <w:proofErr w:type="spellEnd"/>
      <w:r w:rsidRPr="00A25D1B">
        <w:rPr>
          <w:rFonts w:asciiTheme="minorHAnsi" w:hAnsiTheme="minorHAnsi" w:cstheme="minorHAnsi"/>
          <w:sz w:val="24"/>
          <w:szCs w:val="24"/>
        </w:rPr>
        <w:t>.</w:t>
      </w:r>
    </w:p>
    <w:p w:rsidR="002E1580" w:rsidRPr="00A25D1B" w:rsidRDefault="007E112E" w:rsidP="00BF45E8">
      <w:pPr>
        <w:pStyle w:val="Normalnywcity"/>
        <w:numPr>
          <w:ilvl w:val="0"/>
          <w:numId w:val="2"/>
        </w:numPr>
        <w:spacing w:line="276" w:lineRule="auto"/>
        <w:rPr>
          <w:rFonts w:asciiTheme="minorHAnsi" w:hAnsiTheme="minorHAnsi" w:cstheme="minorHAnsi"/>
          <w:sz w:val="24"/>
          <w:szCs w:val="24"/>
        </w:rPr>
      </w:pPr>
      <w:r w:rsidRPr="00A25D1B">
        <w:rPr>
          <w:rFonts w:asciiTheme="minorHAnsi" w:hAnsiTheme="minorHAnsi" w:cstheme="minorHAnsi"/>
          <w:sz w:val="24"/>
          <w:szCs w:val="24"/>
        </w:rPr>
        <w:t>W przypadkach, o których mowa w niniejszym paragrafie, każda ze Stron umowy może zawnioskować o jej zmianę. W celu dokonania zmiany umowy, jeżeli przepisy prawa nie stanowią inaczej, Strona o to wnioskująca zobowiązana jest do złożenia drugiej Stronie propozycji zmiany w terminie 7 dni od dnia zaistnienia okoliczności będących podstawą zmiany.</w:t>
      </w:r>
    </w:p>
    <w:p w:rsidR="004C1161" w:rsidRDefault="007E112E" w:rsidP="00BF45E8">
      <w:pPr>
        <w:pStyle w:val="Normalnywcity"/>
        <w:numPr>
          <w:ilvl w:val="0"/>
          <w:numId w:val="2"/>
        </w:numPr>
        <w:spacing w:line="276" w:lineRule="auto"/>
        <w:rPr>
          <w:rFonts w:asciiTheme="minorHAnsi" w:hAnsiTheme="minorHAnsi" w:cstheme="minorHAnsi"/>
          <w:sz w:val="24"/>
          <w:szCs w:val="24"/>
        </w:rPr>
      </w:pPr>
      <w:r w:rsidRPr="00A25D1B">
        <w:rPr>
          <w:rFonts w:asciiTheme="minorHAnsi" w:hAnsiTheme="minorHAnsi" w:cstheme="minorHAnsi"/>
          <w:sz w:val="24"/>
          <w:szCs w:val="24"/>
        </w:rPr>
        <w:t>Wniosek o zmianę umowy, o którym mowa powyżej, powinien zawierać co najmniej:</w:t>
      </w:r>
    </w:p>
    <w:p w:rsidR="004C1161" w:rsidRDefault="007E112E" w:rsidP="00BF45E8">
      <w:pPr>
        <w:pStyle w:val="Normalnywcity"/>
        <w:numPr>
          <w:ilvl w:val="1"/>
          <w:numId w:val="2"/>
        </w:numPr>
        <w:spacing w:line="276" w:lineRule="auto"/>
        <w:ind w:left="851" w:hanging="491"/>
        <w:rPr>
          <w:rFonts w:asciiTheme="minorHAnsi" w:hAnsiTheme="minorHAnsi" w:cstheme="minorHAnsi"/>
          <w:sz w:val="24"/>
          <w:szCs w:val="24"/>
        </w:rPr>
      </w:pPr>
      <w:r w:rsidRPr="004C1161">
        <w:rPr>
          <w:rFonts w:asciiTheme="minorHAnsi" w:hAnsiTheme="minorHAnsi" w:cstheme="minorHAnsi"/>
          <w:sz w:val="24"/>
          <w:szCs w:val="24"/>
        </w:rPr>
        <w:t>zakres proponowanej zmiany,</w:t>
      </w:r>
    </w:p>
    <w:p w:rsidR="004C1161" w:rsidRDefault="007E112E" w:rsidP="00BF45E8">
      <w:pPr>
        <w:pStyle w:val="Normalnywcity"/>
        <w:numPr>
          <w:ilvl w:val="1"/>
          <w:numId w:val="2"/>
        </w:numPr>
        <w:spacing w:line="276" w:lineRule="auto"/>
        <w:ind w:left="851" w:hanging="491"/>
        <w:rPr>
          <w:rFonts w:asciiTheme="minorHAnsi" w:hAnsiTheme="minorHAnsi" w:cstheme="minorHAnsi"/>
          <w:sz w:val="24"/>
          <w:szCs w:val="24"/>
        </w:rPr>
      </w:pPr>
      <w:r w:rsidRPr="004C1161">
        <w:rPr>
          <w:rFonts w:asciiTheme="minorHAnsi" w:hAnsiTheme="minorHAnsi" w:cstheme="minorHAnsi"/>
          <w:sz w:val="24"/>
          <w:szCs w:val="24"/>
        </w:rPr>
        <w:t>opis okoliczności faktycznych uprawniających do dokonania zmiany,</w:t>
      </w:r>
    </w:p>
    <w:p w:rsidR="004C1161" w:rsidRDefault="007E112E" w:rsidP="00BF45E8">
      <w:pPr>
        <w:pStyle w:val="Normalnywcity"/>
        <w:numPr>
          <w:ilvl w:val="1"/>
          <w:numId w:val="2"/>
        </w:numPr>
        <w:spacing w:line="276" w:lineRule="auto"/>
        <w:ind w:left="851" w:hanging="491"/>
        <w:rPr>
          <w:rFonts w:asciiTheme="minorHAnsi" w:hAnsiTheme="minorHAnsi" w:cstheme="minorHAnsi"/>
          <w:sz w:val="24"/>
          <w:szCs w:val="24"/>
        </w:rPr>
      </w:pPr>
      <w:r w:rsidRPr="004C1161">
        <w:rPr>
          <w:rFonts w:asciiTheme="minorHAnsi" w:hAnsiTheme="minorHAnsi" w:cstheme="minorHAnsi"/>
          <w:sz w:val="24"/>
          <w:szCs w:val="24"/>
        </w:rPr>
        <w:t>podstawę dokonania zmiany, to jest podstawę prawną wynikającą z przepisów ustawy lub postanowień umowy,</w:t>
      </w:r>
    </w:p>
    <w:p w:rsidR="007E112E" w:rsidRPr="004C1161" w:rsidRDefault="007E112E" w:rsidP="00BF45E8">
      <w:pPr>
        <w:pStyle w:val="Normalnywcity"/>
        <w:numPr>
          <w:ilvl w:val="1"/>
          <w:numId w:val="2"/>
        </w:numPr>
        <w:spacing w:line="276" w:lineRule="auto"/>
        <w:ind w:left="851" w:hanging="491"/>
        <w:rPr>
          <w:rFonts w:asciiTheme="minorHAnsi" w:hAnsiTheme="minorHAnsi" w:cstheme="minorHAnsi"/>
          <w:sz w:val="24"/>
          <w:szCs w:val="24"/>
        </w:rPr>
      </w:pPr>
      <w:r w:rsidRPr="004C1161">
        <w:rPr>
          <w:rFonts w:asciiTheme="minorHAnsi" w:hAnsiTheme="minorHAnsi" w:cstheme="minorHAnsi"/>
          <w:sz w:val="24"/>
          <w:szCs w:val="24"/>
        </w:rPr>
        <w:t xml:space="preserve">informacje i dowody potwierdzające, że zostały spełnione okoliczności uzasadniające dokonanie zmiany umowy. </w:t>
      </w:r>
    </w:p>
    <w:p w:rsidR="00502FAF" w:rsidRPr="00A25D1B" w:rsidRDefault="002E1580" w:rsidP="00BF45E8">
      <w:pPr>
        <w:pStyle w:val="Normalnywcity"/>
        <w:numPr>
          <w:ilvl w:val="0"/>
          <w:numId w:val="2"/>
        </w:numPr>
        <w:spacing w:line="276" w:lineRule="auto"/>
        <w:rPr>
          <w:rFonts w:asciiTheme="minorHAnsi" w:hAnsiTheme="minorHAnsi" w:cstheme="minorHAnsi"/>
          <w:sz w:val="24"/>
          <w:szCs w:val="24"/>
          <w:lang w:eastAsia="pl-PL"/>
        </w:rPr>
      </w:pPr>
      <w:r w:rsidRPr="00A25D1B">
        <w:rPr>
          <w:rFonts w:asciiTheme="minorHAnsi" w:hAnsiTheme="minorHAnsi" w:cstheme="minorHAnsi"/>
          <w:sz w:val="24"/>
          <w:szCs w:val="24"/>
        </w:rPr>
        <w:t>Poza innymi przypadkami określonymi niniejszą umową, n</w:t>
      </w:r>
      <w:r w:rsidR="00502FAF" w:rsidRPr="00A25D1B">
        <w:rPr>
          <w:rFonts w:asciiTheme="minorHAnsi" w:hAnsiTheme="minorHAnsi" w:cstheme="minorHAnsi"/>
          <w:sz w:val="24"/>
          <w:szCs w:val="24"/>
          <w:lang w:eastAsia="pl-PL"/>
        </w:rPr>
        <w:t xml:space="preserve">ie stanowią zmiany </w:t>
      </w:r>
      <w:r w:rsidR="00B10CF7" w:rsidRPr="00A25D1B">
        <w:rPr>
          <w:rFonts w:asciiTheme="minorHAnsi" w:hAnsiTheme="minorHAnsi" w:cstheme="minorHAnsi"/>
          <w:sz w:val="24"/>
          <w:szCs w:val="24"/>
          <w:lang w:eastAsia="pl-PL"/>
        </w:rPr>
        <w:t xml:space="preserve">wymagającej zawarcia aneksu do </w:t>
      </w:r>
      <w:r w:rsidRPr="00A25D1B">
        <w:rPr>
          <w:rFonts w:asciiTheme="minorHAnsi" w:hAnsiTheme="minorHAnsi" w:cstheme="minorHAnsi"/>
          <w:sz w:val="24"/>
          <w:szCs w:val="24"/>
          <w:lang w:eastAsia="pl-PL"/>
        </w:rPr>
        <w:t>u</w:t>
      </w:r>
      <w:r w:rsidR="00B10CF7" w:rsidRPr="00A25D1B">
        <w:rPr>
          <w:rFonts w:asciiTheme="minorHAnsi" w:hAnsiTheme="minorHAnsi" w:cstheme="minorHAnsi"/>
          <w:sz w:val="24"/>
          <w:szCs w:val="24"/>
          <w:lang w:eastAsia="pl-PL"/>
        </w:rPr>
        <w:t xml:space="preserve">mowy: zmiana </w:t>
      </w:r>
      <w:r w:rsidR="00502FAF" w:rsidRPr="00A25D1B">
        <w:rPr>
          <w:rFonts w:asciiTheme="minorHAnsi" w:hAnsiTheme="minorHAnsi" w:cstheme="minorHAnsi"/>
          <w:sz w:val="24"/>
          <w:szCs w:val="24"/>
          <w:lang w:eastAsia="pl-PL"/>
        </w:rPr>
        <w:t xml:space="preserve">danych związanych z obsługą administracyjno-organizacyjną </w:t>
      </w:r>
      <w:r w:rsidRPr="00A25D1B">
        <w:rPr>
          <w:rFonts w:asciiTheme="minorHAnsi" w:hAnsiTheme="minorHAnsi" w:cstheme="minorHAnsi"/>
          <w:sz w:val="24"/>
          <w:szCs w:val="24"/>
          <w:lang w:eastAsia="pl-PL"/>
        </w:rPr>
        <w:t>u</w:t>
      </w:r>
      <w:r w:rsidR="00502FAF" w:rsidRPr="00A25D1B">
        <w:rPr>
          <w:rFonts w:asciiTheme="minorHAnsi" w:hAnsiTheme="minorHAnsi" w:cstheme="minorHAnsi"/>
          <w:sz w:val="24"/>
          <w:szCs w:val="24"/>
          <w:lang w:eastAsia="pl-PL"/>
        </w:rPr>
        <w:t>mowy,</w:t>
      </w:r>
      <w:r w:rsidR="00E31630" w:rsidRPr="00A25D1B">
        <w:rPr>
          <w:rFonts w:asciiTheme="minorHAnsi" w:hAnsiTheme="minorHAnsi" w:cstheme="minorHAnsi"/>
          <w:sz w:val="24"/>
          <w:szCs w:val="24"/>
          <w:lang w:eastAsia="pl-PL"/>
        </w:rPr>
        <w:t xml:space="preserve"> </w:t>
      </w:r>
      <w:r w:rsidR="00502FAF" w:rsidRPr="00A25D1B">
        <w:rPr>
          <w:rFonts w:asciiTheme="minorHAnsi" w:hAnsiTheme="minorHAnsi" w:cstheme="minorHAnsi"/>
          <w:sz w:val="24"/>
          <w:szCs w:val="24"/>
          <w:lang w:eastAsia="pl-PL"/>
        </w:rPr>
        <w:t>w</w:t>
      </w:r>
      <w:r w:rsidR="00B10CF7" w:rsidRPr="00A25D1B">
        <w:rPr>
          <w:rFonts w:asciiTheme="minorHAnsi" w:hAnsiTheme="minorHAnsi" w:cstheme="minorHAnsi"/>
          <w:sz w:val="24"/>
          <w:szCs w:val="24"/>
          <w:lang w:eastAsia="pl-PL"/>
        </w:rPr>
        <w:t xml:space="preserve"> </w:t>
      </w:r>
      <w:r w:rsidR="00502FAF" w:rsidRPr="00A25D1B">
        <w:rPr>
          <w:rFonts w:asciiTheme="minorHAnsi" w:hAnsiTheme="minorHAnsi" w:cstheme="minorHAnsi"/>
          <w:sz w:val="24"/>
          <w:szCs w:val="24"/>
          <w:lang w:eastAsia="pl-PL"/>
        </w:rPr>
        <w:t>szczególności:</w:t>
      </w:r>
      <w:r w:rsidR="00B10CF7" w:rsidRPr="00A25D1B">
        <w:rPr>
          <w:rFonts w:asciiTheme="minorHAnsi" w:hAnsiTheme="minorHAnsi" w:cstheme="minorHAnsi"/>
          <w:sz w:val="24"/>
          <w:szCs w:val="24"/>
          <w:lang w:eastAsia="pl-PL"/>
        </w:rPr>
        <w:t xml:space="preserve"> </w:t>
      </w:r>
      <w:r w:rsidR="00502FAF" w:rsidRPr="00A25D1B">
        <w:rPr>
          <w:rFonts w:asciiTheme="minorHAnsi" w:hAnsiTheme="minorHAnsi" w:cstheme="minorHAnsi"/>
          <w:sz w:val="24"/>
          <w:szCs w:val="24"/>
          <w:lang w:eastAsia="pl-PL"/>
        </w:rPr>
        <w:t>numeru rachunku bankowego,</w:t>
      </w:r>
      <w:r w:rsidR="00B10CF7" w:rsidRPr="00A25D1B">
        <w:rPr>
          <w:rFonts w:asciiTheme="minorHAnsi" w:hAnsiTheme="minorHAnsi" w:cstheme="minorHAnsi"/>
          <w:sz w:val="24"/>
          <w:szCs w:val="24"/>
          <w:lang w:eastAsia="pl-PL"/>
        </w:rPr>
        <w:t xml:space="preserve"> </w:t>
      </w:r>
      <w:r w:rsidR="00502FAF" w:rsidRPr="00A25D1B">
        <w:rPr>
          <w:rFonts w:asciiTheme="minorHAnsi" w:hAnsiTheme="minorHAnsi" w:cstheme="minorHAnsi"/>
          <w:sz w:val="24"/>
          <w:szCs w:val="24"/>
          <w:lang w:eastAsia="pl-PL"/>
        </w:rPr>
        <w:t>dan</w:t>
      </w:r>
      <w:r w:rsidR="00B10CF7" w:rsidRPr="00A25D1B">
        <w:rPr>
          <w:rFonts w:asciiTheme="minorHAnsi" w:hAnsiTheme="minorHAnsi" w:cstheme="minorHAnsi"/>
          <w:sz w:val="24"/>
          <w:szCs w:val="24"/>
          <w:lang w:eastAsia="pl-PL"/>
        </w:rPr>
        <w:t>ych</w:t>
      </w:r>
      <w:r w:rsidR="00502FAF" w:rsidRPr="00A25D1B">
        <w:rPr>
          <w:rFonts w:asciiTheme="minorHAnsi" w:hAnsiTheme="minorHAnsi" w:cstheme="minorHAnsi"/>
          <w:sz w:val="24"/>
          <w:szCs w:val="24"/>
          <w:lang w:eastAsia="pl-PL"/>
        </w:rPr>
        <w:t xml:space="preserve"> teleadresowych</w:t>
      </w:r>
      <w:r w:rsidR="00E31630" w:rsidRPr="00A25D1B">
        <w:rPr>
          <w:rFonts w:asciiTheme="minorHAnsi" w:hAnsiTheme="minorHAnsi" w:cstheme="minorHAnsi"/>
          <w:sz w:val="24"/>
          <w:szCs w:val="24"/>
          <w:lang w:eastAsia="pl-PL"/>
        </w:rPr>
        <w:t>,</w:t>
      </w:r>
      <w:r w:rsidR="00B10CF7" w:rsidRPr="00A25D1B">
        <w:rPr>
          <w:rFonts w:asciiTheme="minorHAnsi" w:hAnsiTheme="minorHAnsi" w:cstheme="minorHAnsi"/>
          <w:sz w:val="24"/>
          <w:szCs w:val="24"/>
          <w:lang w:eastAsia="pl-PL"/>
        </w:rPr>
        <w:t xml:space="preserve"> </w:t>
      </w:r>
      <w:r w:rsidR="00502FAF" w:rsidRPr="00A25D1B">
        <w:rPr>
          <w:rFonts w:asciiTheme="minorHAnsi" w:hAnsiTheme="minorHAnsi" w:cstheme="minorHAnsi"/>
          <w:sz w:val="24"/>
          <w:szCs w:val="24"/>
          <w:lang w:eastAsia="pl-PL"/>
        </w:rPr>
        <w:t>danych rejestrow</w:t>
      </w:r>
      <w:r w:rsidR="00B10CF7" w:rsidRPr="00A25D1B">
        <w:rPr>
          <w:rFonts w:asciiTheme="minorHAnsi" w:hAnsiTheme="minorHAnsi" w:cstheme="minorHAnsi"/>
          <w:sz w:val="24"/>
          <w:szCs w:val="24"/>
          <w:lang w:eastAsia="pl-PL"/>
        </w:rPr>
        <w:t>ych.</w:t>
      </w:r>
    </w:p>
    <w:p w:rsidR="00A32CF1" w:rsidRPr="000465F8" w:rsidRDefault="007E112E" w:rsidP="000465F8">
      <w:pPr>
        <w:pStyle w:val="Nagwek1"/>
        <w:spacing w:before="240" w:after="120"/>
        <w:jc w:val="center"/>
        <w:rPr>
          <w:rFonts w:asciiTheme="minorHAnsi" w:hAnsiTheme="minorHAnsi" w:cstheme="minorHAnsi"/>
          <w:color w:val="000000" w:themeColor="text1"/>
        </w:rPr>
      </w:pPr>
      <w:bookmarkStart w:id="7" w:name="_Hlk32329252"/>
      <w:r w:rsidRPr="000465F8">
        <w:rPr>
          <w:rFonts w:asciiTheme="minorHAnsi" w:hAnsiTheme="minorHAnsi" w:cstheme="minorHAnsi"/>
          <w:color w:val="000000" w:themeColor="text1"/>
        </w:rPr>
        <w:t xml:space="preserve">§ </w:t>
      </w:r>
      <w:r w:rsidR="00A32CF1" w:rsidRPr="000465F8">
        <w:rPr>
          <w:rFonts w:asciiTheme="minorHAnsi" w:hAnsiTheme="minorHAnsi" w:cstheme="minorHAnsi"/>
          <w:color w:val="000000" w:themeColor="text1"/>
        </w:rPr>
        <w:t>1</w:t>
      </w:r>
      <w:r w:rsidR="00172285" w:rsidRPr="000465F8">
        <w:rPr>
          <w:rFonts w:asciiTheme="minorHAnsi" w:hAnsiTheme="minorHAnsi" w:cstheme="minorHAnsi"/>
          <w:color w:val="000000" w:themeColor="text1"/>
        </w:rPr>
        <w:t>8</w:t>
      </w:r>
    </w:p>
    <w:p w:rsidR="007E112E" w:rsidRPr="000465F8" w:rsidRDefault="007E112E" w:rsidP="000465F8">
      <w:pPr>
        <w:pStyle w:val="Nagwek1"/>
        <w:spacing w:before="120" w:after="120"/>
        <w:jc w:val="center"/>
        <w:rPr>
          <w:rFonts w:asciiTheme="minorHAnsi" w:hAnsiTheme="minorHAnsi" w:cstheme="minorHAnsi"/>
          <w:color w:val="000000" w:themeColor="text1"/>
          <w:sz w:val="24"/>
        </w:rPr>
      </w:pPr>
      <w:r w:rsidRPr="000465F8">
        <w:rPr>
          <w:rFonts w:asciiTheme="minorHAnsi" w:hAnsiTheme="minorHAnsi" w:cstheme="minorHAnsi"/>
          <w:color w:val="000000" w:themeColor="text1"/>
          <w:sz w:val="24"/>
        </w:rPr>
        <w:t>ZABEZPIECZENIE NALEŻYTEGO WYKONANIA UMOWY</w:t>
      </w:r>
    </w:p>
    <w:bookmarkEnd w:id="7"/>
    <w:p w:rsidR="00CF097D" w:rsidRPr="00A25D1B" w:rsidRDefault="00CF097D" w:rsidP="00F52296">
      <w:pPr>
        <w:pStyle w:val="Tekstpodstawowy"/>
        <w:numPr>
          <w:ilvl w:val="1"/>
          <w:numId w:val="18"/>
        </w:numPr>
        <w:spacing w:line="276" w:lineRule="auto"/>
        <w:ind w:left="426" w:hanging="426"/>
        <w:jc w:val="both"/>
        <w:rPr>
          <w:rFonts w:asciiTheme="minorHAnsi" w:hAnsiTheme="minorHAnsi" w:cstheme="minorHAnsi"/>
          <w:sz w:val="24"/>
          <w:szCs w:val="24"/>
        </w:rPr>
      </w:pPr>
      <w:r w:rsidRPr="00A25D1B">
        <w:rPr>
          <w:rFonts w:asciiTheme="minorHAnsi" w:hAnsiTheme="minorHAnsi" w:cstheme="minorHAnsi"/>
          <w:sz w:val="24"/>
          <w:szCs w:val="24"/>
        </w:rPr>
        <w:t xml:space="preserve">Wykonawca przed zawarciem umowy </w:t>
      </w:r>
      <w:r w:rsidR="002E1580" w:rsidRPr="00A25D1B">
        <w:rPr>
          <w:rFonts w:asciiTheme="minorHAnsi" w:hAnsiTheme="minorHAnsi" w:cstheme="minorHAnsi"/>
          <w:sz w:val="24"/>
          <w:szCs w:val="24"/>
        </w:rPr>
        <w:t>wniósł</w:t>
      </w:r>
      <w:r w:rsidRPr="00A25D1B">
        <w:rPr>
          <w:rFonts w:asciiTheme="minorHAnsi" w:hAnsiTheme="minorHAnsi" w:cstheme="minorHAnsi"/>
          <w:sz w:val="24"/>
          <w:szCs w:val="24"/>
        </w:rPr>
        <w:t xml:space="preserve"> zabezpieczenie należytego wykonania </w:t>
      </w:r>
      <w:r w:rsidRPr="00BF0DEC">
        <w:rPr>
          <w:rFonts w:asciiTheme="minorHAnsi" w:hAnsiTheme="minorHAnsi" w:cstheme="minorHAnsi"/>
          <w:color w:val="000000" w:themeColor="text1"/>
          <w:sz w:val="24"/>
          <w:szCs w:val="24"/>
        </w:rPr>
        <w:t xml:space="preserve">umowy w wysokości </w:t>
      </w:r>
      <w:r w:rsidR="009F0608" w:rsidRPr="00BF0DEC">
        <w:rPr>
          <w:rFonts w:asciiTheme="minorHAnsi" w:hAnsiTheme="minorHAnsi" w:cstheme="minorHAnsi"/>
          <w:b/>
          <w:color w:val="000000" w:themeColor="text1"/>
          <w:sz w:val="24"/>
          <w:szCs w:val="24"/>
        </w:rPr>
        <w:t>4</w:t>
      </w:r>
      <w:r w:rsidR="00401906" w:rsidRPr="00BF0DEC">
        <w:rPr>
          <w:rFonts w:asciiTheme="minorHAnsi" w:hAnsiTheme="minorHAnsi" w:cstheme="minorHAnsi"/>
          <w:b/>
          <w:color w:val="000000" w:themeColor="text1"/>
          <w:sz w:val="24"/>
          <w:szCs w:val="24"/>
        </w:rPr>
        <w:t xml:space="preserve"> %</w:t>
      </w:r>
      <w:r w:rsidRPr="00BF0DEC">
        <w:rPr>
          <w:rFonts w:asciiTheme="minorHAnsi" w:hAnsiTheme="minorHAnsi" w:cstheme="minorHAnsi"/>
          <w:b/>
          <w:color w:val="000000" w:themeColor="text1"/>
          <w:sz w:val="24"/>
          <w:szCs w:val="24"/>
        </w:rPr>
        <w:t xml:space="preserve"> </w:t>
      </w:r>
      <w:r w:rsidRPr="00BF0DEC">
        <w:rPr>
          <w:rFonts w:asciiTheme="minorHAnsi" w:hAnsiTheme="minorHAnsi" w:cstheme="minorHAnsi"/>
          <w:color w:val="000000" w:themeColor="text1"/>
          <w:sz w:val="24"/>
          <w:szCs w:val="24"/>
        </w:rPr>
        <w:t xml:space="preserve">wynagrodzenia </w:t>
      </w:r>
      <w:r w:rsidRPr="00A25D1B">
        <w:rPr>
          <w:rFonts w:asciiTheme="minorHAnsi" w:hAnsiTheme="minorHAnsi" w:cstheme="minorHAnsi"/>
          <w:sz w:val="24"/>
          <w:szCs w:val="24"/>
        </w:rPr>
        <w:t>brutto, o którym mowa w § 1</w:t>
      </w:r>
      <w:r w:rsidR="002E1580" w:rsidRPr="00A25D1B">
        <w:rPr>
          <w:rFonts w:asciiTheme="minorHAnsi" w:hAnsiTheme="minorHAnsi" w:cstheme="minorHAnsi"/>
          <w:sz w:val="24"/>
          <w:szCs w:val="24"/>
        </w:rPr>
        <w:t>1</w:t>
      </w:r>
      <w:r w:rsidRPr="00A25D1B">
        <w:rPr>
          <w:rFonts w:asciiTheme="minorHAnsi" w:hAnsiTheme="minorHAnsi" w:cstheme="minorHAnsi"/>
          <w:sz w:val="24"/>
          <w:szCs w:val="24"/>
        </w:rPr>
        <w:t xml:space="preserve"> ust. 1 tj. na kwotę </w:t>
      </w:r>
      <w:r w:rsidR="00401906">
        <w:rPr>
          <w:rFonts w:asciiTheme="minorHAnsi" w:hAnsiTheme="minorHAnsi" w:cstheme="minorHAnsi"/>
          <w:sz w:val="24"/>
          <w:szCs w:val="24"/>
        </w:rPr>
        <w:t>_________________</w:t>
      </w:r>
      <w:r w:rsidRPr="00A25D1B">
        <w:rPr>
          <w:rFonts w:asciiTheme="minorHAnsi" w:hAnsiTheme="minorHAnsi" w:cstheme="minorHAnsi"/>
          <w:sz w:val="24"/>
          <w:szCs w:val="24"/>
        </w:rPr>
        <w:t xml:space="preserve"> (</w:t>
      </w:r>
      <w:r w:rsidR="00401906">
        <w:rPr>
          <w:rFonts w:asciiTheme="minorHAnsi" w:hAnsiTheme="minorHAnsi" w:cstheme="minorHAnsi"/>
          <w:sz w:val="24"/>
          <w:szCs w:val="24"/>
        </w:rPr>
        <w:t>___________________________________</w:t>
      </w:r>
      <w:r w:rsidRPr="00A25D1B">
        <w:rPr>
          <w:rFonts w:asciiTheme="minorHAnsi" w:hAnsiTheme="minorHAnsi" w:cstheme="minorHAnsi"/>
          <w:sz w:val="24"/>
          <w:szCs w:val="24"/>
        </w:rPr>
        <w:t>) złotych zgodnie z zapisami zawartymi w SWZ.</w:t>
      </w:r>
    </w:p>
    <w:p w:rsidR="00CF097D" w:rsidRPr="00A25D1B" w:rsidRDefault="00CF097D" w:rsidP="00F52296">
      <w:pPr>
        <w:pStyle w:val="Tekstpodstawowy"/>
        <w:numPr>
          <w:ilvl w:val="1"/>
          <w:numId w:val="18"/>
        </w:numPr>
        <w:spacing w:line="276" w:lineRule="auto"/>
        <w:ind w:left="426" w:hanging="426"/>
        <w:jc w:val="both"/>
        <w:rPr>
          <w:rFonts w:asciiTheme="minorHAnsi" w:hAnsiTheme="minorHAnsi" w:cstheme="minorHAnsi"/>
          <w:sz w:val="24"/>
          <w:szCs w:val="24"/>
        </w:rPr>
      </w:pPr>
      <w:r w:rsidRPr="00A25D1B">
        <w:rPr>
          <w:rFonts w:asciiTheme="minorHAnsi" w:hAnsiTheme="minorHAnsi" w:cstheme="minorHAnsi"/>
          <w:sz w:val="24"/>
          <w:szCs w:val="24"/>
        </w:rPr>
        <w:t xml:space="preserve">Zabezpieczenie należytego wykonania umowy służy pokryciu roszczeń z tytułu niewykonania lub nienależytego wykonania </w:t>
      </w:r>
      <w:r w:rsidR="002E1580" w:rsidRPr="00A25D1B">
        <w:rPr>
          <w:rFonts w:asciiTheme="minorHAnsi" w:hAnsiTheme="minorHAnsi" w:cstheme="minorHAnsi"/>
          <w:sz w:val="24"/>
          <w:szCs w:val="24"/>
        </w:rPr>
        <w:t>u</w:t>
      </w:r>
      <w:r w:rsidRPr="00A25D1B">
        <w:rPr>
          <w:rFonts w:asciiTheme="minorHAnsi" w:hAnsiTheme="minorHAnsi" w:cstheme="minorHAnsi"/>
          <w:sz w:val="24"/>
          <w:szCs w:val="24"/>
        </w:rPr>
        <w:t>mowy, gwarancji lub rękojmi.</w:t>
      </w:r>
    </w:p>
    <w:p w:rsidR="00CF097D" w:rsidRPr="00A25D1B" w:rsidRDefault="00CF097D" w:rsidP="00F52296">
      <w:pPr>
        <w:pStyle w:val="Tekstpodstawowy"/>
        <w:numPr>
          <w:ilvl w:val="1"/>
          <w:numId w:val="18"/>
        </w:numPr>
        <w:spacing w:line="276" w:lineRule="auto"/>
        <w:ind w:left="426" w:hanging="426"/>
        <w:jc w:val="both"/>
        <w:rPr>
          <w:rFonts w:asciiTheme="minorHAnsi" w:hAnsiTheme="minorHAnsi" w:cstheme="minorHAnsi"/>
          <w:sz w:val="24"/>
          <w:szCs w:val="24"/>
        </w:rPr>
      </w:pPr>
      <w:r w:rsidRPr="00A25D1B">
        <w:rPr>
          <w:rFonts w:asciiTheme="minorHAnsi" w:hAnsiTheme="minorHAnsi" w:cstheme="minorHAnsi"/>
          <w:sz w:val="24"/>
          <w:szCs w:val="24"/>
        </w:rPr>
        <w:t>W przypadku wniesienia zabezpieczenia w pieniądzu zostanie wpłacone na rachunek bankowy Zamawiających.</w:t>
      </w:r>
    </w:p>
    <w:p w:rsidR="00CF097D" w:rsidRPr="00A25D1B" w:rsidRDefault="00CF097D" w:rsidP="00F52296">
      <w:pPr>
        <w:pStyle w:val="Tekstpodstawowy"/>
        <w:numPr>
          <w:ilvl w:val="1"/>
          <w:numId w:val="18"/>
        </w:numPr>
        <w:spacing w:line="276" w:lineRule="auto"/>
        <w:ind w:left="426" w:hanging="426"/>
        <w:jc w:val="both"/>
        <w:rPr>
          <w:rFonts w:asciiTheme="minorHAnsi" w:hAnsiTheme="minorHAnsi" w:cstheme="minorHAnsi"/>
          <w:sz w:val="24"/>
          <w:szCs w:val="24"/>
        </w:rPr>
      </w:pPr>
      <w:r w:rsidRPr="00A25D1B">
        <w:rPr>
          <w:rFonts w:asciiTheme="minorHAnsi" w:hAnsiTheme="minorHAnsi" w:cstheme="minorHAnsi"/>
          <w:sz w:val="24"/>
          <w:szCs w:val="24"/>
        </w:rPr>
        <w:t>Wykonawca zobowiązuje się zapewnić ciągłość zabezpieczenia należytego wykonania umowy, w tym w szczególności zobowiązuje się do przedłużania zabezpieczenia lub wnoszenia nowego zabezpieczenia na kolejne okresy w przypadku zmiany terminu wykonania Przedmiotu Umowy lub przekroczenia terminu jego wykonania.</w:t>
      </w:r>
    </w:p>
    <w:p w:rsidR="00CF097D" w:rsidRPr="00A25D1B" w:rsidRDefault="00CF097D" w:rsidP="00F52296">
      <w:pPr>
        <w:pStyle w:val="Tekstpodstawowy"/>
        <w:numPr>
          <w:ilvl w:val="1"/>
          <w:numId w:val="18"/>
        </w:numPr>
        <w:spacing w:line="276" w:lineRule="auto"/>
        <w:ind w:left="426" w:hanging="426"/>
        <w:jc w:val="both"/>
        <w:rPr>
          <w:rFonts w:asciiTheme="minorHAnsi" w:hAnsiTheme="minorHAnsi" w:cstheme="minorHAnsi"/>
          <w:sz w:val="24"/>
          <w:szCs w:val="24"/>
        </w:rPr>
      </w:pPr>
      <w:r w:rsidRPr="00A25D1B">
        <w:rPr>
          <w:rFonts w:asciiTheme="minorHAnsi" w:hAnsiTheme="minorHAnsi" w:cstheme="minorHAnsi"/>
          <w:sz w:val="24"/>
          <w:szCs w:val="24"/>
        </w:rPr>
        <w:lastRenderedPageBreak/>
        <w:t xml:space="preserve">Zamawiający zwalnia zabezpieczenie w wysokości 70 % kwoty zabezpieczenia w terminie 30 (trzydziestu) dni od dnia wykonania Przedmiotu Umowy i uznania przez Zamawiającego za należycie wykonane - podpisania protokołu odbioru końcowego, na podstawie którego Zamawiający dokona odbioru Przedmiotu Umowy, a 30 % kwoty zabezpieczenia tj. na kwotę </w:t>
      </w:r>
      <w:r w:rsidR="00401906">
        <w:rPr>
          <w:rFonts w:asciiTheme="minorHAnsi" w:hAnsiTheme="minorHAnsi" w:cstheme="minorHAnsi"/>
          <w:sz w:val="24"/>
          <w:szCs w:val="24"/>
        </w:rPr>
        <w:t xml:space="preserve">__________________ </w:t>
      </w:r>
      <w:r w:rsidRPr="00A25D1B">
        <w:rPr>
          <w:rFonts w:asciiTheme="minorHAnsi" w:hAnsiTheme="minorHAnsi" w:cstheme="minorHAnsi"/>
          <w:sz w:val="24"/>
          <w:szCs w:val="24"/>
        </w:rPr>
        <w:t>(</w:t>
      </w:r>
      <w:r w:rsidR="00401906">
        <w:rPr>
          <w:rFonts w:asciiTheme="minorHAnsi" w:hAnsiTheme="minorHAnsi" w:cstheme="minorHAnsi"/>
          <w:sz w:val="24"/>
          <w:szCs w:val="24"/>
        </w:rPr>
        <w:t>_____________________________</w:t>
      </w:r>
      <w:r w:rsidRPr="00A25D1B">
        <w:rPr>
          <w:rFonts w:asciiTheme="minorHAnsi" w:hAnsiTheme="minorHAnsi" w:cstheme="minorHAnsi"/>
          <w:sz w:val="24"/>
          <w:szCs w:val="24"/>
        </w:rPr>
        <w:t>) złotych pozostawia na zabezpieczenie roszczeń z tytułu rękojmi za wady oraz gwarancji.</w:t>
      </w:r>
    </w:p>
    <w:p w:rsidR="00CF097D" w:rsidRPr="00A25D1B" w:rsidRDefault="00CF097D" w:rsidP="00F52296">
      <w:pPr>
        <w:pStyle w:val="Tekstpodstawowy"/>
        <w:numPr>
          <w:ilvl w:val="1"/>
          <w:numId w:val="18"/>
        </w:numPr>
        <w:spacing w:line="276" w:lineRule="auto"/>
        <w:ind w:left="426" w:hanging="426"/>
        <w:jc w:val="both"/>
        <w:rPr>
          <w:rFonts w:asciiTheme="minorHAnsi" w:hAnsiTheme="minorHAnsi" w:cstheme="minorHAnsi"/>
          <w:sz w:val="24"/>
          <w:szCs w:val="24"/>
        </w:rPr>
      </w:pPr>
      <w:r w:rsidRPr="00A25D1B">
        <w:rPr>
          <w:rFonts w:asciiTheme="minorHAnsi" w:hAnsiTheme="minorHAnsi" w:cstheme="minorHAnsi"/>
          <w:sz w:val="24"/>
          <w:szCs w:val="24"/>
        </w:rPr>
        <w:t>Zabezpieczenie pozostawione na zabezpieczenie roszczeń z tytułu rękojmi za wady i gwarancji, Zamawiający zwalnia w terminie 15 (piętnastu) dni po upływie okresu rękojmi za wady i gwarancji.</w:t>
      </w:r>
    </w:p>
    <w:p w:rsidR="00172285" w:rsidRPr="000465F8" w:rsidRDefault="007E112E" w:rsidP="000465F8">
      <w:pPr>
        <w:pStyle w:val="Nagwek1"/>
        <w:spacing w:before="240" w:after="120"/>
        <w:jc w:val="center"/>
        <w:rPr>
          <w:rFonts w:asciiTheme="minorHAnsi" w:hAnsiTheme="minorHAnsi" w:cstheme="minorHAnsi"/>
          <w:color w:val="000000" w:themeColor="text1"/>
        </w:rPr>
      </w:pPr>
      <w:r w:rsidRPr="000465F8">
        <w:rPr>
          <w:rFonts w:asciiTheme="minorHAnsi" w:hAnsiTheme="minorHAnsi" w:cstheme="minorHAnsi"/>
          <w:color w:val="000000" w:themeColor="text1"/>
        </w:rPr>
        <w:t xml:space="preserve">§ </w:t>
      </w:r>
      <w:r w:rsidR="00172285" w:rsidRPr="000465F8">
        <w:rPr>
          <w:rFonts w:asciiTheme="minorHAnsi" w:hAnsiTheme="minorHAnsi" w:cstheme="minorHAnsi"/>
          <w:color w:val="000000" w:themeColor="text1"/>
        </w:rPr>
        <w:t>19</w:t>
      </w:r>
    </w:p>
    <w:p w:rsidR="007E112E" w:rsidRPr="000465F8" w:rsidRDefault="007E112E" w:rsidP="000465F8">
      <w:pPr>
        <w:pStyle w:val="Nagwek1"/>
        <w:spacing w:before="120" w:after="120"/>
        <w:jc w:val="center"/>
        <w:rPr>
          <w:rFonts w:asciiTheme="minorHAnsi" w:hAnsiTheme="minorHAnsi" w:cstheme="minorHAnsi"/>
          <w:color w:val="000000" w:themeColor="text1"/>
          <w:sz w:val="24"/>
        </w:rPr>
      </w:pPr>
      <w:r w:rsidRPr="000465F8">
        <w:rPr>
          <w:rFonts w:asciiTheme="minorHAnsi" w:hAnsiTheme="minorHAnsi" w:cstheme="minorHAnsi"/>
          <w:color w:val="000000" w:themeColor="text1"/>
          <w:sz w:val="24"/>
        </w:rPr>
        <w:t>UBEZPIECZENIA</w:t>
      </w:r>
    </w:p>
    <w:p w:rsidR="007E112E" w:rsidRPr="00F52296" w:rsidRDefault="007E112E" w:rsidP="00F52296">
      <w:pPr>
        <w:numPr>
          <w:ilvl w:val="0"/>
          <w:numId w:val="1"/>
        </w:numPr>
        <w:tabs>
          <w:tab w:val="left" w:pos="426"/>
        </w:tabs>
        <w:autoSpaceDE w:val="0"/>
        <w:spacing w:line="276" w:lineRule="auto"/>
        <w:ind w:left="426" w:hanging="426"/>
        <w:jc w:val="both"/>
        <w:rPr>
          <w:rFonts w:asciiTheme="minorHAnsi" w:hAnsiTheme="minorHAnsi" w:cstheme="minorHAnsi"/>
          <w:color w:val="000000" w:themeColor="text1"/>
          <w:sz w:val="24"/>
          <w:szCs w:val="24"/>
        </w:rPr>
      </w:pPr>
      <w:r w:rsidRPr="00F52296">
        <w:rPr>
          <w:rFonts w:asciiTheme="minorHAnsi" w:hAnsiTheme="minorHAnsi" w:cstheme="minorHAnsi"/>
          <w:color w:val="000000" w:themeColor="text1"/>
          <w:sz w:val="24"/>
          <w:szCs w:val="24"/>
        </w:rPr>
        <w:t xml:space="preserve">Wykonawca oświadcza, że posiada ubezpieczenie OC związane z </w:t>
      </w:r>
      <w:r w:rsidR="002E1580" w:rsidRPr="00F52296">
        <w:rPr>
          <w:rFonts w:asciiTheme="minorHAnsi" w:hAnsiTheme="minorHAnsi" w:cstheme="minorHAnsi"/>
          <w:color w:val="000000" w:themeColor="text1"/>
          <w:sz w:val="24"/>
          <w:szCs w:val="24"/>
        </w:rPr>
        <w:t>przedmiotem umow</w:t>
      </w:r>
      <w:r w:rsidRPr="00F52296">
        <w:rPr>
          <w:rFonts w:asciiTheme="minorHAnsi" w:hAnsiTheme="minorHAnsi" w:cstheme="minorHAnsi"/>
          <w:color w:val="000000" w:themeColor="text1"/>
          <w:sz w:val="24"/>
          <w:szCs w:val="24"/>
        </w:rPr>
        <w:t xml:space="preserve">y na cały czas trwania </w:t>
      </w:r>
      <w:r w:rsidR="002E1580" w:rsidRPr="00F52296">
        <w:rPr>
          <w:rFonts w:asciiTheme="minorHAnsi" w:hAnsiTheme="minorHAnsi" w:cstheme="minorHAnsi"/>
          <w:color w:val="000000" w:themeColor="text1"/>
          <w:sz w:val="24"/>
          <w:szCs w:val="24"/>
        </w:rPr>
        <w:t>u</w:t>
      </w:r>
      <w:r w:rsidRPr="00F52296">
        <w:rPr>
          <w:rFonts w:asciiTheme="minorHAnsi" w:hAnsiTheme="minorHAnsi" w:cstheme="minorHAnsi"/>
          <w:color w:val="000000" w:themeColor="text1"/>
          <w:sz w:val="24"/>
          <w:szCs w:val="24"/>
        </w:rPr>
        <w:t xml:space="preserve">mowy na kwotę nie </w:t>
      </w:r>
      <w:r w:rsidRPr="009A3CFB">
        <w:rPr>
          <w:rFonts w:asciiTheme="minorHAnsi" w:hAnsiTheme="minorHAnsi" w:cstheme="minorHAnsi"/>
          <w:color w:val="000000" w:themeColor="text1"/>
          <w:sz w:val="24"/>
          <w:szCs w:val="24"/>
        </w:rPr>
        <w:t xml:space="preserve">mniejszą niż </w:t>
      </w:r>
      <w:r w:rsidR="007C3805" w:rsidRPr="009A3CFB">
        <w:rPr>
          <w:rFonts w:asciiTheme="minorHAnsi" w:hAnsiTheme="minorHAnsi" w:cstheme="minorHAnsi"/>
          <w:color w:val="000000" w:themeColor="text1"/>
          <w:sz w:val="24"/>
          <w:szCs w:val="24"/>
        </w:rPr>
        <w:t xml:space="preserve">500 000,00 </w:t>
      </w:r>
      <w:r w:rsidRPr="009A3CFB">
        <w:rPr>
          <w:rFonts w:asciiTheme="minorHAnsi" w:hAnsiTheme="minorHAnsi" w:cstheme="minorHAnsi"/>
          <w:color w:val="000000" w:themeColor="text1"/>
          <w:sz w:val="24"/>
          <w:szCs w:val="24"/>
        </w:rPr>
        <w:t>zł (słownie</w:t>
      </w:r>
      <w:r w:rsidRPr="00F52296">
        <w:rPr>
          <w:rFonts w:asciiTheme="minorHAnsi" w:hAnsiTheme="minorHAnsi" w:cstheme="minorHAnsi"/>
          <w:color w:val="000000" w:themeColor="text1"/>
          <w:sz w:val="24"/>
          <w:szCs w:val="24"/>
        </w:rPr>
        <w:t xml:space="preserve">: </w:t>
      </w:r>
      <w:r w:rsidR="00F52296" w:rsidRPr="00F52296">
        <w:rPr>
          <w:rFonts w:asciiTheme="minorHAnsi" w:hAnsiTheme="minorHAnsi" w:cstheme="minorHAnsi"/>
          <w:color w:val="000000" w:themeColor="text1"/>
          <w:sz w:val="24"/>
          <w:szCs w:val="24"/>
        </w:rPr>
        <w:t>pięćset tysięcy złotych 00/100</w:t>
      </w:r>
      <w:r w:rsidRPr="00F52296">
        <w:rPr>
          <w:rFonts w:asciiTheme="minorHAnsi" w:hAnsiTheme="minorHAnsi" w:cstheme="minorHAnsi"/>
          <w:color w:val="000000" w:themeColor="text1"/>
          <w:sz w:val="24"/>
          <w:szCs w:val="24"/>
        </w:rPr>
        <w:t xml:space="preserve">). </w:t>
      </w:r>
    </w:p>
    <w:p w:rsidR="007E112E" w:rsidRPr="00A25D1B" w:rsidRDefault="007E112E" w:rsidP="00F52296">
      <w:pPr>
        <w:numPr>
          <w:ilvl w:val="0"/>
          <w:numId w:val="1"/>
        </w:numPr>
        <w:tabs>
          <w:tab w:val="left" w:pos="426"/>
        </w:tabs>
        <w:autoSpaceDE w:val="0"/>
        <w:spacing w:line="276" w:lineRule="auto"/>
        <w:ind w:left="426" w:hanging="426"/>
        <w:jc w:val="both"/>
        <w:rPr>
          <w:rFonts w:asciiTheme="minorHAnsi" w:hAnsiTheme="minorHAnsi" w:cstheme="minorHAnsi"/>
          <w:sz w:val="24"/>
          <w:szCs w:val="24"/>
        </w:rPr>
      </w:pPr>
      <w:r w:rsidRPr="00F52296">
        <w:rPr>
          <w:rFonts w:asciiTheme="minorHAnsi" w:hAnsiTheme="minorHAnsi" w:cstheme="minorHAnsi"/>
          <w:bCs/>
          <w:color w:val="000000" w:themeColor="text1"/>
          <w:sz w:val="24"/>
          <w:szCs w:val="24"/>
        </w:rPr>
        <w:t xml:space="preserve">Wykonawca zobowiązuje się do bieżącego uaktualniania polisy ubezpieczeniowej, </w:t>
      </w:r>
      <w:r w:rsidRPr="00A25D1B">
        <w:rPr>
          <w:rFonts w:asciiTheme="minorHAnsi" w:hAnsiTheme="minorHAnsi" w:cstheme="minorHAnsi"/>
          <w:bCs/>
          <w:sz w:val="24"/>
          <w:szCs w:val="24"/>
        </w:rPr>
        <w:t xml:space="preserve">z zachowaniem </w:t>
      </w:r>
      <w:r w:rsidRPr="00A25D1B">
        <w:rPr>
          <w:rFonts w:asciiTheme="minorHAnsi" w:hAnsiTheme="minorHAnsi" w:cstheme="minorHAnsi"/>
          <w:sz w:val="24"/>
          <w:szCs w:val="24"/>
        </w:rPr>
        <w:t xml:space="preserve">zasady ciągłości, przez czas realizacji </w:t>
      </w:r>
      <w:r w:rsidR="002E1580" w:rsidRPr="00A25D1B">
        <w:rPr>
          <w:rFonts w:asciiTheme="minorHAnsi" w:hAnsiTheme="minorHAnsi" w:cstheme="minorHAnsi"/>
          <w:sz w:val="24"/>
          <w:szCs w:val="24"/>
        </w:rPr>
        <w:t>u</w:t>
      </w:r>
      <w:r w:rsidRPr="00A25D1B">
        <w:rPr>
          <w:rFonts w:asciiTheme="minorHAnsi" w:hAnsiTheme="minorHAnsi" w:cstheme="minorHAnsi"/>
          <w:sz w:val="24"/>
          <w:szCs w:val="24"/>
        </w:rPr>
        <w:t xml:space="preserve">mowy, zarówno w przypadku jej wygaśnięcia w okresie, o którym mowa w </w:t>
      </w:r>
      <w:r w:rsidRPr="00A25D1B">
        <w:rPr>
          <w:rFonts w:asciiTheme="minorHAnsi" w:hAnsiTheme="minorHAnsi" w:cstheme="minorHAnsi"/>
          <w:bCs/>
          <w:sz w:val="24"/>
          <w:szCs w:val="24"/>
        </w:rPr>
        <w:t xml:space="preserve">§ </w:t>
      </w:r>
      <w:r w:rsidR="002E1580" w:rsidRPr="00A25D1B">
        <w:rPr>
          <w:rFonts w:asciiTheme="minorHAnsi" w:hAnsiTheme="minorHAnsi" w:cstheme="minorHAnsi"/>
          <w:bCs/>
          <w:sz w:val="24"/>
          <w:szCs w:val="24"/>
        </w:rPr>
        <w:t>2</w:t>
      </w:r>
      <w:r w:rsidRPr="00A25D1B">
        <w:rPr>
          <w:rFonts w:asciiTheme="minorHAnsi" w:hAnsiTheme="minorHAnsi" w:cstheme="minorHAnsi"/>
          <w:bCs/>
          <w:sz w:val="24"/>
          <w:szCs w:val="24"/>
        </w:rPr>
        <w:t xml:space="preserve">, jak również w przypadku przedłużenia terminu realizacji </w:t>
      </w:r>
      <w:r w:rsidR="002E1580" w:rsidRPr="00A25D1B">
        <w:rPr>
          <w:rFonts w:asciiTheme="minorHAnsi" w:hAnsiTheme="minorHAnsi" w:cstheme="minorHAnsi"/>
          <w:bCs/>
          <w:sz w:val="24"/>
          <w:szCs w:val="24"/>
        </w:rPr>
        <w:t>u</w:t>
      </w:r>
      <w:r w:rsidRPr="00A25D1B">
        <w:rPr>
          <w:rFonts w:asciiTheme="minorHAnsi" w:hAnsiTheme="minorHAnsi" w:cstheme="minorHAnsi"/>
          <w:bCs/>
          <w:sz w:val="24"/>
          <w:szCs w:val="24"/>
        </w:rPr>
        <w:t xml:space="preserve">mowy. W takim przypadku Wykonawca ma obowiązek dokonać przedłużenia albo, jeśli nie jest to możliwe, do zawarcia nowej umowy ubezpieczenia na okres nie krótszy niż wynikający odpowiednio z § </w:t>
      </w:r>
      <w:r w:rsidR="002E1580" w:rsidRPr="00A25D1B">
        <w:rPr>
          <w:rFonts w:asciiTheme="minorHAnsi" w:hAnsiTheme="minorHAnsi" w:cstheme="minorHAnsi"/>
          <w:bCs/>
          <w:sz w:val="24"/>
          <w:szCs w:val="24"/>
        </w:rPr>
        <w:t>2</w:t>
      </w:r>
      <w:r w:rsidR="000B51C0" w:rsidRPr="00A25D1B">
        <w:rPr>
          <w:rFonts w:asciiTheme="minorHAnsi" w:hAnsiTheme="minorHAnsi" w:cstheme="minorHAnsi"/>
          <w:bCs/>
          <w:sz w:val="24"/>
          <w:szCs w:val="24"/>
        </w:rPr>
        <w:t xml:space="preserve"> </w:t>
      </w:r>
      <w:r w:rsidRPr="00A25D1B">
        <w:rPr>
          <w:rFonts w:asciiTheme="minorHAnsi" w:hAnsiTheme="minorHAnsi" w:cstheme="minorHAnsi"/>
          <w:bCs/>
          <w:sz w:val="24"/>
          <w:szCs w:val="24"/>
        </w:rPr>
        <w:t xml:space="preserve">lub aneksu do </w:t>
      </w:r>
      <w:r w:rsidR="002E1580" w:rsidRPr="00A25D1B">
        <w:rPr>
          <w:rFonts w:asciiTheme="minorHAnsi" w:hAnsiTheme="minorHAnsi" w:cstheme="minorHAnsi"/>
          <w:bCs/>
          <w:sz w:val="24"/>
          <w:szCs w:val="24"/>
        </w:rPr>
        <w:t>u</w:t>
      </w:r>
      <w:r w:rsidRPr="00A25D1B">
        <w:rPr>
          <w:rFonts w:asciiTheme="minorHAnsi" w:hAnsiTheme="minorHAnsi" w:cstheme="minorHAnsi"/>
          <w:bCs/>
          <w:sz w:val="24"/>
          <w:szCs w:val="24"/>
        </w:rPr>
        <w:t>mowy i przedłożenia Zamawiającemu stosownego dokumentu z zachowaniem ciągłości okresu ubezpieczenia. Przedłożenie dokumentu potwierdzającego przedłużenie okresu ubezpieczenia winno nastąpić nie później niż na 14 dni przed upływem terminu ważności wcześniejszego ubezpieczenia.</w:t>
      </w:r>
    </w:p>
    <w:p w:rsidR="007E112E" w:rsidRPr="00A25D1B" w:rsidRDefault="007E112E" w:rsidP="00F52296">
      <w:pPr>
        <w:numPr>
          <w:ilvl w:val="0"/>
          <w:numId w:val="1"/>
        </w:numPr>
        <w:tabs>
          <w:tab w:val="left" w:pos="426"/>
        </w:tabs>
        <w:autoSpaceDE w:val="0"/>
        <w:spacing w:line="276" w:lineRule="auto"/>
        <w:ind w:left="426" w:hanging="426"/>
        <w:jc w:val="both"/>
        <w:rPr>
          <w:rFonts w:asciiTheme="minorHAnsi" w:hAnsiTheme="minorHAnsi" w:cstheme="minorHAnsi"/>
          <w:sz w:val="24"/>
          <w:szCs w:val="24"/>
        </w:rPr>
      </w:pPr>
      <w:r w:rsidRPr="00A25D1B">
        <w:rPr>
          <w:rFonts w:asciiTheme="minorHAnsi" w:hAnsiTheme="minorHAnsi" w:cstheme="minorHAnsi"/>
          <w:sz w:val="24"/>
          <w:szCs w:val="24"/>
        </w:rPr>
        <w:t xml:space="preserve">W przypadku niewypełnienia przez Wykonawcę obowiązków wskazanych w ust. 2. Zamawiający może odstąpić od </w:t>
      </w:r>
      <w:r w:rsidR="002E1580" w:rsidRPr="00A25D1B">
        <w:rPr>
          <w:rFonts w:asciiTheme="minorHAnsi" w:hAnsiTheme="minorHAnsi" w:cstheme="minorHAnsi"/>
          <w:sz w:val="24"/>
          <w:szCs w:val="24"/>
        </w:rPr>
        <w:t>u</w:t>
      </w:r>
      <w:r w:rsidRPr="00A25D1B">
        <w:rPr>
          <w:rFonts w:asciiTheme="minorHAnsi" w:hAnsiTheme="minorHAnsi" w:cstheme="minorHAnsi"/>
          <w:sz w:val="24"/>
          <w:szCs w:val="24"/>
        </w:rPr>
        <w:t xml:space="preserve">mowy albo ubezpieczyć Wykonawcę na jego koszt. Koszty poniesione na ubezpieczenie Wykonawcy Zamawiający potrąci z wynagrodzenia Wykonawcy, a gdyby potrącenie to nie będzie możliwe – z zabezpieczenia należytego wykonania </w:t>
      </w:r>
      <w:r w:rsidR="002E1580" w:rsidRPr="00A25D1B">
        <w:rPr>
          <w:rFonts w:asciiTheme="minorHAnsi" w:hAnsiTheme="minorHAnsi" w:cstheme="minorHAnsi"/>
          <w:sz w:val="24"/>
          <w:szCs w:val="24"/>
        </w:rPr>
        <w:t>u</w:t>
      </w:r>
      <w:r w:rsidRPr="00A25D1B">
        <w:rPr>
          <w:rFonts w:asciiTheme="minorHAnsi" w:hAnsiTheme="minorHAnsi" w:cstheme="minorHAnsi"/>
          <w:sz w:val="24"/>
          <w:szCs w:val="24"/>
        </w:rPr>
        <w:t xml:space="preserve">mowy. Odstąpienie od </w:t>
      </w:r>
      <w:r w:rsidR="002E1580" w:rsidRPr="00A25D1B">
        <w:rPr>
          <w:rFonts w:asciiTheme="minorHAnsi" w:hAnsiTheme="minorHAnsi" w:cstheme="minorHAnsi"/>
          <w:sz w:val="24"/>
          <w:szCs w:val="24"/>
        </w:rPr>
        <w:t>u</w:t>
      </w:r>
      <w:r w:rsidRPr="00A25D1B">
        <w:rPr>
          <w:rFonts w:asciiTheme="minorHAnsi" w:hAnsiTheme="minorHAnsi" w:cstheme="minorHAnsi"/>
          <w:sz w:val="24"/>
          <w:szCs w:val="24"/>
        </w:rPr>
        <w:t>mowy z przyczyn, o których mowa w niniejszym ustępie, stanowi odstąpienie z przyczyn zawinionych przez Wykonawcę.</w:t>
      </w:r>
    </w:p>
    <w:p w:rsidR="007E112E" w:rsidRPr="000465F8" w:rsidRDefault="007E112E" w:rsidP="000465F8">
      <w:pPr>
        <w:pStyle w:val="Nagwek1"/>
        <w:spacing w:before="240" w:after="120"/>
        <w:jc w:val="center"/>
        <w:rPr>
          <w:rFonts w:asciiTheme="minorHAnsi" w:hAnsiTheme="minorHAnsi" w:cstheme="minorHAnsi"/>
          <w:color w:val="000000" w:themeColor="text1"/>
        </w:rPr>
      </w:pPr>
      <w:r w:rsidRPr="000465F8">
        <w:rPr>
          <w:rFonts w:asciiTheme="minorHAnsi" w:hAnsiTheme="minorHAnsi" w:cstheme="minorHAnsi"/>
          <w:color w:val="000000" w:themeColor="text1"/>
        </w:rPr>
        <w:t>§ 2</w:t>
      </w:r>
      <w:r w:rsidR="002E1580" w:rsidRPr="000465F8">
        <w:rPr>
          <w:rFonts w:asciiTheme="minorHAnsi" w:hAnsiTheme="minorHAnsi" w:cstheme="minorHAnsi"/>
          <w:color w:val="000000" w:themeColor="text1"/>
        </w:rPr>
        <w:t>0</w:t>
      </w:r>
    </w:p>
    <w:p w:rsidR="007E112E" w:rsidRPr="000465F8" w:rsidRDefault="007E112E" w:rsidP="000465F8">
      <w:pPr>
        <w:pStyle w:val="Nagwek1"/>
        <w:spacing w:before="120" w:after="120"/>
        <w:jc w:val="center"/>
        <w:rPr>
          <w:rFonts w:asciiTheme="minorHAnsi" w:hAnsiTheme="minorHAnsi" w:cstheme="minorHAnsi"/>
          <w:color w:val="000000" w:themeColor="text1"/>
          <w:sz w:val="24"/>
        </w:rPr>
      </w:pPr>
      <w:r w:rsidRPr="000465F8">
        <w:rPr>
          <w:rFonts w:asciiTheme="minorHAnsi" w:hAnsiTheme="minorHAnsi" w:cstheme="minorHAnsi"/>
          <w:color w:val="000000" w:themeColor="text1"/>
          <w:sz w:val="24"/>
        </w:rPr>
        <w:t>MATERIAŁY Z ROZBIÓRKI I DEMONTAŻU</w:t>
      </w:r>
    </w:p>
    <w:p w:rsidR="007E112E" w:rsidRPr="000465F8" w:rsidRDefault="007E112E" w:rsidP="000465F8">
      <w:pPr>
        <w:pStyle w:val="Nagwek1"/>
        <w:spacing w:before="120" w:after="120"/>
        <w:jc w:val="center"/>
        <w:rPr>
          <w:rFonts w:asciiTheme="minorHAnsi" w:hAnsiTheme="minorHAnsi" w:cstheme="minorHAnsi"/>
          <w:color w:val="000000" w:themeColor="text1"/>
          <w:sz w:val="24"/>
        </w:rPr>
      </w:pPr>
      <w:r w:rsidRPr="000465F8">
        <w:rPr>
          <w:rFonts w:asciiTheme="minorHAnsi" w:hAnsiTheme="minorHAnsi" w:cstheme="minorHAnsi"/>
          <w:color w:val="000000" w:themeColor="text1"/>
          <w:sz w:val="24"/>
        </w:rPr>
        <w:t>OCHRONA ŚRODOWISKA</w:t>
      </w:r>
    </w:p>
    <w:p w:rsidR="007E112E" w:rsidRPr="00A25D1B" w:rsidRDefault="007E112E" w:rsidP="00F52296">
      <w:pPr>
        <w:pStyle w:val="Akapitzlist1"/>
        <w:numPr>
          <w:ilvl w:val="1"/>
          <w:numId w:val="19"/>
        </w:numPr>
        <w:tabs>
          <w:tab w:val="left" w:pos="426"/>
        </w:tabs>
        <w:spacing w:line="276" w:lineRule="auto"/>
        <w:ind w:left="426" w:hanging="426"/>
        <w:jc w:val="both"/>
        <w:rPr>
          <w:rFonts w:asciiTheme="minorHAnsi" w:hAnsiTheme="minorHAnsi" w:cstheme="minorHAnsi"/>
          <w:sz w:val="24"/>
          <w:szCs w:val="24"/>
        </w:rPr>
      </w:pPr>
      <w:r w:rsidRPr="00A25D1B">
        <w:rPr>
          <w:rFonts w:asciiTheme="minorHAnsi" w:hAnsiTheme="minorHAnsi" w:cstheme="minorHAnsi"/>
          <w:sz w:val="24"/>
          <w:szCs w:val="24"/>
        </w:rPr>
        <w:t>Wykonawca w czasie wykonywania robót budowlanych oraz usuwania ewentualnych wad jest zobowiązany podjąć niezbędne działania w celu ochrony środowiska i przyrody na terenie budowy i wokół terenu budowy.</w:t>
      </w:r>
    </w:p>
    <w:p w:rsidR="002E1580" w:rsidRPr="00A25D1B" w:rsidRDefault="007E112E" w:rsidP="00F52296">
      <w:pPr>
        <w:pStyle w:val="Akapitzlist1"/>
        <w:numPr>
          <w:ilvl w:val="1"/>
          <w:numId w:val="19"/>
        </w:numPr>
        <w:tabs>
          <w:tab w:val="left" w:pos="426"/>
        </w:tabs>
        <w:spacing w:line="276" w:lineRule="auto"/>
        <w:ind w:left="426" w:hanging="426"/>
        <w:jc w:val="both"/>
        <w:rPr>
          <w:rFonts w:asciiTheme="minorHAnsi" w:hAnsiTheme="minorHAnsi" w:cstheme="minorHAnsi"/>
          <w:sz w:val="24"/>
          <w:szCs w:val="24"/>
        </w:rPr>
      </w:pPr>
      <w:r w:rsidRPr="00A25D1B">
        <w:rPr>
          <w:rFonts w:asciiTheme="minorHAnsi" w:hAnsiTheme="minorHAnsi" w:cstheme="minorHAnsi"/>
          <w:sz w:val="24"/>
          <w:szCs w:val="24"/>
        </w:rPr>
        <w:lastRenderedPageBreak/>
        <w:t>Wykonawca jest zobowiązany usuwać i postępować z odpadami z Placu Budowy z</w:t>
      </w:r>
      <w:r w:rsidR="002E1580" w:rsidRPr="00A25D1B">
        <w:rPr>
          <w:rFonts w:asciiTheme="minorHAnsi" w:hAnsiTheme="minorHAnsi" w:cstheme="minorHAnsi"/>
          <w:sz w:val="24"/>
          <w:szCs w:val="24"/>
        </w:rPr>
        <w:t> </w:t>
      </w:r>
      <w:r w:rsidRPr="00A25D1B">
        <w:rPr>
          <w:rFonts w:asciiTheme="minorHAnsi" w:hAnsiTheme="minorHAnsi" w:cstheme="minorHAnsi"/>
          <w:sz w:val="24"/>
          <w:szCs w:val="24"/>
        </w:rPr>
        <w:t>zachowaniem przepisów ustawy z dnia 14 grudnia 2012 r. o odpadach, z</w:t>
      </w:r>
      <w:r w:rsidR="002E1580" w:rsidRPr="00A25D1B">
        <w:rPr>
          <w:rFonts w:asciiTheme="minorHAnsi" w:hAnsiTheme="minorHAnsi" w:cstheme="minorHAnsi"/>
          <w:sz w:val="24"/>
          <w:szCs w:val="24"/>
        </w:rPr>
        <w:t> </w:t>
      </w:r>
      <w:r w:rsidRPr="00A25D1B">
        <w:rPr>
          <w:rFonts w:asciiTheme="minorHAnsi" w:hAnsiTheme="minorHAnsi" w:cstheme="minorHAnsi"/>
          <w:sz w:val="24"/>
          <w:szCs w:val="24"/>
        </w:rPr>
        <w:t xml:space="preserve">uwzględnieniem postanowień </w:t>
      </w:r>
      <w:r w:rsidR="002E1580" w:rsidRPr="00A25D1B">
        <w:rPr>
          <w:rFonts w:asciiTheme="minorHAnsi" w:hAnsiTheme="minorHAnsi" w:cstheme="minorHAnsi"/>
          <w:sz w:val="24"/>
          <w:szCs w:val="24"/>
        </w:rPr>
        <w:t>u</w:t>
      </w:r>
      <w:r w:rsidRPr="00A25D1B">
        <w:rPr>
          <w:rFonts w:asciiTheme="minorHAnsi" w:hAnsiTheme="minorHAnsi" w:cstheme="minorHAnsi"/>
          <w:sz w:val="24"/>
          <w:szCs w:val="24"/>
        </w:rPr>
        <w:t>mowy oraz załączników do niej.</w:t>
      </w:r>
    </w:p>
    <w:p w:rsidR="004C1161" w:rsidRDefault="007E112E" w:rsidP="00F52296">
      <w:pPr>
        <w:pStyle w:val="Akapitzlist1"/>
        <w:numPr>
          <w:ilvl w:val="1"/>
          <w:numId w:val="19"/>
        </w:numPr>
        <w:tabs>
          <w:tab w:val="left" w:pos="426"/>
        </w:tabs>
        <w:spacing w:line="276" w:lineRule="auto"/>
        <w:ind w:left="426" w:hanging="426"/>
        <w:jc w:val="both"/>
        <w:rPr>
          <w:rFonts w:asciiTheme="minorHAnsi" w:hAnsiTheme="minorHAnsi" w:cstheme="minorHAnsi"/>
          <w:sz w:val="24"/>
          <w:szCs w:val="24"/>
        </w:rPr>
      </w:pPr>
      <w:r w:rsidRPr="00A25D1B">
        <w:rPr>
          <w:rFonts w:asciiTheme="minorHAnsi" w:hAnsiTheme="minorHAnsi" w:cstheme="minorHAnsi"/>
          <w:sz w:val="24"/>
          <w:szCs w:val="24"/>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rsidR="007E112E" w:rsidRPr="004C1161" w:rsidRDefault="007E112E" w:rsidP="00F52296">
      <w:pPr>
        <w:pStyle w:val="Akapitzlist1"/>
        <w:numPr>
          <w:ilvl w:val="1"/>
          <w:numId w:val="19"/>
        </w:numPr>
        <w:tabs>
          <w:tab w:val="left" w:pos="426"/>
        </w:tabs>
        <w:spacing w:line="276" w:lineRule="auto"/>
        <w:ind w:left="426" w:hanging="426"/>
        <w:jc w:val="both"/>
        <w:rPr>
          <w:rFonts w:asciiTheme="minorHAnsi" w:hAnsiTheme="minorHAnsi" w:cstheme="minorHAnsi"/>
          <w:sz w:val="24"/>
          <w:szCs w:val="24"/>
        </w:rPr>
      </w:pPr>
      <w:r w:rsidRPr="004C1161">
        <w:rPr>
          <w:rFonts w:asciiTheme="minorHAnsi" w:hAnsiTheme="minorHAnsi" w:cstheme="minorHAnsi"/>
          <w:sz w:val="24"/>
          <w:szCs w:val="24"/>
        </w:rPr>
        <w:t xml:space="preserve">Na wszystkie materiały z rozbiórki, które zostały przekazane Zamawiającemu lub innemu podmiotowi należy sporządzić protokół przekazania, w którym będzie zawarty asortyment oraz ilość przekazywanego materiału. </w:t>
      </w:r>
    </w:p>
    <w:p w:rsidR="002E1580" w:rsidRDefault="007E112E" w:rsidP="000465F8">
      <w:pPr>
        <w:pStyle w:val="Nagwek1"/>
        <w:spacing w:before="240" w:after="120"/>
        <w:jc w:val="center"/>
        <w:rPr>
          <w:rFonts w:asciiTheme="minorHAnsi" w:hAnsiTheme="minorHAnsi" w:cstheme="minorHAnsi"/>
          <w:color w:val="000000" w:themeColor="text1"/>
        </w:rPr>
      </w:pPr>
      <w:r w:rsidRPr="000465F8">
        <w:rPr>
          <w:rFonts w:asciiTheme="minorHAnsi" w:hAnsiTheme="minorHAnsi" w:cstheme="minorHAnsi"/>
          <w:color w:val="000000" w:themeColor="text1"/>
        </w:rPr>
        <w:t>§ 2</w:t>
      </w:r>
      <w:r w:rsidR="002E1580" w:rsidRPr="000465F8">
        <w:rPr>
          <w:rFonts w:asciiTheme="minorHAnsi" w:hAnsiTheme="minorHAnsi" w:cstheme="minorHAnsi"/>
          <w:color w:val="000000" w:themeColor="text1"/>
        </w:rPr>
        <w:t>1</w:t>
      </w:r>
    </w:p>
    <w:p w:rsidR="00933426" w:rsidRPr="00FD4ABE" w:rsidRDefault="00933426" w:rsidP="00FD4ABE">
      <w:pPr>
        <w:pStyle w:val="Nagwek1"/>
        <w:spacing w:before="120" w:after="120" w:line="240" w:lineRule="auto"/>
        <w:jc w:val="center"/>
        <w:rPr>
          <w:rFonts w:ascii="Calibri" w:hAnsi="Calibri" w:cs="Calibri"/>
          <w:color w:val="000000" w:themeColor="text1"/>
          <w:sz w:val="24"/>
        </w:rPr>
      </w:pPr>
      <w:r w:rsidRPr="00FD4ABE">
        <w:rPr>
          <w:rFonts w:ascii="Calibri" w:hAnsi="Calibri" w:cs="Calibri"/>
          <w:color w:val="000000" w:themeColor="text1"/>
          <w:sz w:val="24"/>
        </w:rPr>
        <w:t>RODO</w:t>
      </w:r>
    </w:p>
    <w:p w:rsidR="00FD4ABE" w:rsidRDefault="00933426" w:rsidP="00F52296">
      <w:pPr>
        <w:pStyle w:val="Akapitzlist"/>
        <w:numPr>
          <w:ilvl w:val="0"/>
          <w:numId w:val="22"/>
        </w:numPr>
        <w:spacing w:line="276" w:lineRule="auto"/>
        <w:jc w:val="both"/>
        <w:rPr>
          <w:rFonts w:asciiTheme="minorHAnsi" w:hAnsiTheme="minorHAnsi" w:cstheme="minorHAnsi"/>
          <w:color w:val="000000" w:themeColor="text1"/>
          <w:sz w:val="24"/>
          <w:szCs w:val="24"/>
        </w:rPr>
      </w:pPr>
      <w:r w:rsidRPr="00FD4ABE">
        <w:rPr>
          <w:rFonts w:asciiTheme="minorHAnsi" w:hAnsiTheme="minorHAnsi" w:cstheme="minorHAnsi"/>
          <w:color w:val="000000" w:themeColor="text1"/>
          <w:sz w:val="24"/>
          <w:szCs w:val="24"/>
        </w:rPr>
        <w:t>Wykonawca jest zobowiązany do dokonania obowiązku informacyjnego w imieniu Zamawiającego</w:t>
      </w:r>
      <w:r w:rsidRPr="00FD4ABE">
        <w:rPr>
          <w:rFonts w:asciiTheme="minorHAnsi" w:hAnsiTheme="minorHAnsi" w:cstheme="minorHAnsi"/>
          <w:color w:val="000000" w:themeColor="text1"/>
          <w:spacing w:val="1"/>
          <w:sz w:val="24"/>
          <w:szCs w:val="24"/>
        </w:rPr>
        <w:t xml:space="preserve"> </w:t>
      </w:r>
      <w:r w:rsidRPr="00FD4ABE">
        <w:rPr>
          <w:rFonts w:asciiTheme="minorHAnsi" w:hAnsiTheme="minorHAnsi" w:cstheme="minorHAnsi"/>
          <w:color w:val="000000" w:themeColor="text1"/>
          <w:sz w:val="24"/>
          <w:szCs w:val="24"/>
        </w:rPr>
        <w:t>w</w:t>
      </w:r>
      <w:r w:rsidRPr="00FD4ABE">
        <w:rPr>
          <w:rFonts w:asciiTheme="minorHAnsi" w:hAnsiTheme="minorHAnsi" w:cstheme="minorHAnsi"/>
          <w:color w:val="000000" w:themeColor="text1"/>
          <w:spacing w:val="24"/>
          <w:sz w:val="24"/>
          <w:szCs w:val="24"/>
        </w:rPr>
        <w:t xml:space="preserve"> </w:t>
      </w:r>
      <w:r w:rsidRPr="00FD4ABE">
        <w:rPr>
          <w:rFonts w:asciiTheme="minorHAnsi" w:hAnsiTheme="minorHAnsi" w:cstheme="minorHAnsi"/>
          <w:color w:val="000000" w:themeColor="text1"/>
          <w:sz w:val="24"/>
          <w:szCs w:val="24"/>
        </w:rPr>
        <w:t>stosunku</w:t>
      </w:r>
      <w:r w:rsidRPr="00FD4ABE">
        <w:rPr>
          <w:rFonts w:asciiTheme="minorHAnsi" w:hAnsiTheme="minorHAnsi" w:cstheme="minorHAnsi"/>
          <w:color w:val="000000" w:themeColor="text1"/>
          <w:spacing w:val="27"/>
          <w:sz w:val="24"/>
          <w:szCs w:val="24"/>
        </w:rPr>
        <w:t xml:space="preserve"> </w:t>
      </w:r>
      <w:r w:rsidRPr="00FD4ABE">
        <w:rPr>
          <w:rFonts w:asciiTheme="minorHAnsi" w:hAnsiTheme="minorHAnsi" w:cstheme="minorHAnsi"/>
          <w:color w:val="000000" w:themeColor="text1"/>
          <w:sz w:val="24"/>
          <w:szCs w:val="24"/>
        </w:rPr>
        <w:t>do</w:t>
      </w:r>
      <w:r w:rsidRPr="00FD4ABE">
        <w:rPr>
          <w:rFonts w:asciiTheme="minorHAnsi" w:hAnsiTheme="minorHAnsi" w:cstheme="minorHAnsi"/>
          <w:color w:val="000000" w:themeColor="text1"/>
          <w:spacing w:val="25"/>
          <w:sz w:val="24"/>
          <w:szCs w:val="24"/>
        </w:rPr>
        <w:t xml:space="preserve"> </w:t>
      </w:r>
      <w:r w:rsidRPr="00FD4ABE">
        <w:rPr>
          <w:rFonts w:asciiTheme="minorHAnsi" w:hAnsiTheme="minorHAnsi" w:cstheme="minorHAnsi"/>
          <w:color w:val="000000" w:themeColor="text1"/>
          <w:sz w:val="24"/>
          <w:szCs w:val="24"/>
        </w:rPr>
        <w:t>wszystkich</w:t>
      </w:r>
      <w:r w:rsidRPr="00FD4ABE">
        <w:rPr>
          <w:rFonts w:asciiTheme="minorHAnsi" w:hAnsiTheme="minorHAnsi" w:cstheme="minorHAnsi"/>
          <w:color w:val="000000" w:themeColor="text1"/>
          <w:spacing w:val="27"/>
          <w:sz w:val="24"/>
          <w:szCs w:val="24"/>
        </w:rPr>
        <w:t xml:space="preserve"> </w:t>
      </w:r>
      <w:r w:rsidRPr="00FD4ABE">
        <w:rPr>
          <w:rFonts w:asciiTheme="minorHAnsi" w:hAnsiTheme="minorHAnsi" w:cstheme="minorHAnsi"/>
          <w:color w:val="000000" w:themeColor="text1"/>
          <w:sz w:val="24"/>
          <w:szCs w:val="24"/>
        </w:rPr>
        <w:t>swoich</w:t>
      </w:r>
      <w:r w:rsidRPr="00FD4ABE">
        <w:rPr>
          <w:rFonts w:asciiTheme="minorHAnsi" w:hAnsiTheme="minorHAnsi" w:cstheme="minorHAnsi"/>
          <w:color w:val="000000" w:themeColor="text1"/>
          <w:spacing w:val="27"/>
          <w:sz w:val="24"/>
          <w:szCs w:val="24"/>
        </w:rPr>
        <w:t xml:space="preserve"> </w:t>
      </w:r>
      <w:r w:rsidRPr="00FD4ABE">
        <w:rPr>
          <w:rFonts w:asciiTheme="minorHAnsi" w:hAnsiTheme="minorHAnsi" w:cstheme="minorHAnsi"/>
          <w:color w:val="000000" w:themeColor="text1"/>
          <w:sz w:val="24"/>
          <w:szCs w:val="24"/>
        </w:rPr>
        <w:t>pracowników,</w:t>
      </w:r>
      <w:r w:rsidRPr="00FD4ABE">
        <w:rPr>
          <w:rFonts w:asciiTheme="minorHAnsi" w:hAnsiTheme="minorHAnsi" w:cstheme="minorHAnsi"/>
          <w:color w:val="000000" w:themeColor="text1"/>
          <w:spacing w:val="24"/>
          <w:sz w:val="24"/>
          <w:szCs w:val="24"/>
        </w:rPr>
        <w:t xml:space="preserve"> </w:t>
      </w:r>
      <w:r w:rsidRPr="00FD4ABE">
        <w:rPr>
          <w:rFonts w:asciiTheme="minorHAnsi" w:hAnsiTheme="minorHAnsi" w:cstheme="minorHAnsi"/>
          <w:color w:val="000000" w:themeColor="text1"/>
          <w:sz w:val="24"/>
          <w:szCs w:val="24"/>
        </w:rPr>
        <w:t>których</w:t>
      </w:r>
      <w:r w:rsidRPr="00FD4ABE">
        <w:rPr>
          <w:rFonts w:asciiTheme="minorHAnsi" w:hAnsiTheme="minorHAnsi" w:cstheme="minorHAnsi"/>
          <w:color w:val="000000" w:themeColor="text1"/>
          <w:spacing w:val="27"/>
          <w:sz w:val="24"/>
          <w:szCs w:val="24"/>
        </w:rPr>
        <w:t xml:space="preserve"> </w:t>
      </w:r>
      <w:r w:rsidRPr="00FD4ABE">
        <w:rPr>
          <w:rFonts w:asciiTheme="minorHAnsi" w:hAnsiTheme="minorHAnsi" w:cstheme="minorHAnsi"/>
          <w:color w:val="000000" w:themeColor="text1"/>
          <w:sz w:val="24"/>
          <w:szCs w:val="24"/>
        </w:rPr>
        <w:t>dane</w:t>
      </w:r>
      <w:r w:rsidRPr="00FD4ABE">
        <w:rPr>
          <w:rFonts w:asciiTheme="minorHAnsi" w:hAnsiTheme="minorHAnsi" w:cstheme="minorHAnsi"/>
          <w:color w:val="000000" w:themeColor="text1"/>
          <w:spacing w:val="25"/>
          <w:sz w:val="24"/>
          <w:szCs w:val="24"/>
        </w:rPr>
        <w:t xml:space="preserve"> </w:t>
      </w:r>
      <w:r w:rsidRPr="00FD4ABE">
        <w:rPr>
          <w:rFonts w:asciiTheme="minorHAnsi" w:hAnsiTheme="minorHAnsi" w:cstheme="minorHAnsi"/>
          <w:color w:val="000000" w:themeColor="text1"/>
          <w:sz w:val="24"/>
          <w:szCs w:val="24"/>
        </w:rPr>
        <w:t>osobowe</w:t>
      </w:r>
      <w:r w:rsidRPr="00FD4ABE">
        <w:rPr>
          <w:rFonts w:asciiTheme="minorHAnsi" w:hAnsiTheme="minorHAnsi" w:cstheme="minorHAnsi"/>
          <w:color w:val="000000" w:themeColor="text1"/>
          <w:spacing w:val="26"/>
          <w:sz w:val="24"/>
          <w:szCs w:val="24"/>
        </w:rPr>
        <w:t xml:space="preserve"> </w:t>
      </w:r>
      <w:r w:rsidRPr="00FD4ABE">
        <w:rPr>
          <w:rFonts w:asciiTheme="minorHAnsi" w:hAnsiTheme="minorHAnsi" w:cstheme="minorHAnsi"/>
          <w:color w:val="000000" w:themeColor="text1"/>
          <w:sz w:val="24"/>
          <w:szCs w:val="24"/>
        </w:rPr>
        <w:t>mogą</w:t>
      </w:r>
      <w:r w:rsidRPr="00FD4ABE">
        <w:rPr>
          <w:rFonts w:asciiTheme="minorHAnsi" w:hAnsiTheme="minorHAnsi" w:cstheme="minorHAnsi"/>
          <w:color w:val="000000" w:themeColor="text1"/>
          <w:spacing w:val="26"/>
          <w:sz w:val="24"/>
          <w:szCs w:val="24"/>
        </w:rPr>
        <w:t xml:space="preserve"> </w:t>
      </w:r>
      <w:r w:rsidRPr="00FD4ABE">
        <w:rPr>
          <w:rFonts w:asciiTheme="minorHAnsi" w:hAnsiTheme="minorHAnsi" w:cstheme="minorHAnsi"/>
          <w:color w:val="000000" w:themeColor="text1"/>
          <w:sz w:val="24"/>
          <w:szCs w:val="24"/>
        </w:rPr>
        <w:t>być</w:t>
      </w:r>
      <w:r w:rsidRPr="00FD4ABE">
        <w:rPr>
          <w:rFonts w:asciiTheme="minorHAnsi" w:hAnsiTheme="minorHAnsi" w:cstheme="minorHAnsi"/>
          <w:color w:val="000000" w:themeColor="text1"/>
          <w:spacing w:val="23"/>
          <w:sz w:val="24"/>
          <w:szCs w:val="24"/>
        </w:rPr>
        <w:t xml:space="preserve"> </w:t>
      </w:r>
      <w:r w:rsidRPr="00FD4ABE">
        <w:rPr>
          <w:rFonts w:asciiTheme="minorHAnsi" w:hAnsiTheme="minorHAnsi" w:cstheme="minorHAnsi"/>
          <w:color w:val="000000" w:themeColor="text1"/>
          <w:sz w:val="24"/>
          <w:szCs w:val="24"/>
        </w:rPr>
        <w:t>przetwarzane</w:t>
      </w:r>
      <w:r w:rsidR="00FD4ABE">
        <w:rPr>
          <w:rFonts w:asciiTheme="minorHAnsi" w:hAnsiTheme="minorHAnsi" w:cstheme="minorHAnsi"/>
          <w:color w:val="000000" w:themeColor="text1"/>
          <w:sz w:val="24"/>
          <w:szCs w:val="24"/>
        </w:rPr>
        <w:t xml:space="preserve"> </w:t>
      </w:r>
      <w:r w:rsidRPr="00FD4ABE">
        <w:rPr>
          <w:rFonts w:asciiTheme="minorHAnsi" w:hAnsiTheme="minorHAnsi" w:cstheme="minorHAnsi"/>
          <w:color w:val="000000" w:themeColor="text1"/>
          <w:spacing w:val="-51"/>
          <w:sz w:val="24"/>
          <w:szCs w:val="24"/>
        </w:rPr>
        <w:t xml:space="preserve"> </w:t>
      </w:r>
      <w:r w:rsidRPr="00FD4ABE">
        <w:rPr>
          <w:rFonts w:asciiTheme="minorHAnsi" w:hAnsiTheme="minorHAnsi" w:cstheme="minorHAnsi"/>
          <w:color w:val="000000" w:themeColor="text1"/>
          <w:sz w:val="24"/>
          <w:szCs w:val="24"/>
        </w:rPr>
        <w:t xml:space="preserve">przez Zamawiającego. </w:t>
      </w:r>
    </w:p>
    <w:p w:rsidR="00FD4ABE" w:rsidRDefault="00933426" w:rsidP="00F52296">
      <w:pPr>
        <w:pStyle w:val="Akapitzlist"/>
        <w:numPr>
          <w:ilvl w:val="0"/>
          <w:numId w:val="22"/>
        </w:numPr>
        <w:spacing w:line="276" w:lineRule="auto"/>
        <w:jc w:val="both"/>
        <w:rPr>
          <w:rFonts w:asciiTheme="minorHAnsi" w:hAnsiTheme="minorHAnsi" w:cstheme="minorHAnsi"/>
          <w:color w:val="000000" w:themeColor="text1"/>
          <w:sz w:val="24"/>
          <w:szCs w:val="24"/>
        </w:rPr>
      </w:pPr>
      <w:r w:rsidRPr="00FD4ABE">
        <w:rPr>
          <w:rFonts w:asciiTheme="minorHAnsi" w:hAnsiTheme="minorHAnsi" w:cstheme="minorHAnsi"/>
          <w:bCs/>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FD4ABE" w:rsidRDefault="00933426" w:rsidP="00F52296">
      <w:pPr>
        <w:pStyle w:val="Akapitzlist"/>
        <w:numPr>
          <w:ilvl w:val="1"/>
          <w:numId w:val="22"/>
        </w:numPr>
        <w:spacing w:line="276" w:lineRule="auto"/>
        <w:jc w:val="both"/>
        <w:rPr>
          <w:rFonts w:asciiTheme="minorHAnsi" w:hAnsiTheme="minorHAnsi" w:cstheme="minorHAnsi"/>
          <w:color w:val="000000" w:themeColor="text1"/>
          <w:sz w:val="24"/>
          <w:szCs w:val="24"/>
        </w:rPr>
      </w:pPr>
      <w:r w:rsidRPr="00FD4ABE">
        <w:rPr>
          <w:rFonts w:asciiTheme="minorHAnsi" w:hAnsiTheme="minorHAnsi" w:cstheme="minorHAnsi"/>
          <w:sz w:val="24"/>
          <w:szCs w:val="24"/>
        </w:rPr>
        <w:t xml:space="preserve">będzie przetwarzał dane </w:t>
      </w:r>
      <w:r w:rsidRPr="00FD4ABE">
        <w:rPr>
          <w:rFonts w:asciiTheme="minorHAnsi" w:hAnsiTheme="minorHAnsi" w:cstheme="minorHAnsi"/>
          <w:color w:val="000000" w:themeColor="text1"/>
          <w:sz w:val="24"/>
          <w:szCs w:val="24"/>
        </w:rPr>
        <w:t>w kilku różnych celach tj. dla prawidłowej realizacji umowy, dla celów rachunkowych i podatkowych, a także mogą być przetwarzane dla dochodzenia ewentualnych roszczeń wynikających z przepisów prawa oraz w celu rozliczenia się przez Administratora z prawidłowości wykonania obowiązków wynikających z przepisów prawa</w:t>
      </w:r>
      <w:r w:rsidRPr="00FD4ABE">
        <w:rPr>
          <w:rFonts w:asciiTheme="minorHAnsi" w:hAnsiTheme="minorHAnsi" w:cstheme="minorHAnsi"/>
          <w:sz w:val="24"/>
          <w:szCs w:val="24"/>
        </w:rPr>
        <w:t>.</w:t>
      </w:r>
    </w:p>
    <w:p w:rsidR="00FD4ABE" w:rsidRPr="00FD4ABE" w:rsidRDefault="00933426" w:rsidP="00F52296">
      <w:pPr>
        <w:pStyle w:val="Akapitzlist"/>
        <w:numPr>
          <w:ilvl w:val="1"/>
          <w:numId w:val="22"/>
        </w:numPr>
        <w:spacing w:line="276" w:lineRule="auto"/>
        <w:jc w:val="both"/>
        <w:rPr>
          <w:rFonts w:asciiTheme="minorHAnsi" w:hAnsiTheme="minorHAnsi" w:cstheme="minorHAnsi"/>
          <w:color w:val="000000" w:themeColor="text1"/>
          <w:sz w:val="24"/>
          <w:szCs w:val="24"/>
        </w:rPr>
      </w:pPr>
      <w:r w:rsidRPr="00FD4ABE">
        <w:rPr>
          <w:rFonts w:asciiTheme="minorHAnsi" w:hAnsiTheme="minorHAnsi" w:cstheme="minorHAnsi"/>
          <w:sz w:val="24"/>
          <w:szCs w:val="24"/>
        </w:rPr>
        <w:t>Administratorem Pani/Pana danych osobowych jest Muzeum Kultury Ludowej w Kolbuszowej z siedzibą w Kolbuszowej, przy ul. Tadeusza Kościuszki 6, 36-100 Kolbuszowa, NIP:8141280431, REGON: 000286189 (dalej „Administrator”);</w:t>
      </w:r>
    </w:p>
    <w:p w:rsidR="00FD4ABE" w:rsidRDefault="00933426" w:rsidP="00F52296">
      <w:pPr>
        <w:pStyle w:val="Akapitzlist"/>
        <w:numPr>
          <w:ilvl w:val="1"/>
          <w:numId w:val="22"/>
        </w:numPr>
        <w:spacing w:line="276" w:lineRule="auto"/>
        <w:jc w:val="both"/>
        <w:rPr>
          <w:rFonts w:asciiTheme="minorHAnsi" w:hAnsiTheme="minorHAnsi" w:cstheme="minorHAnsi"/>
          <w:color w:val="000000" w:themeColor="text1"/>
          <w:sz w:val="24"/>
          <w:szCs w:val="24"/>
        </w:rPr>
      </w:pPr>
      <w:r w:rsidRPr="00FD4ABE">
        <w:rPr>
          <w:rFonts w:asciiTheme="minorHAnsi" w:hAnsiTheme="minorHAnsi" w:cstheme="minorHAnsi"/>
          <w:color w:val="000000" w:themeColor="text1"/>
          <w:sz w:val="24"/>
          <w:szCs w:val="24"/>
        </w:rPr>
        <w:t xml:space="preserve">Administrator wyznaczył Inspektora Ochrony Danych Osobowych („IOD”), z którym można się skontaktować pod adresem: </w:t>
      </w:r>
      <w:hyperlink r:id="rId9" w:history="1">
        <w:r w:rsidR="00FD4ABE" w:rsidRPr="00724903">
          <w:rPr>
            <w:rStyle w:val="Hipercze"/>
            <w:rFonts w:asciiTheme="minorHAnsi" w:hAnsiTheme="minorHAnsi" w:cstheme="minorHAnsi"/>
            <w:sz w:val="24"/>
            <w:szCs w:val="24"/>
          </w:rPr>
          <w:t>iod@muzeumkolbuszowa.pl</w:t>
        </w:r>
      </w:hyperlink>
    </w:p>
    <w:p w:rsidR="00FD4ABE" w:rsidRDefault="00933426" w:rsidP="00F52296">
      <w:pPr>
        <w:pStyle w:val="Akapitzlist"/>
        <w:numPr>
          <w:ilvl w:val="1"/>
          <w:numId w:val="22"/>
        </w:numPr>
        <w:spacing w:line="276" w:lineRule="auto"/>
        <w:jc w:val="both"/>
        <w:rPr>
          <w:rFonts w:asciiTheme="minorHAnsi" w:hAnsiTheme="minorHAnsi" w:cstheme="minorHAnsi"/>
          <w:color w:val="000000" w:themeColor="text1"/>
          <w:sz w:val="24"/>
          <w:szCs w:val="24"/>
        </w:rPr>
      </w:pPr>
      <w:r w:rsidRPr="00FD4ABE">
        <w:rPr>
          <w:rFonts w:asciiTheme="minorHAnsi" w:hAnsiTheme="minorHAnsi" w:cstheme="minorHAnsi"/>
          <w:sz w:val="24"/>
          <w:szCs w:val="24"/>
        </w:rPr>
        <w:t>odbiorcami Pani/Pana danych osobowych będą osoby lub podmioty, którym udostępniona zostanie dokumentacja</w:t>
      </w:r>
      <w:r w:rsidR="00FD4ABE" w:rsidRPr="00FD4ABE">
        <w:rPr>
          <w:rFonts w:asciiTheme="minorHAnsi" w:hAnsiTheme="minorHAnsi" w:cstheme="minorHAnsi"/>
          <w:color w:val="000000" w:themeColor="text1"/>
          <w:sz w:val="24"/>
          <w:szCs w:val="24"/>
        </w:rPr>
        <w:t xml:space="preserve"> m.in. podmioty świadczące na rzecz Administratora usługi niezbędne do prawidłowego funkcjonowania (np. usługi IT, prawne, księgowe oraz dostawcy specjalistycznego oprogramowania bazodanowego oraz usług hostingowych) oraz podmioty, którym Administrator ma obowiązek przekazywania danych na gruncie obowiązujących przepisów prawa;</w:t>
      </w:r>
    </w:p>
    <w:p w:rsidR="00FD4ABE" w:rsidRDefault="00933426" w:rsidP="00F52296">
      <w:pPr>
        <w:pStyle w:val="Akapitzlist"/>
        <w:numPr>
          <w:ilvl w:val="1"/>
          <w:numId w:val="22"/>
        </w:numPr>
        <w:spacing w:line="276" w:lineRule="auto"/>
        <w:jc w:val="both"/>
        <w:rPr>
          <w:rFonts w:asciiTheme="minorHAnsi" w:hAnsiTheme="minorHAnsi" w:cstheme="minorHAnsi"/>
          <w:color w:val="000000" w:themeColor="text1"/>
          <w:sz w:val="24"/>
          <w:szCs w:val="24"/>
        </w:rPr>
      </w:pPr>
      <w:r w:rsidRPr="00FD4ABE">
        <w:rPr>
          <w:rFonts w:asciiTheme="minorHAnsi" w:hAnsiTheme="minorHAnsi" w:cstheme="minorHAnsi"/>
          <w:sz w:val="24"/>
          <w:szCs w:val="24"/>
        </w:rPr>
        <w:t>Pani/Pana dane osobowe w celach archiwizacyjnych będą przecho</w:t>
      </w:r>
      <w:r w:rsidR="00236D98">
        <w:rPr>
          <w:rFonts w:asciiTheme="minorHAnsi" w:hAnsiTheme="minorHAnsi" w:cstheme="minorHAnsi"/>
          <w:sz w:val="24"/>
          <w:szCs w:val="24"/>
        </w:rPr>
        <w:t>wywane przez okres realizacji</w:t>
      </w:r>
      <w:r w:rsidRPr="00FD4ABE">
        <w:rPr>
          <w:rFonts w:asciiTheme="minorHAnsi" w:hAnsiTheme="minorHAnsi" w:cstheme="minorHAnsi"/>
          <w:sz w:val="24"/>
          <w:szCs w:val="24"/>
        </w:rPr>
        <w:t xml:space="preserve"> oraz okres przechowywania dokumentacji,</w:t>
      </w:r>
    </w:p>
    <w:p w:rsidR="00FD4ABE" w:rsidRDefault="00933426" w:rsidP="00F52296">
      <w:pPr>
        <w:pStyle w:val="Akapitzlist"/>
        <w:numPr>
          <w:ilvl w:val="1"/>
          <w:numId w:val="22"/>
        </w:numPr>
        <w:spacing w:line="276" w:lineRule="auto"/>
        <w:jc w:val="both"/>
        <w:rPr>
          <w:rFonts w:asciiTheme="minorHAnsi" w:hAnsiTheme="minorHAnsi" w:cstheme="minorHAnsi"/>
          <w:color w:val="000000" w:themeColor="text1"/>
          <w:sz w:val="24"/>
          <w:szCs w:val="24"/>
        </w:rPr>
      </w:pPr>
      <w:r w:rsidRPr="00FD4ABE">
        <w:rPr>
          <w:rFonts w:asciiTheme="minorHAnsi" w:hAnsiTheme="minorHAnsi" w:cstheme="minorHAnsi"/>
          <w:sz w:val="24"/>
          <w:szCs w:val="24"/>
        </w:rPr>
        <w:t>Pani/Pana dane osobowe nie będą przetwarzane w sposób zautomatyzowany i nie będą profilowane,</w:t>
      </w:r>
    </w:p>
    <w:p w:rsidR="00FD4ABE" w:rsidRDefault="00933426" w:rsidP="00F52296">
      <w:pPr>
        <w:pStyle w:val="Akapitzlist"/>
        <w:numPr>
          <w:ilvl w:val="1"/>
          <w:numId w:val="22"/>
        </w:numPr>
        <w:spacing w:line="276" w:lineRule="auto"/>
        <w:jc w:val="both"/>
        <w:rPr>
          <w:rFonts w:asciiTheme="minorHAnsi" w:hAnsiTheme="minorHAnsi" w:cstheme="minorHAnsi"/>
          <w:color w:val="000000" w:themeColor="text1"/>
          <w:sz w:val="24"/>
          <w:szCs w:val="24"/>
        </w:rPr>
      </w:pPr>
      <w:r w:rsidRPr="00FD4ABE">
        <w:rPr>
          <w:rFonts w:asciiTheme="minorHAnsi" w:hAnsiTheme="minorHAnsi" w:cstheme="minorHAnsi"/>
          <w:color w:val="000000" w:themeColor="text1"/>
          <w:sz w:val="24"/>
          <w:szCs w:val="24"/>
        </w:rPr>
        <w:lastRenderedPageBreak/>
        <w:t>obowiązek podania przez Panią/Pana danych osobowych bezpośrednio Pani/Pana dotyczących jest wymogiem</w:t>
      </w:r>
      <w:r w:rsidRPr="00FD4ABE">
        <w:rPr>
          <w:rFonts w:asciiTheme="minorHAnsi" w:hAnsiTheme="minorHAnsi" w:cstheme="minorHAnsi"/>
          <w:color w:val="000000" w:themeColor="text1"/>
          <w:sz w:val="24"/>
          <w:szCs w:val="24"/>
          <w:shd w:val="clear" w:color="auto" w:fill="FFFFFF"/>
        </w:rPr>
        <w:t xml:space="preserve"> ustawowym określonym w przepisanych ustawy </w:t>
      </w:r>
      <w:proofErr w:type="spellStart"/>
      <w:r w:rsidRPr="00FD4ABE">
        <w:rPr>
          <w:rFonts w:asciiTheme="minorHAnsi" w:hAnsiTheme="minorHAnsi" w:cstheme="minorHAnsi"/>
          <w:color w:val="000000" w:themeColor="text1"/>
          <w:sz w:val="24"/>
          <w:szCs w:val="24"/>
          <w:shd w:val="clear" w:color="auto" w:fill="FFFFFF"/>
        </w:rPr>
        <w:t>p.z.p</w:t>
      </w:r>
      <w:proofErr w:type="spellEnd"/>
      <w:r w:rsidRPr="00FD4ABE">
        <w:rPr>
          <w:rFonts w:asciiTheme="minorHAnsi" w:hAnsiTheme="minorHAnsi" w:cstheme="minorHAnsi"/>
          <w:color w:val="000000" w:themeColor="text1"/>
          <w:sz w:val="24"/>
          <w:szCs w:val="24"/>
          <w:shd w:val="clear" w:color="auto" w:fill="FFFFFF"/>
        </w:rPr>
        <w:t>.</w:t>
      </w:r>
      <w:r w:rsidRPr="00FD4ABE">
        <w:rPr>
          <w:rFonts w:asciiTheme="minorHAnsi" w:hAnsiTheme="minorHAnsi" w:cstheme="minorHAnsi"/>
          <w:color w:val="000000" w:themeColor="text1"/>
          <w:sz w:val="24"/>
          <w:szCs w:val="24"/>
        </w:rPr>
        <w:t xml:space="preserve">, związanym z udziałem w postępowaniu o udzielenie zamówienia publicznego, </w:t>
      </w:r>
    </w:p>
    <w:p w:rsidR="00FD4ABE" w:rsidRDefault="00933426" w:rsidP="00F52296">
      <w:pPr>
        <w:pStyle w:val="Akapitzlist"/>
        <w:numPr>
          <w:ilvl w:val="1"/>
          <w:numId w:val="22"/>
        </w:numPr>
        <w:spacing w:line="276" w:lineRule="auto"/>
        <w:ind w:left="851" w:hanging="491"/>
        <w:jc w:val="both"/>
        <w:rPr>
          <w:rFonts w:asciiTheme="minorHAnsi" w:hAnsiTheme="minorHAnsi" w:cstheme="minorHAnsi"/>
          <w:color w:val="000000" w:themeColor="text1"/>
          <w:sz w:val="24"/>
          <w:szCs w:val="24"/>
        </w:rPr>
      </w:pPr>
      <w:r w:rsidRPr="00FD4ABE">
        <w:rPr>
          <w:rFonts w:asciiTheme="minorHAnsi" w:hAnsiTheme="minorHAnsi" w:cstheme="minorHAnsi"/>
          <w:sz w:val="24"/>
          <w:szCs w:val="24"/>
        </w:rPr>
        <w:t>w odniesieniu do Pani/Pana danych osobowych decyzje nie będą podejmowane w sposób zautomatyzowany, stosownie do art. 22 RODO,</w:t>
      </w:r>
    </w:p>
    <w:p w:rsidR="00FD4ABE" w:rsidRDefault="00933426" w:rsidP="00F52296">
      <w:pPr>
        <w:pStyle w:val="Akapitzlist"/>
        <w:numPr>
          <w:ilvl w:val="1"/>
          <w:numId w:val="22"/>
        </w:numPr>
        <w:spacing w:line="276" w:lineRule="auto"/>
        <w:ind w:left="851" w:hanging="491"/>
        <w:jc w:val="both"/>
        <w:rPr>
          <w:rFonts w:asciiTheme="minorHAnsi" w:hAnsiTheme="minorHAnsi" w:cstheme="minorHAnsi"/>
          <w:color w:val="000000" w:themeColor="text1"/>
          <w:sz w:val="24"/>
          <w:szCs w:val="24"/>
        </w:rPr>
      </w:pPr>
      <w:r w:rsidRPr="00FD4ABE">
        <w:rPr>
          <w:rFonts w:asciiTheme="minorHAnsi" w:hAnsiTheme="minorHAnsi" w:cstheme="minorHAnsi"/>
          <w:sz w:val="24"/>
          <w:szCs w:val="24"/>
        </w:rPr>
        <w:t>posiada Pani/Pan:</w:t>
      </w:r>
    </w:p>
    <w:p w:rsidR="00FD4ABE" w:rsidRDefault="00933426" w:rsidP="00F52296">
      <w:pPr>
        <w:pStyle w:val="Akapitzlist"/>
        <w:numPr>
          <w:ilvl w:val="2"/>
          <w:numId w:val="22"/>
        </w:numPr>
        <w:spacing w:line="276" w:lineRule="auto"/>
        <w:jc w:val="both"/>
        <w:rPr>
          <w:rFonts w:asciiTheme="minorHAnsi" w:hAnsiTheme="minorHAnsi" w:cstheme="minorHAnsi"/>
          <w:color w:val="000000" w:themeColor="text1"/>
          <w:sz w:val="24"/>
          <w:szCs w:val="24"/>
        </w:rPr>
      </w:pPr>
      <w:r w:rsidRPr="00FD4ABE">
        <w:rPr>
          <w:rFonts w:asciiTheme="minorHAnsi" w:hAnsiTheme="minorHAnsi" w:cstheme="minorHAnsi"/>
          <w:sz w:val="24"/>
          <w:szCs w:val="24"/>
        </w:rPr>
        <w:t xml:space="preserve">na podstawie art. 15 RODO prawo dostępu do danych osobowych Pani/Pana dotyczących, </w:t>
      </w:r>
    </w:p>
    <w:p w:rsidR="00FD4ABE" w:rsidRDefault="00933426" w:rsidP="00F52296">
      <w:pPr>
        <w:pStyle w:val="Akapitzlist"/>
        <w:numPr>
          <w:ilvl w:val="2"/>
          <w:numId w:val="22"/>
        </w:numPr>
        <w:spacing w:line="276" w:lineRule="auto"/>
        <w:jc w:val="both"/>
        <w:rPr>
          <w:rFonts w:asciiTheme="minorHAnsi" w:hAnsiTheme="minorHAnsi" w:cstheme="minorHAnsi"/>
          <w:color w:val="000000" w:themeColor="text1"/>
          <w:sz w:val="24"/>
          <w:szCs w:val="24"/>
        </w:rPr>
      </w:pPr>
      <w:r w:rsidRPr="00FD4ABE">
        <w:rPr>
          <w:rFonts w:asciiTheme="minorHAnsi" w:hAnsiTheme="minorHAnsi" w:cstheme="minorHAnsi"/>
          <w:sz w:val="24"/>
          <w:szCs w:val="24"/>
        </w:rPr>
        <w:t xml:space="preserve">na podstawie art. 16 RODO prawo do sprostowania Pani/Pana danych osobowych, </w:t>
      </w:r>
    </w:p>
    <w:p w:rsidR="00FD4ABE" w:rsidRDefault="00933426" w:rsidP="00F52296">
      <w:pPr>
        <w:pStyle w:val="Akapitzlist"/>
        <w:numPr>
          <w:ilvl w:val="2"/>
          <w:numId w:val="22"/>
        </w:numPr>
        <w:spacing w:line="276" w:lineRule="auto"/>
        <w:jc w:val="both"/>
        <w:rPr>
          <w:rFonts w:asciiTheme="minorHAnsi" w:hAnsiTheme="minorHAnsi" w:cstheme="minorHAnsi"/>
          <w:color w:val="000000" w:themeColor="text1"/>
          <w:sz w:val="24"/>
          <w:szCs w:val="24"/>
        </w:rPr>
      </w:pPr>
      <w:r w:rsidRPr="00FD4ABE">
        <w:rPr>
          <w:rFonts w:asciiTheme="minorHAnsi" w:hAnsiTheme="minorHAnsi" w:cstheme="minorHAnsi"/>
          <w:sz w:val="24"/>
          <w:szCs w:val="24"/>
        </w:rPr>
        <w:t xml:space="preserve">na podstawie art. 18 RODO prawo żądania od administratora ograniczenia przetwarzania danych osobowych z zastrzeżeniem przypadków, o których mowa w art. 18 ust. 2 RODO, </w:t>
      </w:r>
    </w:p>
    <w:p w:rsidR="00FD4ABE" w:rsidRDefault="00933426" w:rsidP="00F52296">
      <w:pPr>
        <w:pStyle w:val="Akapitzlist"/>
        <w:numPr>
          <w:ilvl w:val="2"/>
          <w:numId w:val="22"/>
        </w:numPr>
        <w:spacing w:line="276" w:lineRule="auto"/>
        <w:jc w:val="both"/>
        <w:rPr>
          <w:rFonts w:asciiTheme="minorHAnsi" w:hAnsiTheme="minorHAnsi" w:cstheme="minorHAnsi"/>
          <w:color w:val="000000" w:themeColor="text1"/>
          <w:sz w:val="24"/>
          <w:szCs w:val="24"/>
        </w:rPr>
      </w:pPr>
      <w:r w:rsidRPr="00FD4ABE">
        <w:rPr>
          <w:rFonts w:asciiTheme="minorHAnsi" w:hAnsiTheme="minorHAnsi" w:cstheme="minorHAnsi"/>
          <w:sz w:val="24"/>
          <w:szCs w:val="24"/>
        </w:rPr>
        <w:t xml:space="preserve">prawo do wniesienia skargi do Prezesa Urzędu Ochrony Danych Osobowych, gdy uzna Pani/Pan, że przetwarzanie danych osobowych Pani/Pana dotyczących narusza przepisy RODO, </w:t>
      </w:r>
    </w:p>
    <w:p w:rsidR="00FD4ABE" w:rsidRDefault="00933426" w:rsidP="00F52296">
      <w:pPr>
        <w:pStyle w:val="Akapitzlist"/>
        <w:numPr>
          <w:ilvl w:val="1"/>
          <w:numId w:val="22"/>
        </w:numPr>
        <w:spacing w:line="276" w:lineRule="auto"/>
        <w:ind w:left="851" w:hanging="491"/>
        <w:jc w:val="both"/>
        <w:rPr>
          <w:rFonts w:asciiTheme="minorHAnsi" w:hAnsiTheme="minorHAnsi" w:cstheme="minorHAnsi"/>
          <w:color w:val="000000" w:themeColor="text1"/>
          <w:sz w:val="24"/>
          <w:szCs w:val="24"/>
        </w:rPr>
      </w:pPr>
      <w:r w:rsidRPr="00FD4ABE">
        <w:rPr>
          <w:rFonts w:asciiTheme="minorHAnsi" w:hAnsiTheme="minorHAnsi" w:cstheme="minorHAnsi"/>
          <w:sz w:val="24"/>
          <w:szCs w:val="24"/>
        </w:rPr>
        <w:t>nie przysługuje Pani/Panu:</w:t>
      </w:r>
    </w:p>
    <w:p w:rsidR="00FD4ABE" w:rsidRDefault="00933426" w:rsidP="00F52296">
      <w:pPr>
        <w:pStyle w:val="Akapitzlist"/>
        <w:numPr>
          <w:ilvl w:val="2"/>
          <w:numId w:val="22"/>
        </w:numPr>
        <w:spacing w:line="276" w:lineRule="auto"/>
        <w:jc w:val="both"/>
        <w:rPr>
          <w:rFonts w:asciiTheme="minorHAnsi" w:hAnsiTheme="minorHAnsi" w:cstheme="minorHAnsi"/>
          <w:color w:val="000000" w:themeColor="text1"/>
          <w:sz w:val="24"/>
          <w:szCs w:val="24"/>
        </w:rPr>
      </w:pPr>
      <w:r w:rsidRPr="00FD4ABE">
        <w:rPr>
          <w:rFonts w:asciiTheme="minorHAnsi" w:hAnsiTheme="minorHAnsi" w:cstheme="minorHAnsi"/>
          <w:sz w:val="24"/>
          <w:szCs w:val="24"/>
        </w:rPr>
        <w:t xml:space="preserve">w związku z art. 17 ust. 3 lit. b, d lub e RODO prawo do usunięcia danych osobowych, </w:t>
      </w:r>
    </w:p>
    <w:p w:rsidR="00FD4ABE" w:rsidRDefault="00933426" w:rsidP="00F52296">
      <w:pPr>
        <w:pStyle w:val="Akapitzlist"/>
        <w:numPr>
          <w:ilvl w:val="2"/>
          <w:numId w:val="22"/>
        </w:numPr>
        <w:spacing w:line="276" w:lineRule="auto"/>
        <w:jc w:val="both"/>
        <w:rPr>
          <w:rFonts w:asciiTheme="minorHAnsi" w:hAnsiTheme="minorHAnsi" w:cstheme="minorHAnsi"/>
          <w:color w:val="000000" w:themeColor="text1"/>
          <w:sz w:val="24"/>
          <w:szCs w:val="24"/>
        </w:rPr>
      </w:pPr>
      <w:r w:rsidRPr="00FD4ABE">
        <w:rPr>
          <w:rFonts w:asciiTheme="minorHAnsi" w:hAnsiTheme="minorHAnsi" w:cstheme="minorHAnsi"/>
          <w:sz w:val="24"/>
          <w:szCs w:val="24"/>
        </w:rPr>
        <w:t xml:space="preserve">prawo do przenoszenia danych osobowych, o którym mowa w art. 20 RODO, </w:t>
      </w:r>
    </w:p>
    <w:p w:rsidR="00933426" w:rsidRPr="00FD4ABE" w:rsidRDefault="00933426" w:rsidP="00F52296">
      <w:pPr>
        <w:pStyle w:val="Akapitzlist"/>
        <w:numPr>
          <w:ilvl w:val="2"/>
          <w:numId w:val="22"/>
        </w:numPr>
        <w:spacing w:line="276" w:lineRule="auto"/>
        <w:jc w:val="both"/>
        <w:rPr>
          <w:rFonts w:asciiTheme="minorHAnsi" w:hAnsiTheme="minorHAnsi" w:cstheme="minorHAnsi"/>
          <w:color w:val="000000" w:themeColor="text1"/>
          <w:sz w:val="24"/>
          <w:szCs w:val="24"/>
        </w:rPr>
      </w:pPr>
      <w:r w:rsidRPr="00FD4ABE">
        <w:rPr>
          <w:rFonts w:asciiTheme="minorHAnsi" w:hAnsiTheme="minorHAnsi" w:cstheme="minorHAnsi"/>
          <w:sz w:val="24"/>
          <w:szCs w:val="24"/>
        </w:rPr>
        <w:t xml:space="preserve">na podstawie art. 21 RODO prawo sprzeciwu, wobec przetwarzania danych osobowych, gdyż podstawą prawną przetwarzania Pani/Pana danych osobowych jest art. 6 ust. 1 lit. c RODO. </w:t>
      </w:r>
    </w:p>
    <w:p w:rsidR="00933426" w:rsidRPr="00FD4ABE" w:rsidRDefault="00FD4ABE" w:rsidP="00FD4ABE">
      <w:pPr>
        <w:pStyle w:val="Nagwek1"/>
        <w:spacing w:before="240" w:after="120"/>
        <w:jc w:val="center"/>
        <w:rPr>
          <w:rFonts w:asciiTheme="minorHAnsi" w:hAnsiTheme="minorHAnsi" w:cstheme="minorHAnsi"/>
          <w:color w:val="000000" w:themeColor="text1"/>
        </w:rPr>
      </w:pPr>
      <w:r w:rsidRPr="000465F8">
        <w:rPr>
          <w:rFonts w:asciiTheme="minorHAnsi" w:hAnsiTheme="minorHAnsi" w:cstheme="minorHAnsi"/>
          <w:color w:val="000000" w:themeColor="text1"/>
        </w:rPr>
        <w:t>§ 2</w:t>
      </w:r>
      <w:r>
        <w:rPr>
          <w:rFonts w:asciiTheme="minorHAnsi" w:hAnsiTheme="minorHAnsi" w:cstheme="minorHAnsi"/>
          <w:color w:val="000000" w:themeColor="text1"/>
        </w:rPr>
        <w:t>2</w:t>
      </w:r>
    </w:p>
    <w:p w:rsidR="007E112E" w:rsidRPr="000465F8" w:rsidRDefault="007E112E" w:rsidP="000465F8">
      <w:pPr>
        <w:pStyle w:val="Nagwek1"/>
        <w:spacing w:before="120" w:after="120"/>
        <w:jc w:val="center"/>
        <w:rPr>
          <w:rFonts w:asciiTheme="minorHAnsi" w:hAnsiTheme="minorHAnsi" w:cstheme="minorHAnsi"/>
          <w:color w:val="000000" w:themeColor="text1"/>
          <w:sz w:val="24"/>
        </w:rPr>
      </w:pPr>
      <w:r w:rsidRPr="000465F8">
        <w:rPr>
          <w:rFonts w:asciiTheme="minorHAnsi" w:hAnsiTheme="minorHAnsi" w:cstheme="minorHAnsi"/>
          <w:color w:val="000000" w:themeColor="text1"/>
          <w:sz w:val="24"/>
        </w:rPr>
        <w:t>POSTANOWIENIA KOŃCOWE</w:t>
      </w:r>
    </w:p>
    <w:p w:rsidR="007E112E" w:rsidRPr="00A25D1B" w:rsidRDefault="007E112E" w:rsidP="00BF45E8">
      <w:pPr>
        <w:pStyle w:val="Tekstpodstawowy"/>
        <w:numPr>
          <w:ilvl w:val="0"/>
          <w:numId w:val="4"/>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 xml:space="preserve">W sprawach nieuregulowanych niniejszą </w:t>
      </w:r>
      <w:r w:rsidR="002E1580" w:rsidRPr="00A25D1B">
        <w:rPr>
          <w:rFonts w:asciiTheme="minorHAnsi" w:hAnsiTheme="minorHAnsi" w:cstheme="minorHAnsi"/>
          <w:sz w:val="24"/>
          <w:szCs w:val="24"/>
        </w:rPr>
        <w:t>u</w:t>
      </w:r>
      <w:r w:rsidRPr="00A25D1B">
        <w:rPr>
          <w:rFonts w:asciiTheme="minorHAnsi" w:hAnsiTheme="minorHAnsi" w:cstheme="minorHAnsi"/>
          <w:sz w:val="24"/>
          <w:szCs w:val="24"/>
        </w:rPr>
        <w:t xml:space="preserve">mową stosuje się właściwe przepisy prawa polskiego, w szczególności: </w:t>
      </w:r>
      <w:r w:rsidR="00F31495" w:rsidRPr="00A25D1B">
        <w:rPr>
          <w:rFonts w:asciiTheme="minorHAnsi" w:hAnsiTheme="minorHAnsi" w:cstheme="minorHAnsi"/>
          <w:sz w:val="24"/>
          <w:szCs w:val="24"/>
        </w:rPr>
        <w:t>ustawy z dnia 11 września 2019 r. Prawo zamówień publicznych, ustawy z dnia 23 kwietnia 1964 r. Kodeks cywilny, ustawy z dnia 7 lipca 1994 r. Prawo budowlane</w:t>
      </w:r>
      <w:r w:rsidR="002E1580" w:rsidRPr="00A25D1B">
        <w:rPr>
          <w:rFonts w:asciiTheme="minorHAnsi" w:hAnsiTheme="minorHAnsi" w:cstheme="minorHAnsi"/>
          <w:sz w:val="24"/>
          <w:szCs w:val="24"/>
        </w:rPr>
        <w:t>.</w:t>
      </w:r>
    </w:p>
    <w:p w:rsidR="007E112E" w:rsidRPr="00A25D1B" w:rsidRDefault="007E112E" w:rsidP="00BF45E8">
      <w:pPr>
        <w:pStyle w:val="Tekstpodstawowy"/>
        <w:numPr>
          <w:ilvl w:val="0"/>
          <w:numId w:val="4"/>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 xml:space="preserve">Na wypadek sporu między stronami </w:t>
      </w:r>
      <w:r w:rsidR="004C1161">
        <w:rPr>
          <w:rFonts w:asciiTheme="minorHAnsi" w:hAnsiTheme="minorHAnsi" w:cstheme="minorHAnsi"/>
          <w:sz w:val="24"/>
          <w:szCs w:val="24"/>
        </w:rPr>
        <w:t>–</w:t>
      </w:r>
      <w:r w:rsidRPr="00A25D1B">
        <w:rPr>
          <w:rFonts w:asciiTheme="minorHAnsi" w:hAnsiTheme="minorHAnsi" w:cstheme="minorHAnsi"/>
          <w:sz w:val="24"/>
          <w:szCs w:val="24"/>
        </w:rPr>
        <w:t xml:space="preserve"> jego rozstrzygnięcie będzie poddane jurysdykcji sądów polskich, tj. sądowi właściwemu według siedziby Zamawiającego.</w:t>
      </w:r>
    </w:p>
    <w:p w:rsidR="007E112E" w:rsidRPr="00A25D1B" w:rsidRDefault="007E112E" w:rsidP="00BF45E8">
      <w:pPr>
        <w:pStyle w:val="Tekstpodstawowy"/>
        <w:numPr>
          <w:ilvl w:val="0"/>
          <w:numId w:val="4"/>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 xml:space="preserve">Umowę niniejszą sporządzono w </w:t>
      </w:r>
      <w:r w:rsidR="004C1161">
        <w:rPr>
          <w:rFonts w:asciiTheme="minorHAnsi" w:hAnsiTheme="minorHAnsi" w:cstheme="minorHAnsi"/>
          <w:sz w:val="24"/>
          <w:szCs w:val="24"/>
        </w:rPr>
        <w:t>3</w:t>
      </w:r>
      <w:r w:rsidRPr="00A25D1B">
        <w:rPr>
          <w:rFonts w:asciiTheme="minorHAnsi" w:hAnsiTheme="minorHAnsi" w:cstheme="minorHAnsi"/>
          <w:sz w:val="24"/>
          <w:szCs w:val="24"/>
        </w:rPr>
        <w:t xml:space="preserve"> jednobrzmiących egzemplarzach, </w:t>
      </w:r>
      <w:r w:rsidR="004C1161">
        <w:rPr>
          <w:rFonts w:asciiTheme="minorHAnsi" w:hAnsiTheme="minorHAnsi" w:cstheme="minorHAnsi"/>
          <w:sz w:val="24"/>
          <w:szCs w:val="24"/>
        </w:rPr>
        <w:t>dwa egzemplarze</w:t>
      </w:r>
      <w:r w:rsidRPr="00A25D1B">
        <w:rPr>
          <w:rFonts w:asciiTheme="minorHAnsi" w:hAnsiTheme="minorHAnsi" w:cstheme="minorHAnsi"/>
          <w:sz w:val="24"/>
          <w:szCs w:val="24"/>
        </w:rPr>
        <w:t xml:space="preserve"> dla Zamawiającego, a jeden egzemplarz dla Wykonawcy.</w:t>
      </w:r>
    </w:p>
    <w:p w:rsidR="004C1161" w:rsidRDefault="007E112E" w:rsidP="00BF45E8">
      <w:pPr>
        <w:pStyle w:val="Tekstpodstawowy"/>
        <w:numPr>
          <w:ilvl w:val="0"/>
          <w:numId w:val="4"/>
        </w:numPr>
        <w:spacing w:line="276" w:lineRule="auto"/>
        <w:jc w:val="both"/>
        <w:rPr>
          <w:rFonts w:asciiTheme="minorHAnsi" w:hAnsiTheme="minorHAnsi" w:cstheme="minorHAnsi"/>
          <w:sz w:val="24"/>
          <w:szCs w:val="24"/>
        </w:rPr>
      </w:pPr>
      <w:r w:rsidRPr="00A25D1B">
        <w:rPr>
          <w:rFonts w:asciiTheme="minorHAnsi" w:hAnsiTheme="minorHAnsi" w:cstheme="minorHAnsi"/>
          <w:sz w:val="24"/>
          <w:szCs w:val="24"/>
        </w:rPr>
        <w:t>Integralną część umowy stanowią następujące załączniki:</w:t>
      </w:r>
    </w:p>
    <w:p w:rsidR="004C1161" w:rsidRDefault="007E112E" w:rsidP="00BF45E8">
      <w:pPr>
        <w:pStyle w:val="Tekstpodstawowy"/>
        <w:numPr>
          <w:ilvl w:val="1"/>
          <w:numId w:val="4"/>
        </w:numPr>
        <w:spacing w:line="276" w:lineRule="auto"/>
        <w:jc w:val="both"/>
        <w:rPr>
          <w:rFonts w:asciiTheme="minorHAnsi" w:hAnsiTheme="minorHAnsi" w:cstheme="minorHAnsi"/>
          <w:sz w:val="24"/>
          <w:szCs w:val="24"/>
        </w:rPr>
      </w:pPr>
      <w:r w:rsidRPr="004C1161">
        <w:rPr>
          <w:rFonts w:asciiTheme="minorHAnsi" w:hAnsiTheme="minorHAnsi" w:cstheme="minorHAnsi"/>
          <w:sz w:val="24"/>
          <w:szCs w:val="24"/>
        </w:rPr>
        <w:t>SWZ</w:t>
      </w:r>
      <w:r w:rsidR="00E75A57" w:rsidRPr="004C1161">
        <w:rPr>
          <w:rFonts w:asciiTheme="minorHAnsi" w:hAnsiTheme="minorHAnsi" w:cstheme="minorHAnsi"/>
          <w:sz w:val="24"/>
          <w:szCs w:val="24"/>
        </w:rPr>
        <w:t xml:space="preserve"> wraz z załącznikami</w:t>
      </w:r>
      <w:r w:rsidR="004C1161">
        <w:rPr>
          <w:rFonts w:asciiTheme="minorHAnsi" w:hAnsiTheme="minorHAnsi" w:cstheme="minorHAnsi"/>
          <w:sz w:val="24"/>
          <w:szCs w:val="24"/>
        </w:rPr>
        <w:t>,</w:t>
      </w:r>
    </w:p>
    <w:p w:rsidR="007E112E" w:rsidRPr="004C1161" w:rsidRDefault="007E112E" w:rsidP="00BF45E8">
      <w:pPr>
        <w:pStyle w:val="Tekstpodstawowy"/>
        <w:numPr>
          <w:ilvl w:val="1"/>
          <w:numId w:val="4"/>
        </w:numPr>
        <w:spacing w:line="276" w:lineRule="auto"/>
        <w:jc w:val="both"/>
        <w:rPr>
          <w:rFonts w:asciiTheme="minorHAnsi" w:hAnsiTheme="minorHAnsi" w:cstheme="minorHAnsi"/>
          <w:sz w:val="24"/>
          <w:szCs w:val="24"/>
        </w:rPr>
      </w:pPr>
      <w:r w:rsidRPr="004C1161">
        <w:rPr>
          <w:rFonts w:asciiTheme="minorHAnsi" w:hAnsiTheme="minorHAnsi" w:cstheme="minorHAnsi"/>
          <w:sz w:val="24"/>
          <w:szCs w:val="24"/>
        </w:rPr>
        <w:t>Oferta Wykonawcy wraz z załącznikami</w:t>
      </w:r>
      <w:r w:rsidR="004C1161">
        <w:rPr>
          <w:rFonts w:asciiTheme="minorHAnsi" w:hAnsiTheme="minorHAnsi" w:cstheme="minorHAnsi"/>
          <w:sz w:val="24"/>
          <w:szCs w:val="24"/>
        </w:rPr>
        <w:t>.</w:t>
      </w:r>
    </w:p>
    <w:p w:rsidR="007E112E" w:rsidRPr="00A25D1B" w:rsidRDefault="007E112E" w:rsidP="00A97FA7">
      <w:pPr>
        <w:spacing w:line="276" w:lineRule="auto"/>
        <w:ind w:left="720"/>
        <w:jc w:val="both"/>
        <w:rPr>
          <w:rFonts w:asciiTheme="minorHAnsi" w:eastAsia="Segoe UI" w:hAnsiTheme="minorHAnsi" w:cstheme="minorHAnsi"/>
          <w:kern w:val="2"/>
          <w:sz w:val="24"/>
          <w:szCs w:val="24"/>
        </w:rPr>
      </w:pPr>
    </w:p>
    <w:p w:rsidR="006152E0" w:rsidRDefault="006152E0" w:rsidP="00A97FA7">
      <w:pPr>
        <w:pStyle w:val="Tekstpodstawowy"/>
        <w:spacing w:line="276" w:lineRule="auto"/>
        <w:jc w:val="both"/>
        <w:rPr>
          <w:rFonts w:asciiTheme="minorHAnsi" w:hAnsiTheme="minorHAnsi" w:cstheme="minorHAnsi"/>
          <w:b/>
          <w:sz w:val="24"/>
          <w:szCs w:val="24"/>
        </w:rPr>
      </w:pPr>
      <w:bookmarkStart w:id="8" w:name="_Hlk13311202"/>
      <w:bookmarkEnd w:id="8"/>
    </w:p>
    <w:p w:rsidR="007E112E" w:rsidRPr="00A25D1B" w:rsidRDefault="006152E0" w:rsidP="006152E0">
      <w:pPr>
        <w:pStyle w:val="Tekstpodstawowy"/>
        <w:spacing w:line="276" w:lineRule="auto"/>
        <w:ind w:left="1134"/>
        <w:jc w:val="both"/>
        <w:rPr>
          <w:rFonts w:asciiTheme="minorHAnsi" w:hAnsiTheme="minorHAnsi" w:cstheme="minorHAnsi"/>
          <w:sz w:val="24"/>
          <w:szCs w:val="24"/>
        </w:rPr>
      </w:pPr>
      <w:r w:rsidRPr="00A25D1B">
        <w:rPr>
          <w:rFonts w:asciiTheme="minorHAnsi" w:hAnsiTheme="minorHAnsi" w:cstheme="minorHAnsi"/>
          <w:b/>
          <w:sz w:val="24"/>
          <w:szCs w:val="24"/>
        </w:rPr>
        <w:t>ZAMAWIAJĄCY</w:t>
      </w:r>
      <w:r w:rsidRPr="006152E0">
        <w:rPr>
          <w:rFonts w:asciiTheme="minorHAnsi" w:hAnsiTheme="minorHAnsi" w:cstheme="minorHAnsi"/>
          <w:b/>
          <w:sz w:val="24"/>
          <w:szCs w:val="24"/>
        </w:rPr>
        <w:t xml:space="preserve"> </w:t>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Pr>
          <w:rFonts w:asciiTheme="minorHAnsi" w:hAnsiTheme="minorHAnsi" w:cstheme="minorHAnsi"/>
          <w:b/>
          <w:sz w:val="24"/>
          <w:szCs w:val="24"/>
        </w:rPr>
        <w:tab/>
      </w:r>
      <w:r w:rsidRPr="00A25D1B">
        <w:rPr>
          <w:rFonts w:asciiTheme="minorHAnsi" w:hAnsiTheme="minorHAnsi" w:cstheme="minorHAnsi"/>
          <w:b/>
          <w:sz w:val="24"/>
          <w:szCs w:val="24"/>
        </w:rPr>
        <w:t>WYKONAWCA:</w:t>
      </w:r>
    </w:p>
    <w:sectPr w:rsidR="007E112E" w:rsidRPr="00A25D1B" w:rsidSect="00A90A9C">
      <w:headerReference w:type="default" r:id="rId10"/>
      <w:footerReference w:type="default" r:id="rId11"/>
      <w:headerReference w:type="first" r:id="rId12"/>
      <w:pgSz w:w="11906" w:h="16838"/>
      <w:pgMar w:top="1417" w:right="1417" w:bottom="1417" w:left="1417" w:header="426" w:footer="708" w:gutter="0"/>
      <w:cols w:space="708"/>
      <w:docGrid w:linePitch="600"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B6B" w:rsidRDefault="00ED7B6B">
      <w:pPr>
        <w:spacing w:line="240" w:lineRule="auto"/>
      </w:pPr>
      <w:r>
        <w:separator/>
      </w:r>
    </w:p>
  </w:endnote>
  <w:endnote w:type="continuationSeparator" w:id="0">
    <w:p w:rsidR="00ED7B6B" w:rsidRDefault="00ED7B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ucida Grande CE">
    <w:altName w:val="Yu Gothic"/>
    <w:charset w:val="80"/>
    <w:family w:val="auto"/>
    <w:pitch w:val="variable"/>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ArialNarrow">
    <w:charset w:val="EE"/>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816" w:rsidRPr="006152E0" w:rsidRDefault="004D7816">
    <w:pPr>
      <w:pStyle w:val="Stopka"/>
      <w:jc w:val="right"/>
      <w:rPr>
        <w:rFonts w:asciiTheme="minorHAnsi" w:hAnsiTheme="minorHAnsi" w:cstheme="minorHAnsi"/>
      </w:rPr>
    </w:pPr>
    <w:r w:rsidRPr="006152E0">
      <w:rPr>
        <w:rFonts w:asciiTheme="minorHAnsi" w:hAnsiTheme="minorHAnsi" w:cstheme="minorHAnsi"/>
        <w:bCs/>
        <w:i/>
        <w:sz w:val="18"/>
        <w:szCs w:val="18"/>
      </w:rPr>
      <w:t xml:space="preserve">Strona </w:t>
    </w:r>
    <w:r w:rsidRPr="006152E0">
      <w:rPr>
        <w:rFonts w:asciiTheme="minorHAnsi" w:hAnsiTheme="minorHAnsi" w:cstheme="minorHAnsi"/>
      </w:rPr>
      <w:fldChar w:fldCharType="begin"/>
    </w:r>
    <w:r w:rsidRPr="006152E0">
      <w:rPr>
        <w:rFonts w:asciiTheme="minorHAnsi" w:hAnsiTheme="minorHAnsi" w:cstheme="minorHAnsi"/>
      </w:rPr>
      <w:instrText xml:space="preserve"> PAGE </w:instrText>
    </w:r>
    <w:r w:rsidRPr="006152E0">
      <w:rPr>
        <w:rFonts w:asciiTheme="minorHAnsi" w:hAnsiTheme="minorHAnsi" w:cstheme="minorHAnsi"/>
      </w:rPr>
      <w:fldChar w:fldCharType="separate"/>
    </w:r>
    <w:r w:rsidR="00915742">
      <w:rPr>
        <w:rFonts w:asciiTheme="minorHAnsi" w:hAnsiTheme="minorHAnsi" w:cstheme="minorHAnsi"/>
        <w:noProof/>
      </w:rPr>
      <w:t>34</w:t>
    </w:r>
    <w:r w:rsidRPr="006152E0">
      <w:rPr>
        <w:rFonts w:asciiTheme="minorHAnsi" w:hAnsiTheme="minorHAnsi" w:cstheme="minorHAnsi"/>
      </w:rPr>
      <w:fldChar w:fldCharType="end"/>
    </w:r>
    <w:r w:rsidRPr="006152E0">
      <w:rPr>
        <w:rFonts w:asciiTheme="minorHAnsi" w:hAnsiTheme="minorHAnsi" w:cstheme="minorHAnsi"/>
        <w:bCs/>
        <w:i/>
        <w:sz w:val="18"/>
        <w:szCs w:val="18"/>
      </w:rPr>
      <w:t xml:space="preserve"> z </w:t>
    </w:r>
    <w:r w:rsidRPr="006152E0">
      <w:rPr>
        <w:rFonts w:asciiTheme="minorHAnsi" w:hAnsiTheme="minorHAnsi" w:cstheme="minorHAnsi"/>
      </w:rPr>
      <w:fldChar w:fldCharType="begin"/>
    </w:r>
    <w:r w:rsidRPr="006152E0">
      <w:rPr>
        <w:rFonts w:asciiTheme="minorHAnsi" w:hAnsiTheme="minorHAnsi" w:cstheme="minorHAnsi"/>
      </w:rPr>
      <w:instrText xml:space="preserve"> NUMPAGES \* ARABIC </w:instrText>
    </w:r>
    <w:r w:rsidRPr="006152E0">
      <w:rPr>
        <w:rFonts w:asciiTheme="minorHAnsi" w:hAnsiTheme="minorHAnsi" w:cstheme="minorHAnsi"/>
      </w:rPr>
      <w:fldChar w:fldCharType="separate"/>
    </w:r>
    <w:r w:rsidR="00915742">
      <w:rPr>
        <w:rFonts w:asciiTheme="minorHAnsi" w:hAnsiTheme="minorHAnsi" w:cstheme="minorHAnsi"/>
        <w:noProof/>
      </w:rPr>
      <w:t>37</w:t>
    </w:r>
    <w:r w:rsidRPr="006152E0">
      <w:rPr>
        <w:rFonts w:asciiTheme="minorHAnsi" w:hAnsiTheme="minorHAnsi" w:cs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B6B" w:rsidRDefault="00ED7B6B">
      <w:pPr>
        <w:spacing w:line="240" w:lineRule="auto"/>
      </w:pPr>
      <w:r>
        <w:separator/>
      </w:r>
    </w:p>
  </w:footnote>
  <w:footnote w:type="continuationSeparator" w:id="0">
    <w:p w:rsidR="00ED7B6B" w:rsidRDefault="00ED7B6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816" w:rsidRDefault="004D7816" w:rsidP="00DE0C92">
    <w:pPr>
      <w:pStyle w:val="Nagwek"/>
      <w:jc w:val="right"/>
    </w:pPr>
    <w:r w:rsidRPr="00DE0C92">
      <w:rPr>
        <w:rFonts w:asciiTheme="minorHAnsi" w:hAnsiTheme="minorHAnsi" w:cstheme="minorHAnsi"/>
        <w:b/>
        <w:sz w:val="24"/>
      </w:rPr>
      <w:t>Załącznik nr 8 do SWZ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816" w:rsidRDefault="004D7816">
    <w:pPr>
      <w:spacing w:line="276" w:lineRule="auto"/>
      <w:rPr>
        <w:rFonts w:ascii="Cambria" w:hAnsi="Cambria" w:cs="Cambria"/>
        <w:bCs/>
        <w:color w:val="000000"/>
        <w:sz w:val="18"/>
        <w:szCs w:val="18"/>
        <w:lang w:eastAsia="pl-PL"/>
      </w:rPr>
    </w:pPr>
    <w:r>
      <w:rPr>
        <w:noProof/>
        <w:lang w:eastAsia="pl-PL"/>
      </w:rPr>
      <w:drawing>
        <wp:inline distT="0" distB="0" distL="0" distR="0">
          <wp:extent cx="5800725" cy="552450"/>
          <wp:effectExtent l="0" t="0" r="0" b="0"/>
          <wp:docPr id="1" name="Obraz 1"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0725" cy="552450"/>
                  </a:xfrm>
                  <a:prstGeom prst="rect">
                    <a:avLst/>
                  </a:prstGeom>
                  <a:noFill/>
                  <a:ln>
                    <a:noFill/>
                  </a:ln>
                </pic:spPr>
              </pic:pic>
            </a:graphicData>
          </a:graphic>
        </wp:inline>
      </w:drawing>
    </w:r>
  </w:p>
  <w:p w:rsidR="004D7816" w:rsidRPr="00A25D1B" w:rsidRDefault="004D7816" w:rsidP="00A25D1B">
    <w:pPr>
      <w:pStyle w:val="Nagwek"/>
      <w:jc w:val="right"/>
      <w:rPr>
        <w:b/>
        <w:sz w:val="24"/>
      </w:rPr>
    </w:pPr>
    <w:r w:rsidRPr="00A25D1B">
      <w:rPr>
        <w:rFonts w:ascii="Calibri" w:hAnsi="Calibri" w:cs="Calibri"/>
        <w:b/>
        <w:sz w:val="24"/>
      </w:rPr>
      <w:t>Załącznik nr 8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360"/>
        </w:tabs>
        <w:ind w:left="360" w:hanging="360"/>
      </w:pPr>
      <w:rPr>
        <w:rFonts w:cs="Times New Roman"/>
        <w:color w:val="000000"/>
        <w:sz w:val="24"/>
        <w:szCs w:val="24"/>
      </w:rPr>
    </w:lvl>
    <w:lvl w:ilvl="1">
      <w:start w:val="1"/>
      <w:numFmt w:val="decimal"/>
      <w:lvlText w:val="%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2.%3.%4."/>
      <w:lvlJc w:val="left"/>
      <w:pPr>
        <w:tabs>
          <w:tab w:val="num" w:pos="1724"/>
        </w:tabs>
        <w:ind w:left="1724" w:hanging="360"/>
      </w:pPr>
    </w:lvl>
    <w:lvl w:ilvl="4">
      <w:start w:val="1"/>
      <w:numFmt w:val="decimal"/>
      <w:lvlText w:val="%2.%3.%4.%5."/>
      <w:lvlJc w:val="left"/>
      <w:pPr>
        <w:tabs>
          <w:tab w:val="num" w:pos="2084"/>
        </w:tabs>
        <w:ind w:left="2084" w:hanging="360"/>
      </w:pPr>
    </w:lvl>
    <w:lvl w:ilvl="5">
      <w:start w:val="1"/>
      <w:numFmt w:val="decimal"/>
      <w:lvlText w:val="%2.%3.%4.%5.%6."/>
      <w:lvlJc w:val="left"/>
      <w:pPr>
        <w:tabs>
          <w:tab w:val="num" w:pos="2444"/>
        </w:tabs>
        <w:ind w:left="2444" w:hanging="360"/>
      </w:pPr>
    </w:lvl>
    <w:lvl w:ilvl="6">
      <w:start w:val="1"/>
      <w:numFmt w:val="decimal"/>
      <w:lvlText w:val="%2.%3.%4.%5.%6.%7."/>
      <w:lvlJc w:val="left"/>
      <w:pPr>
        <w:tabs>
          <w:tab w:val="num" w:pos="2804"/>
        </w:tabs>
        <w:ind w:left="2804" w:hanging="360"/>
      </w:pPr>
    </w:lvl>
    <w:lvl w:ilvl="7">
      <w:start w:val="1"/>
      <w:numFmt w:val="decimal"/>
      <w:lvlText w:val="%2.%3.%4.%5.%6.%7.%8."/>
      <w:lvlJc w:val="left"/>
      <w:pPr>
        <w:tabs>
          <w:tab w:val="num" w:pos="3164"/>
        </w:tabs>
        <w:ind w:left="3164" w:hanging="360"/>
      </w:pPr>
    </w:lvl>
    <w:lvl w:ilvl="8">
      <w:start w:val="1"/>
      <w:numFmt w:val="decimal"/>
      <w:lvlText w:val="%2.%3.%4.%5.%6.%7.%8.%9."/>
      <w:lvlJc w:val="left"/>
      <w:pPr>
        <w:tabs>
          <w:tab w:val="num" w:pos="3524"/>
        </w:tabs>
        <w:ind w:left="3524" w:hanging="360"/>
      </w:pPr>
    </w:lvl>
  </w:abstractNum>
  <w:abstractNum w:abstractNumId="1">
    <w:nsid w:val="00000002"/>
    <w:multiLevelType w:val="multilevel"/>
    <w:tmpl w:val="DCF065F8"/>
    <w:name w:val="WW8Num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rFonts w:ascii="Times New Roman" w:hAnsi="Times New Roman" w:cs="Times New Roman" w:hint="default"/>
        <w:sz w:val="24"/>
        <w:szCs w:val="24"/>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nsid w:val="00000003"/>
    <w:multiLevelType w:val="multilevel"/>
    <w:tmpl w:val="9ACAAEC6"/>
    <w:name w:val="WW8Num3"/>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rPr>
        <w:rFonts w:ascii="Calibri" w:eastAsia="Segoe UI" w:hAnsi="Calibri" w:cs="Times New Roman"/>
        <w:bCs/>
        <w:kern w:val="2"/>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ascii="Calibri" w:eastAsia="Segoe UI" w:hAnsi="Calibri" w:cs="Times New Roman"/>
        <w:kern w:val="2"/>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1353"/>
        </w:tabs>
        <w:ind w:left="1353" w:hanging="360"/>
      </w:pPr>
      <w:rPr>
        <w:rFonts w:ascii="Calibri" w:hAnsi="Calibri" w:cs="Calibri"/>
        <w:bCs/>
        <w:sz w:val="22"/>
        <w:szCs w:val="22"/>
      </w:rPr>
    </w:lvl>
    <w:lvl w:ilvl="1">
      <w:start w:val="1"/>
      <w:numFmt w:val="decimal"/>
      <w:lvlText w:val="%2)"/>
      <w:lvlJc w:val="left"/>
      <w:pPr>
        <w:tabs>
          <w:tab w:val="num" w:pos="1713"/>
        </w:tabs>
        <w:ind w:left="1713" w:hanging="360"/>
      </w:pPr>
    </w:lvl>
    <w:lvl w:ilvl="2">
      <w:start w:val="1"/>
      <w:numFmt w:val="decimal"/>
      <w:lvlText w:val="%2.%3)"/>
      <w:lvlJc w:val="left"/>
      <w:pPr>
        <w:tabs>
          <w:tab w:val="num" w:pos="2073"/>
        </w:tabs>
        <w:ind w:left="2073" w:hanging="360"/>
      </w:pPr>
    </w:lvl>
    <w:lvl w:ilvl="3">
      <w:start w:val="1"/>
      <w:numFmt w:val="decimal"/>
      <w:lvlText w:val="%2.%3.%4)"/>
      <w:lvlJc w:val="left"/>
      <w:pPr>
        <w:tabs>
          <w:tab w:val="num" w:pos="2433"/>
        </w:tabs>
        <w:ind w:left="2433" w:hanging="360"/>
      </w:pPr>
    </w:lvl>
    <w:lvl w:ilvl="4">
      <w:start w:val="1"/>
      <w:numFmt w:val="decimal"/>
      <w:lvlText w:val="%2.%3.%4.%5)"/>
      <w:lvlJc w:val="left"/>
      <w:pPr>
        <w:tabs>
          <w:tab w:val="num" w:pos="2793"/>
        </w:tabs>
        <w:ind w:left="2793" w:hanging="360"/>
      </w:pPr>
    </w:lvl>
    <w:lvl w:ilvl="5">
      <w:start w:val="1"/>
      <w:numFmt w:val="decimal"/>
      <w:lvlText w:val="%2.%3.%4.%5.%6)"/>
      <w:lvlJc w:val="left"/>
      <w:pPr>
        <w:tabs>
          <w:tab w:val="num" w:pos="3153"/>
        </w:tabs>
        <w:ind w:left="3153" w:hanging="360"/>
      </w:pPr>
    </w:lvl>
    <w:lvl w:ilvl="6">
      <w:start w:val="1"/>
      <w:numFmt w:val="decimal"/>
      <w:lvlText w:val="%2.%3.%4.%5.%6.%7)"/>
      <w:lvlJc w:val="left"/>
      <w:pPr>
        <w:tabs>
          <w:tab w:val="num" w:pos="3513"/>
        </w:tabs>
        <w:ind w:left="3513" w:hanging="360"/>
      </w:pPr>
    </w:lvl>
    <w:lvl w:ilvl="7">
      <w:start w:val="1"/>
      <w:numFmt w:val="decimal"/>
      <w:lvlText w:val="%2.%3.%4.%5.%6.%7.%8)"/>
      <w:lvlJc w:val="left"/>
      <w:pPr>
        <w:tabs>
          <w:tab w:val="num" w:pos="3873"/>
        </w:tabs>
        <w:ind w:left="3873" w:hanging="360"/>
      </w:pPr>
    </w:lvl>
    <w:lvl w:ilvl="8">
      <w:start w:val="1"/>
      <w:numFmt w:val="decimal"/>
      <w:lvlText w:val="%2.%3.%4.%5.%6.%7.%8.%9)"/>
      <w:lvlJc w:val="left"/>
      <w:pPr>
        <w:tabs>
          <w:tab w:val="num" w:pos="4233"/>
        </w:tabs>
        <w:ind w:left="4233" w:hanging="360"/>
      </w:pPr>
    </w:lvl>
  </w:abstractNum>
  <w:abstractNum w:abstractNumId="6">
    <w:nsid w:val="00000007"/>
    <w:multiLevelType w:val="multilevel"/>
    <w:tmpl w:val="00000007"/>
    <w:name w:val="WW8Num7"/>
    <w:lvl w:ilvl="0">
      <w:start w:val="1"/>
      <w:numFmt w:val="lowerLetter"/>
      <w:lvlText w:val="%1)"/>
      <w:lvlJc w:val="left"/>
      <w:pPr>
        <w:tabs>
          <w:tab w:val="num" w:pos="720"/>
        </w:tabs>
        <w:ind w:left="720" w:hanging="360"/>
      </w:pPr>
      <w:rPr>
        <w:rFonts w:ascii="Calibri" w:hAnsi="Calibri" w:cs="Times New Roman"/>
        <w:sz w:val="22"/>
        <w:szCs w:val="22"/>
      </w:rPr>
    </w:lvl>
    <w:lvl w:ilvl="1">
      <w:start w:val="1"/>
      <w:numFmt w:val="lowerLetter"/>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1"/>
      <w:numFmt w:val="lowerLetter"/>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Letter"/>
      <w:lvlText w:val="%2.%3.%4.%5.%6)"/>
      <w:lvlJc w:val="left"/>
      <w:pPr>
        <w:tabs>
          <w:tab w:val="num" w:pos="2520"/>
        </w:tabs>
        <w:ind w:left="2520" w:hanging="360"/>
      </w:pPr>
    </w:lvl>
    <w:lvl w:ilvl="6">
      <w:start w:val="1"/>
      <w:numFmt w:val="lowerLetter"/>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Letter"/>
      <w:lvlText w:val="%2.%3.%4.%5.%6.%7.%8.%9)"/>
      <w:lvlJc w:val="left"/>
      <w:pPr>
        <w:tabs>
          <w:tab w:val="num" w:pos="3600"/>
        </w:tabs>
        <w:ind w:left="360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sz w:val="24"/>
        <w:szCs w:val="24"/>
      </w:rPr>
    </w:lvl>
    <w:lvl w:ilvl="1">
      <w:start w:val="1"/>
      <w:numFmt w:val="decimal"/>
      <w:lvlText w:val="%2)"/>
      <w:lvlJc w:val="left"/>
      <w:pPr>
        <w:tabs>
          <w:tab w:val="num" w:pos="1080"/>
        </w:tabs>
        <w:ind w:left="1080" w:hanging="360"/>
      </w:pPr>
      <w:rPr>
        <w:rFonts w:eastAsia="Times New Roman" w:cs="Times New Roman"/>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nsid w:val="0000000A"/>
    <w:multiLevelType w:val="multilevel"/>
    <w:tmpl w:val="0000000A"/>
    <w:name w:val="WW8Num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1"/>
      <w:numFmt w:val="lowerLetter"/>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Letter"/>
      <w:lvlText w:val="%2.%3.%4.%5.%6)"/>
      <w:lvlJc w:val="left"/>
      <w:pPr>
        <w:tabs>
          <w:tab w:val="num" w:pos="2520"/>
        </w:tabs>
        <w:ind w:left="2520" w:hanging="360"/>
      </w:pPr>
    </w:lvl>
    <w:lvl w:ilvl="6">
      <w:start w:val="1"/>
      <w:numFmt w:val="lowerLetter"/>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Letter"/>
      <w:lvlText w:val="%2.%3.%4.%5.%6.%7.%8.%9)"/>
      <w:lvlJc w:val="left"/>
      <w:pPr>
        <w:tabs>
          <w:tab w:val="num" w:pos="3600"/>
        </w:tabs>
        <w:ind w:left="3600" w:hanging="360"/>
      </w:pPr>
    </w:lvl>
  </w:abstractNum>
  <w:abstractNum w:abstractNumId="10">
    <w:nsid w:val="0000000B"/>
    <w:multiLevelType w:val="multilevel"/>
    <w:tmpl w:val="0000000B"/>
    <w:name w:val="WW8Num11"/>
    <w:lvl w:ilvl="0">
      <w:start w:val="1"/>
      <w:numFmt w:val="lowerLetter"/>
      <w:lvlText w:val="%1)"/>
      <w:lvlJc w:val="left"/>
      <w:pPr>
        <w:tabs>
          <w:tab w:val="num" w:pos="720"/>
        </w:tabs>
        <w:ind w:left="720" w:hanging="360"/>
      </w:pPr>
      <w:rPr>
        <w:rFonts w:ascii="Calibri" w:eastAsia="Segoe UI" w:hAnsi="Calibri" w:cs="Calibri"/>
        <w:kern w:val="2"/>
        <w:sz w:val="22"/>
        <w:szCs w:val="22"/>
      </w:rPr>
    </w:lvl>
    <w:lvl w:ilvl="1">
      <w:start w:val="1"/>
      <w:numFmt w:val="lowerLetter"/>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1"/>
      <w:numFmt w:val="lowerLetter"/>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Letter"/>
      <w:lvlText w:val="%2.%3.%4.%5.%6)"/>
      <w:lvlJc w:val="left"/>
      <w:pPr>
        <w:tabs>
          <w:tab w:val="num" w:pos="2520"/>
        </w:tabs>
        <w:ind w:left="2520" w:hanging="360"/>
      </w:pPr>
    </w:lvl>
    <w:lvl w:ilvl="6">
      <w:start w:val="1"/>
      <w:numFmt w:val="lowerLetter"/>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Letter"/>
      <w:lvlText w:val="%2.%3.%4.%5.%6.%7.%8.%9)"/>
      <w:lvlJc w:val="left"/>
      <w:pPr>
        <w:tabs>
          <w:tab w:val="num" w:pos="3600"/>
        </w:tabs>
        <w:ind w:left="3600" w:hanging="360"/>
      </w:pPr>
    </w:lvl>
  </w:abstractNum>
  <w:abstractNum w:abstractNumId="11">
    <w:nsid w:val="0000000C"/>
    <w:multiLevelType w:val="multilevel"/>
    <w:tmpl w:val="8DB83E9C"/>
    <w:lvl w:ilvl="0">
      <w:start w:val="1"/>
      <w:numFmt w:val="decimal"/>
      <w:lvlText w:val="%1."/>
      <w:lvlJc w:val="left"/>
      <w:pPr>
        <w:ind w:left="360" w:hanging="360"/>
      </w:pPr>
      <w:rPr>
        <w:strike w:val="0"/>
        <w:sz w:val="24"/>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000000D"/>
    <w:multiLevelType w:val="multilevel"/>
    <w:tmpl w:val="0000000D"/>
    <w:name w:val="WW8Num13"/>
    <w:lvl w:ilvl="0">
      <w:start w:val="1"/>
      <w:numFmt w:val="lowerLetter"/>
      <w:lvlText w:val="%1)"/>
      <w:lvlJc w:val="left"/>
      <w:pPr>
        <w:tabs>
          <w:tab w:val="num" w:pos="-1276"/>
        </w:tabs>
        <w:ind w:left="720" w:hanging="360"/>
      </w:pPr>
      <w:rPr>
        <w:rFonts w:eastAsia="Segoe UI"/>
        <w:kern w:val="2"/>
        <w:sz w:val="22"/>
        <w:szCs w:val="22"/>
      </w:rPr>
    </w:lvl>
    <w:lvl w:ilvl="1">
      <w:start w:val="1"/>
      <w:numFmt w:val="lowerLetter"/>
      <w:lvlText w:val="%2."/>
      <w:lvlJc w:val="left"/>
      <w:pPr>
        <w:tabs>
          <w:tab w:val="num" w:pos="-1276"/>
        </w:tabs>
        <w:ind w:left="1440" w:hanging="360"/>
      </w:pPr>
    </w:lvl>
    <w:lvl w:ilvl="2">
      <w:start w:val="1"/>
      <w:numFmt w:val="lowerRoman"/>
      <w:lvlText w:val="%2.%3."/>
      <w:lvlJc w:val="right"/>
      <w:pPr>
        <w:tabs>
          <w:tab w:val="num" w:pos="-1276"/>
        </w:tabs>
        <w:ind w:left="2160" w:hanging="180"/>
      </w:pPr>
    </w:lvl>
    <w:lvl w:ilvl="3">
      <w:start w:val="1"/>
      <w:numFmt w:val="decimal"/>
      <w:lvlText w:val="%2.%3.%4."/>
      <w:lvlJc w:val="left"/>
      <w:pPr>
        <w:tabs>
          <w:tab w:val="num" w:pos="-1276"/>
        </w:tabs>
        <w:ind w:left="2880" w:hanging="360"/>
      </w:pPr>
    </w:lvl>
    <w:lvl w:ilvl="4">
      <w:start w:val="1"/>
      <w:numFmt w:val="lowerLetter"/>
      <w:lvlText w:val="%2.%3.%4.%5."/>
      <w:lvlJc w:val="left"/>
      <w:pPr>
        <w:tabs>
          <w:tab w:val="num" w:pos="-1276"/>
        </w:tabs>
        <w:ind w:left="3600" w:hanging="360"/>
      </w:pPr>
    </w:lvl>
    <w:lvl w:ilvl="5">
      <w:start w:val="1"/>
      <w:numFmt w:val="lowerRoman"/>
      <w:lvlText w:val="%2.%3.%4.%5.%6."/>
      <w:lvlJc w:val="right"/>
      <w:pPr>
        <w:tabs>
          <w:tab w:val="num" w:pos="-1276"/>
        </w:tabs>
        <w:ind w:left="4320" w:hanging="180"/>
      </w:pPr>
    </w:lvl>
    <w:lvl w:ilvl="6">
      <w:start w:val="1"/>
      <w:numFmt w:val="decimal"/>
      <w:lvlText w:val="%2.%3.%4.%5.%6.%7."/>
      <w:lvlJc w:val="left"/>
      <w:pPr>
        <w:tabs>
          <w:tab w:val="num" w:pos="-1276"/>
        </w:tabs>
        <w:ind w:left="5040" w:hanging="360"/>
      </w:pPr>
    </w:lvl>
    <w:lvl w:ilvl="7">
      <w:start w:val="1"/>
      <w:numFmt w:val="lowerLetter"/>
      <w:lvlText w:val="%2.%3.%4.%5.%6.%7.%8."/>
      <w:lvlJc w:val="left"/>
      <w:pPr>
        <w:tabs>
          <w:tab w:val="num" w:pos="-1276"/>
        </w:tabs>
        <w:ind w:left="5760" w:hanging="360"/>
      </w:pPr>
    </w:lvl>
    <w:lvl w:ilvl="8">
      <w:start w:val="1"/>
      <w:numFmt w:val="lowerRoman"/>
      <w:lvlText w:val="%2.%3.%4.%5.%6.%7.%8.%9."/>
      <w:lvlJc w:val="right"/>
      <w:pPr>
        <w:tabs>
          <w:tab w:val="num" w:pos="-1276"/>
        </w:tabs>
        <w:ind w:left="6480" w:hanging="180"/>
      </w:pPr>
    </w:lvl>
  </w:abstractNum>
  <w:abstractNum w:abstractNumId="13">
    <w:nsid w:val="0000000E"/>
    <w:multiLevelType w:val="multilevel"/>
    <w:tmpl w:val="0000000E"/>
    <w:name w:val="WW8Num14"/>
    <w:lvl w:ilvl="0">
      <w:start w:val="1"/>
      <w:numFmt w:val="lowerLetter"/>
      <w:lvlText w:val="%1)"/>
      <w:lvlJc w:val="left"/>
      <w:pPr>
        <w:tabs>
          <w:tab w:val="num" w:pos="0"/>
        </w:tabs>
        <w:ind w:left="1996" w:hanging="360"/>
      </w:pPr>
      <w:rPr>
        <w:rFonts w:ascii="Calibri" w:eastAsia="Segoe UI" w:hAnsi="Calibri" w:cs="Calibri"/>
        <w:b/>
        <w:kern w:val="2"/>
        <w:sz w:val="22"/>
        <w:szCs w:val="22"/>
      </w:rPr>
    </w:lvl>
    <w:lvl w:ilvl="1">
      <w:start w:val="1"/>
      <w:numFmt w:val="lowerLetter"/>
      <w:lvlText w:val="%2."/>
      <w:lvlJc w:val="left"/>
      <w:pPr>
        <w:tabs>
          <w:tab w:val="num" w:pos="0"/>
        </w:tabs>
        <w:ind w:left="2716" w:hanging="360"/>
      </w:pPr>
    </w:lvl>
    <w:lvl w:ilvl="2">
      <w:start w:val="1"/>
      <w:numFmt w:val="lowerRoman"/>
      <w:lvlText w:val="%2.%3."/>
      <w:lvlJc w:val="right"/>
      <w:pPr>
        <w:tabs>
          <w:tab w:val="num" w:pos="0"/>
        </w:tabs>
        <w:ind w:left="3436" w:hanging="180"/>
      </w:pPr>
    </w:lvl>
    <w:lvl w:ilvl="3">
      <w:start w:val="1"/>
      <w:numFmt w:val="decimal"/>
      <w:lvlText w:val="%2.%3.%4."/>
      <w:lvlJc w:val="left"/>
      <w:pPr>
        <w:tabs>
          <w:tab w:val="num" w:pos="0"/>
        </w:tabs>
        <w:ind w:left="4156" w:hanging="360"/>
      </w:pPr>
    </w:lvl>
    <w:lvl w:ilvl="4">
      <w:start w:val="1"/>
      <w:numFmt w:val="lowerLetter"/>
      <w:lvlText w:val="%2.%3.%4.%5."/>
      <w:lvlJc w:val="left"/>
      <w:pPr>
        <w:tabs>
          <w:tab w:val="num" w:pos="0"/>
        </w:tabs>
        <w:ind w:left="4876" w:hanging="360"/>
      </w:pPr>
    </w:lvl>
    <w:lvl w:ilvl="5">
      <w:start w:val="1"/>
      <w:numFmt w:val="lowerRoman"/>
      <w:lvlText w:val="%2.%3.%4.%5.%6."/>
      <w:lvlJc w:val="right"/>
      <w:pPr>
        <w:tabs>
          <w:tab w:val="num" w:pos="0"/>
        </w:tabs>
        <w:ind w:left="5596" w:hanging="180"/>
      </w:pPr>
    </w:lvl>
    <w:lvl w:ilvl="6">
      <w:start w:val="1"/>
      <w:numFmt w:val="decimal"/>
      <w:lvlText w:val="%2.%3.%4.%5.%6.%7."/>
      <w:lvlJc w:val="left"/>
      <w:pPr>
        <w:tabs>
          <w:tab w:val="num" w:pos="0"/>
        </w:tabs>
        <w:ind w:left="6316" w:hanging="360"/>
      </w:pPr>
    </w:lvl>
    <w:lvl w:ilvl="7">
      <w:start w:val="1"/>
      <w:numFmt w:val="lowerLetter"/>
      <w:lvlText w:val="%2.%3.%4.%5.%6.%7.%8."/>
      <w:lvlJc w:val="left"/>
      <w:pPr>
        <w:tabs>
          <w:tab w:val="num" w:pos="0"/>
        </w:tabs>
        <w:ind w:left="7036" w:hanging="360"/>
      </w:pPr>
    </w:lvl>
    <w:lvl w:ilvl="8">
      <w:start w:val="1"/>
      <w:numFmt w:val="lowerRoman"/>
      <w:lvlText w:val="%2.%3.%4.%5.%6.%7.%8.%9."/>
      <w:lvlJc w:val="right"/>
      <w:pPr>
        <w:tabs>
          <w:tab w:val="num" w:pos="0"/>
        </w:tabs>
        <w:ind w:left="7756" w:hanging="180"/>
      </w:pPr>
    </w:lvl>
  </w:abstractNum>
  <w:abstractNum w:abstractNumId="14">
    <w:nsid w:val="0000000F"/>
    <w:multiLevelType w:val="multilevel"/>
    <w:tmpl w:val="0000000F"/>
    <w:name w:val="WW8Num15"/>
    <w:lvl w:ilvl="0">
      <w:start w:val="1"/>
      <w:numFmt w:val="lowerLetter"/>
      <w:lvlText w:val="%1)"/>
      <w:lvlJc w:val="left"/>
      <w:pPr>
        <w:tabs>
          <w:tab w:val="num" w:pos="0"/>
        </w:tabs>
        <w:ind w:left="720" w:hanging="360"/>
      </w:pPr>
      <w:rPr>
        <w:rFonts w:ascii="Calibri" w:hAnsi="Calibri" w:cs="Times New Roman"/>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0"/>
    <w:multiLevelType w:val="multilevel"/>
    <w:tmpl w:val="B6EADC82"/>
    <w:lvl w:ilvl="0">
      <w:start w:val="1"/>
      <w:numFmt w:val="decimal"/>
      <w:lvlText w:val="%1."/>
      <w:lvlJc w:val="left"/>
      <w:pPr>
        <w:ind w:left="360" w:hanging="360"/>
      </w:pPr>
      <w:rPr>
        <w:sz w:val="24"/>
        <w:szCs w:val="24"/>
      </w:rPr>
    </w:lvl>
    <w:lvl w:ilvl="1">
      <w:start w:val="1"/>
      <w:numFmt w:val="decimal"/>
      <w:lvlText w:val="%1.%2."/>
      <w:lvlJc w:val="left"/>
      <w:pPr>
        <w:ind w:left="792" w:hanging="432"/>
      </w:pPr>
      <w:rPr>
        <w:rFonts w:asciiTheme="minorHAnsi" w:hAnsiTheme="minorHAnsi" w:cstheme="minorHAns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00000011"/>
    <w:multiLevelType w:val="multilevel"/>
    <w:tmpl w:val="60342A28"/>
    <w:name w:val="WW8Num17"/>
    <w:lvl w:ilvl="0">
      <w:start w:val="1"/>
      <w:numFmt w:val="decimal"/>
      <w:lvlText w:val="%1)"/>
      <w:lvlJc w:val="left"/>
      <w:pPr>
        <w:tabs>
          <w:tab w:val="num" w:pos="720"/>
        </w:tabs>
        <w:ind w:left="720" w:hanging="360"/>
      </w:pPr>
      <w:rPr>
        <w:rFonts w:ascii="Times New Roman" w:eastAsia="Segoe UI" w:hAnsi="Times New Roman" w:cs="Times New Roman" w:hint="default"/>
        <w:bCs/>
        <w:kern w:val="2"/>
        <w:sz w:val="24"/>
        <w:szCs w:val="24"/>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nsid w:val="00000012"/>
    <w:multiLevelType w:val="multilevel"/>
    <w:tmpl w:val="00000012"/>
    <w:name w:val="WW8Num18"/>
    <w:lvl w:ilvl="0">
      <w:start w:val="1"/>
      <w:numFmt w:val="decimal"/>
      <w:lvlText w:val="%1)"/>
      <w:lvlJc w:val="left"/>
      <w:pPr>
        <w:tabs>
          <w:tab w:val="num" w:pos="720"/>
        </w:tabs>
        <w:ind w:left="720" w:hanging="360"/>
      </w:pPr>
      <w:rPr>
        <w:rFonts w:ascii="Calibri" w:eastAsia="Segoe UI" w:hAnsi="Calibri" w:cs="Calibri"/>
        <w:bCs/>
        <w:kern w:val="2"/>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rPr>
        <w:rFonts w:cs="Calibri"/>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9">
    <w:nsid w:val="00000014"/>
    <w:multiLevelType w:val="multilevel"/>
    <w:tmpl w:val="786AFA36"/>
    <w:name w:val="WW8Num20"/>
    <w:lvl w:ilvl="0">
      <w:start w:val="1"/>
      <w:numFmt w:val="decimal"/>
      <w:lvlText w:val="%1)"/>
      <w:lvlJc w:val="left"/>
      <w:pPr>
        <w:tabs>
          <w:tab w:val="num" w:pos="0"/>
        </w:tabs>
        <w:ind w:left="1440" w:hanging="360"/>
      </w:pPr>
      <w:rPr>
        <w:rFonts w:ascii="Times New Roman" w:eastAsia="SimSun" w:hAnsi="Times New Roman" w:cs="Times New Roman" w:hint="default"/>
        <w:sz w:val="22"/>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0">
    <w:nsid w:val="00000015"/>
    <w:multiLevelType w:val="multilevel"/>
    <w:tmpl w:val="B5F4D150"/>
    <w:name w:val="WW8Num21"/>
    <w:lvl w:ilvl="0">
      <w:start w:val="1"/>
      <w:numFmt w:val="decimal"/>
      <w:lvlText w:val="%1)"/>
      <w:lvlJc w:val="left"/>
      <w:pPr>
        <w:tabs>
          <w:tab w:val="num" w:pos="-512"/>
        </w:tabs>
        <w:ind w:left="928" w:hanging="360"/>
      </w:pPr>
      <w:rPr>
        <w:rFonts w:ascii="Times New Roman" w:hAnsi="Times New Roman" w:cs="Times New Roman" w:hint="default"/>
        <w:sz w:val="24"/>
        <w:szCs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1">
    <w:nsid w:val="00000016"/>
    <w:multiLevelType w:val="multilevel"/>
    <w:tmpl w:val="0415001F"/>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00000017"/>
    <w:multiLevelType w:val="singleLevel"/>
    <w:tmpl w:val="00000017"/>
    <w:name w:val="WW8Num23"/>
    <w:lvl w:ilvl="0">
      <w:start w:val="1"/>
      <w:numFmt w:val="decimal"/>
      <w:lvlText w:val="%1)"/>
      <w:lvlJc w:val="left"/>
      <w:pPr>
        <w:tabs>
          <w:tab w:val="num" w:pos="0"/>
        </w:tabs>
        <w:ind w:left="720" w:hanging="360"/>
      </w:pPr>
      <w:rPr>
        <w:rFonts w:ascii="Calibri" w:hAnsi="Calibri" w:cs="Calibri"/>
        <w:sz w:val="24"/>
        <w:szCs w:val="24"/>
      </w:rPr>
    </w:lvl>
  </w:abstractNum>
  <w:abstractNum w:abstractNumId="23">
    <w:nsid w:val="00000018"/>
    <w:multiLevelType w:val="singleLevel"/>
    <w:tmpl w:val="00000018"/>
    <w:name w:val="WW8Num24"/>
    <w:lvl w:ilvl="0">
      <w:start w:val="1"/>
      <w:numFmt w:val="lowerLetter"/>
      <w:lvlText w:val="%1)"/>
      <w:lvlJc w:val="left"/>
      <w:pPr>
        <w:tabs>
          <w:tab w:val="num" w:pos="0"/>
        </w:tabs>
        <w:ind w:left="1637" w:hanging="360"/>
      </w:pPr>
      <w:rPr>
        <w:rFonts w:ascii="Calibri" w:hAnsi="Calibri" w:cs="Calibri"/>
        <w:sz w:val="24"/>
        <w:szCs w:val="24"/>
      </w:r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5">
    <w:nsid w:val="00000028"/>
    <w:multiLevelType w:val="multilevel"/>
    <w:tmpl w:val="00000028"/>
    <w:name w:val="WW8Num4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nsid w:val="0000002C"/>
    <w:multiLevelType w:val="multilevel"/>
    <w:tmpl w:val="0000002C"/>
    <w:name w:val="WW8Num46"/>
    <w:lvl w:ilvl="0">
      <w:start w:val="1"/>
      <w:numFmt w:val="decimal"/>
      <w:lvlText w:val="%1)"/>
      <w:lvlJc w:val="left"/>
      <w:pPr>
        <w:tabs>
          <w:tab w:val="num" w:pos="720"/>
        </w:tabs>
        <w:ind w:left="720" w:hanging="360"/>
      </w:pPr>
      <w:rPr>
        <w:rFonts w:eastAsia="Segoe UI"/>
        <w:kern w:val="1"/>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7">
    <w:nsid w:val="0000002D"/>
    <w:multiLevelType w:val="multilevel"/>
    <w:tmpl w:val="0000002D"/>
    <w:name w:val="WW8Num47"/>
    <w:lvl w:ilvl="0">
      <w:start w:val="1"/>
      <w:numFmt w:val="lowerLetter"/>
      <w:lvlText w:val="%1)"/>
      <w:lvlJc w:val="left"/>
      <w:pPr>
        <w:tabs>
          <w:tab w:val="num" w:pos="0"/>
        </w:tabs>
        <w:ind w:left="764" w:hanging="360"/>
      </w:pPr>
      <w:rPr>
        <w:rFonts w:eastAsia="Segoe UI"/>
        <w:bCs/>
        <w:kern w:val="1"/>
        <w:sz w:val="22"/>
        <w:szCs w:val="22"/>
      </w:rPr>
    </w:lvl>
    <w:lvl w:ilvl="1">
      <w:start w:val="1"/>
      <w:numFmt w:val="lowerLetter"/>
      <w:lvlText w:val="%2."/>
      <w:lvlJc w:val="left"/>
      <w:pPr>
        <w:tabs>
          <w:tab w:val="num" w:pos="0"/>
        </w:tabs>
        <w:ind w:left="1484" w:hanging="360"/>
      </w:pPr>
    </w:lvl>
    <w:lvl w:ilvl="2">
      <w:start w:val="1"/>
      <w:numFmt w:val="lowerRoman"/>
      <w:lvlText w:val="%2.%3."/>
      <w:lvlJc w:val="right"/>
      <w:pPr>
        <w:tabs>
          <w:tab w:val="num" w:pos="0"/>
        </w:tabs>
        <w:ind w:left="2204" w:hanging="180"/>
      </w:pPr>
    </w:lvl>
    <w:lvl w:ilvl="3">
      <w:start w:val="1"/>
      <w:numFmt w:val="decimal"/>
      <w:lvlText w:val="%2.%3.%4."/>
      <w:lvlJc w:val="left"/>
      <w:pPr>
        <w:tabs>
          <w:tab w:val="num" w:pos="0"/>
        </w:tabs>
        <w:ind w:left="2924" w:hanging="360"/>
      </w:pPr>
    </w:lvl>
    <w:lvl w:ilvl="4">
      <w:start w:val="1"/>
      <w:numFmt w:val="lowerLetter"/>
      <w:lvlText w:val="%2.%3.%4.%5."/>
      <w:lvlJc w:val="left"/>
      <w:pPr>
        <w:tabs>
          <w:tab w:val="num" w:pos="0"/>
        </w:tabs>
        <w:ind w:left="3644" w:hanging="360"/>
      </w:pPr>
    </w:lvl>
    <w:lvl w:ilvl="5">
      <w:start w:val="1"/>
      <w:numFmt w:val="lowerRoman"/>
      <w:lvlText w:val="%2.%3.%4.%5.%6."/>
      <w:lvlJc w:val="right"/>
      <w:pPr>
        <w:tabs>
          <w:tab w:val="num" w:pos="0"/>
        </w:tabs>
        <w:ind w:left="4364" w:hanging="180"/>
      </w:pPr>
    </w:lvl>
    <w:lvl w:ilvl="6">
      <w:start w:val="1"/>
      <w:numFmt w:val="decimal"/>
      <w:lvlText w:val="%2.%3.%4.%5.%6.%7."/>
      <w:lvlJc w:val="left"/>
      <w:pPr>
        <w:tabs>
          <w:tab w:val="num" w:pos="0"/>
        </w:tabs>
        <w:ind w:left="5084" w:hanging="360"/>
      </w:pPr>
    </w:lvl>
    <w:lvl w:ilvl="7">
      <w:start w:val="1"/>
      <w:numFmt w:val="lowerLetter"/>
      <w:lvlText w:val="%2.%3.%4.%5.%6.%7.%8."/>
      <w:lvlJc w:val="left"/>
      <w:pPr>
        <w:tabs>
          <w:tab w:val="num" w:pos="0"/>
        </w:tabs>
        <w:ind w:left="5804" w:hanging="360"/>
      </w:pPr>
    </w:lvl>
    <w:lvl w:ilvl="8">
      <w:start w:val="1"/>
      <w:numFmt w:val="lowerRoman"/>
      <w:lvlText w:val="%2.%3.%4.%5.%6.%7.%8.%9."/>
      <w:lvlJc w:val="right"/>
      <w:pPr>
        <w:tabs>
          <w:tab w:val="num" w:pos="0"/>
        </w:tabs>
        <w:ind w:left="6524" w:hanging="180"/>
      </w:pPr>
    </w:lvl>
  </w:abstractNum>
  <w:abstractNum w:abstractNumId="28">
    <w:nsid w:val="08AE21A5"/>
    <w:multiLevelType w:val="multilevel"/>
    <w:tmpl w:val="A014A4AC"/>
    <w:lvl w:ilvl="0">
      <w:start w:val="1"/>
      <w:numFmt w:val="decimal"/>
      <w:lvlText w:val="%1."/>
      <w:lvlJc w:val="left"/>
      <w:pPr>
        <w:ind w:left="360" w:hanging="360"/>
      </w:pPr>
      <w:rPr>
        <w:rFonts w:hint="default"/>
      </w:rPr>
    </w:lvl>
    <w:lvl w:ilvl="1">
      <w:start w:val="1"/>
      <w:numFmt w:val="none"/>
      <w:lvlRestart w:val="0"/>
      <w:lvlText w:val="1.1."/>
      <w:lvlJc w:val="left"/>
      <w:pPr>
        <w:ind w:left="792" w:hanging="432"/>
      </w:pPr>
      <w:rPr>
        <w:rFonts w:asciiTheme="minorHAnsi" w:hAnsiTheme="minorHAnsi" w:cstheme="minorHAnsi" w:hint="default"/>
        <w:sz w:val="24"/>
      </w:rPr>
    </w:lvl>
    <w:lvl w:ilvl="2">
      <w:start w:val="1"/>
      <w:numFmt w:val="none"/>
      <w:lvlText w:val="4.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115F2FBE"/>
    <w:multiLevelType w:val="multilevel"/>
    <w:tmpl w:val="CCF2FE98"/>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1911455B"/>
    <w:multiLevelType w:val="multilevel"/>
    <w:tmpl w:val="068443BA"/>
    <w:lvl w:ilvl="0">
      <w:start w:val="1"/>
      <w:numFmt w:val="decimal"/>
      <w:lvlText w:val="%1."/>
      <w:lvlJc w:val="left"/>
      <w:pPr>
        <w:ind w:left="360" w:hanging="360"/>
      </w:pPr>
      <w:rPr>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19A80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1D42279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229B5502"/>
    <w:multiLevelType w:val="hybridMultilevel"/>
    <w:tmpl w:val="C90C6EC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7731FE0"/>
    <w:multiLevelType w:val="hybridMultilevel"/>
    <w:tmpl w:val="32CE6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FBF0EBD8">
      <w:start w:val="1"/>
      <w:numFmt w:val="decimal"/>
      <w:lvlText w:val="%3."/>
      <w:lvlJc w:val="right"/>
      <w:pPr>
        <w:ind w:left="2160" w:hanging="180"/>
      </w:pPr>
      <w:rPr>
        <w:rFonts w:asciiTheme="minorHAnsi" w:eastAsia="Times New Roman" w:hAnsiTheme="minorHAnsi" w:cstheme="minorHAns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7937F3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33243753"/>
    <w:multiLevelType w:val="hybridMultilevel"/>
    <w:tmpl w:val="351002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10E09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3485461"/>
    <w:multiLevelType w:val="multilevel"/>
    <w:tmpl w:val="B628C7CA"/>
    <w:lvl w:ilvl="0">
      <w:start w:val="1"/>
      <w:numFmt w:val="decimal"/>
      <w:lvlText w:val="%1."/>
      <w:lvlJc w:val="left"/>
      <w:pPr>
        <w:ind w:left="360" w:hanging="360"/>
      </w:p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8471266"/>
    <w:multiLevelType w:val="hybridMultilevel"/>
    <w:tmpl w:val="84F40676"/>
    <w:lvl w:ilvl="0" w:tplc="0415000F">
      <w:start w:val="1"/>
      <w:numFmt w:val="decimal"/>
      <w:lvlText w:val="%1."/>
      <w:lvlJc w:val="left"/>
      <w:pPr>
        <w:ind w:left="720" w:hanging="360"/>
      </w:pPr>
    </w:lvl>
    <w:lvl w:ilvl="1" w:tplc="35706F08">
      <w:start w:val="1"/>
      <w:numFmt w:val="decimal"/>
      <w:lvlText w:val="%2."/>
      <w:lvlJc w:val="left"/>
      <w:pPr>
        <w:ind w:left="1440" w:hanging="360"/>
      </w:pPr>
      <w:rPr>
        <w:rFonts w:asciiTheme="minorHAnsi" w:eastAsia="Times New Roman"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CB74505"/>
    <w:multiLevelType w:val="hybridMultilevel"/>
    <w:tmpl w:val="B74A48D0"/>
    <w:lvl w:ilvl="0" w:tplc="0415000F">
      <w:start w:val="1"/>
      <w:numFmt w:val="decimal"/>
      <w:lvlText w:val="%1."/>
      <w:lvlJc w:val="left"/>
      <w:pPr>
        <w:ind w:left="720" w:hanging="360"/>
      </w:pPr>
    </w:lvl>
    <w:lvl w:ilvl="1" w:tplc="C0A06A1A">
      <w:start w:val="1"/>
      <w:numFmt w:val="decimal"/>
      <w:lvlText w:val="%2."/>
      <w:lvlJc w:val="left"/>
      <w:pPr>
        <w:ind w:left="1440" w:hanging="360"/>
      </w:pPr>
      <w:rPr>
        <w:rFonts w:asciiTheme="minorHAnsi" w:eastAsia="Times New Roman"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DF042A4"/>
    <w:multiLevelType w:val="hybridMultilevel"/>
    <w:tmpl w:val="C35644BC"/>
    <w:lvl w:ilvl="0" w:tplc="1196ED1A">
      <w:start w:val="1"/>
      <w:numFmt w:val="bullet"/>
      <w:lvlText w:val=""/>
      <w:lvlJc w:val="left"/>
      <w:pPr>
        <w:ind w:left="1778" w:hanging="360"/>
      </w:pPr>
      <w:rPr>
        <w:rFonts w:ascii="Symbol" w:hAnsi="Symbol" w:hint="default"/>
        <w:sz w:val="20"/>
        <w:szCs w:val="20"/>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2">
    <w:nsid w:val="4FE37AD5"/>
    <w:multiLevelType w:val="multilevel"/>
    <w:tmpl w:val="469EA1EE"/>
    <w:lvl w:ilvl="0">
      <w:start w:val="4"/>
      <w:numFmt w:val="decimal"/>
      <w:lvlText w:val="%1."/>
      <w:lvlJc w:val="left"/>
      <w:pPr>
        <w:ind w:left="928" w:hanging="360"/>
      </w:pPr>
      <w:rPr>
        <w:rFonts w:hint="default"/>
      </w:rPr>
    </w:lvl>
    <w:lvl w:ilvl="1">
      <w:start w:val="1"/>
      <w:numFmt w:val="decimal"/>
      <w:lvlText w:val="%1.%2."/>
      <w:lvlJc w:val="left"/>
      <w:pPr>
        <w:ind w:left="1815" w:hanging="527"/>
      </w:pPr>
      <w:rPr>
        <w:rFonts w:hint="default"/>
        <w:b w:val="0"/>
        <w:color w:val="000000" w:themeColor="text1"/>
        <w:sz w:val="24"/>
      </w:rPr>
    </w:lvl>
    <w:lvl w:ilvl="2">
      <w:start w:val="1"/>
      <w:numFmt w:val="decimal"/>
      <w:lvlText w:val="%1.%2.%3."/>
      <w:lvlJc w:val="left"/>
      <w:pPr>
        <w:ind w:left="2728" w:hanging="720"/>
      </w:pPr>
      <w:rPr>
        <w:rFonts w:hint="default"/>
        <w:b w:val="0"/>
        <w:sz w:val="24"/>
      </w:rPr>
    </w:lvl>
    <w:lvl w:ilvl="3">
      <w:start w:val="1"/>
      <w:numFmt w:val="decimal"/>
      <w:lvlText w:val="%1.%2.%3.%4."/>
      <w:lvlJc w:val="left"/>
      <w:pPr>
        <w:ind w:left="4200" w:hanging="1080"/>
      </w:pPr>
      <w:rPr>
        <w:rFonts w:ascii="Calibri" w:hAnsi="Calibri" w:cs="Calibri" w:hint="default"/>
        <w:b w:val="0"/>
        <w:sz w:val="24"/>
        <w:szCs w:val="22"/>
      </w:rPr>
    </w:lvl>
    <w:lvl w:ilvl="4">
      <w:start w:val="1"/>
      <w:numFmt w:val="decimal"/>
      <w:lvlText w:val="%1.%2.%3.%4.%5."/>
      <w:lvlJc w:val="left"/>
      <w:pPr>
        <w:ind w:left="4528" w:hanging="1080"/>
      </w:pPr>
      <w:rPr>
        <w:rFonts w:hint="default"/>
        <w:sz w:val="20"/>
      </w:rPr>
    </w:lvl>
    <w:lvl w:ilvl="5">
      <w:start w:val="1"/>
      <w:numFmt w:val="decimal"/>
      <w:lvlText w:val="%1.%2.%3.%4.%5.%6."/>
      <w:lvlJc w:val="left"/>
      <w:pPr>
        <w:ind w:left="5608" w:hanging="1440"/>
      </w:pPr>
      <w:rPr>
        <w:rFonts w:hint="default"/>
      </w:rPr>
    </w:lvl>
    <w:lvl w:ilvl="6">
      <w:start w:val="1"/>
      <w:numFmt w:val="decimal"/>
      <w:lvlText w:val="%1.%2.%3.%4.%5.%6.%7."/>
      <w:lvlJc w:val="left"/>
      <w:pPr>
        <w:ind w:left="6328" w:hanging="1440"/>
      </w:pPr>
      <w:rPr>
        <w:rFonts w:hint="default"/>
      </w:rPr>
    </w:lvl>
    <w:lvl w:ilvl="7">
      <w:start w:val="1"/>
      <w:numFmt w:val="decimal"/>
      <w:lvlText w:val="%1.%2.%3.%4.%5.%6.%7.%8."/>
      <w:lvlJc w:val="left"/>
      <w:pPr>
        <w:ind w:left="7408" w:hanging="1800"/>
      </w:pPr>
      <w:rPr>
        <w:rFonts w:hint="default"/>
      </w:rPr>
    </w:lvl>
    <w:lvl w:ilvl="8">
      <w:start w:val="1"/>
      <w:numFmt w:val="decimal"/>
      <w:lvlText w:val="%1.%2.%3.%4.%5.%6.%7.%8.%9."/>
      <w:lvlJc w:val="left"/>
      <w:pPr>
        <w:ind w:left="8128" w:hanging="1800"/>
      </w:pPr>
      <w:rPr>
        <w:rFonts w:hint="default"/>
      </w:rPr>
    </w:lvl>
  </w:abstractNum>
  <w:abstractNum w:abstractNumId="43">
    <w:nsid w:val="53A4131E"/>
    <w:multiLevelType w:val="hybridMultilevel"/>
    <w:tmpl w:val="34B09EAA"/>
    <w:lvl w:ilvl="0" w:tplc="0415000F">
      <w:start w:val="1"/>
      <w:numFmt w:val="decimal"/>
      <w:lvlText w:val="%1."/>
      <w:lvlJc w:val="left"/>
      <w:pPr>
        <w:ind w:left="720" w:hanging="360"/>
      </w:pPr>
    </w:lvl>
    <w:lvl w:ilvl="1" w:tplc="70EC7B52">
      <w:start w:val="1"/>
      <w:numFmt w:val="decimal"/>
      <w:lvlText w:val="%2."/>
      <w:lvlJc w:val="left"/>
      <w:pPr>
        <w:ind w:left="1440" w:hanging="360"/>
      </w:pPr>
      <w:rPr>
        <w:rFonts w:asciiTheme="minorHAnsi" w:eastAsia="Times New Roman"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72906F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589E64D9"/>
    <w:multiLevelType w:val="multilevel"/>
    <w:tmpl w:val="BDE8F2D0"/>
    <w:lvl w:ilvl="0">
      <w:start w:val="1"/>
      <w:numFmt w:val="decimal"/>
      <w:lvlText w:val="%1."/>
      <w:lvlJc w:val="left"/>
      <w:pPr>
        <w:ind w:left="360" w:hanging="360"/>
      </w:pPr>
      <w:rPr>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59764637"/>
    <w:multiLevelType w:val="multilevel"/>
    <w:tmpl w:val="F4C6F288"/>
    <w:lvl w:ilvl="0">
      <w:start w:val="1"/>
      <w:numFmt w:val="decimal"/>
      <w:lvlText w:val="%1."/>
      <w:lvlJc w:val="left"/>
      <w:pPr>
        <w:ind w:left="360" w:hanging="360"/>
      </w:pPr>
      <w:rPr>
        <w:rFonts w:hint="default"/>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63864AF7"/>
    <w:multiLevelType w:val="multilevel"/>
    <w:tmpl w:val="1682EDC0"/>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rPr>
        <w:rFonts w:asciiTheme="minorHAnsi" w:hAnsiTheme="minorHAnsi" w:cstheme="minorHAnsi" w:hint="default"/>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0CB677C"/>
    <w:multiLevelType w:val="multilevel"/>
    <w:tmpl w:val="0415001F"/>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743F6A42"/>
    <w:multiLevelType w:val="multilevel"/>
    <w:tmpl w:val="4BECEDDE"/>
    <w:lvl w:ilvl="0">
      <w:start w:val="1"/>
      <w:numFmt w:val="decimal"/>
      <w:lvlText w:val="%1."/>
      <w:lvlJc w:val="left"/>
      <w:pPr>
        <w:ind w:left="360" w:hanging="360"/>
      </w:pPr>
      <w:rPr>
        <w:rFonts w:asciiTheme="minorHAnsi" w:hAnsiTheme="minorHAnsi" w:cstheme="minorHAnsi" w:hint="default"/>
        <w:b w:val="0"/>
        <w:strike w:val="0"/>
        <w:sz w:val="24"/>
        <w:szCs w:val="24"/>
      </w:rPr>
    </w:lvl>
    <w:lvl w:ilvl="1">
      <w:start w:val="1"/>
      <w:numFmt w:val="decimal"/>
      <w:lvlText w:val="%1.%2."/>
      <w:lvlJc w:val="left"/>
      <w:pPr>
        <w:ind w:left="792" w:hanging="432"/>
      </w:pPr>
      <w:rPr>
        <w:rFonts w:hint="default"/>
        <w:b w:val="0"/>
        <w:strike w:val="0"/>
        <w:color w:val="000000" w:themeColor="text1"/>
        <w:sz w:val="24"/>
      </w:rPr>
    </w:lvl>
    <w:lvl w:ilvl="2">
      <w:start w:val="1"/>
      <w:numFmt w:val="decimal"/>
      <w:lvlText w:val="%1.%2.%3."/>
      <w:lvlJc w:val="left"/>
      <w:pPr>
        <w:ind w:left="1224" w:hanging="504"/>
      </w:pPr>
      <w:rPr>
        <w:rFonts w:hint="default"/>
        <w:b w:val="0"/>
        <w:strike w:val="0"/>
        <w:color w:val="000000" w:themeColor="text1"/>
        <w:sz w:val="24"/>
      </w:rPr>
    </w:lvl>
    <w:lvl w:ilvl="3">
      <w:start w:val="1"/>
      <w:numFmt w:val="decimal"/>
      <w:lvlText w:val="%1.%2.%3.%4."/>
      <w:lvlJc w:val="left"/>
      <w:pPr>
        <w:ind w:left="1728" w:hanging="648"/>
      </w:pPr>
      <w:rPr>
        <w:rFonts w:hint="default"/>
        <w:b w:val="0"/>
        <w:strike w:val="0"/>
        <w:sz w:val="24"/>
      </w:rPr>
    </w:lvl>
    <w:lvl w:ilvl="4">
      <w:start w:val="1"/>
      <w:numFmt w:val="decimal"/>
      <w:lvlText w:val="%1.%2.%3.%4.%5."/>
      <w:lvlJc w:val="left"/>
      <w:pPr>
        <w:ind w:left="2232" w:hanging="792"/>
      </w:pPr>
      <w:rPr>
        <w:rFonts w:hint="default"/>
        <w:b w:val="0"/>
        <w:strike w:val="0"/>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7A6F4F2E"/>
    <w:multiLevelType w:val="hybridMultilevel"/>
    <w:tmpl w:val="712AE5EE"/>
    <w:lvl w:ilvl="0" w:tplc="0912470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nsid w:val="7B2F077E"/>
    <w:multiLevelType w:val="hybridMultilevel"/>
    <w:tmpl w:val="8A5A3396"/>
    <w:lvl w:ilvl="0" w:tplc="0912470E">
      <w:start w:val="1"/>
      <w:numFmt w:val="bullet"/>
      <w:lvlText w:val=""/>
      <w:lvlJc w:val="left"/>
      <w:pPr>
        <w:ind w:left="1861" w:hanging="360"/>
      </w:pPr>
      <w:rPr>
        <w:rFonts w:ascii="Symbol" w:hAnsi="Symbol" w:hint="default"/>
      </w:rPr>
    </w:lvl>
    <w:lvl w:ilvl="1" w:tplc="04150003" w:tentative="1">
      <w:start w:val="1"/>
      <w:numFmt w:val="bullet"/>
      <w:lvlText w:val="o"/>
      <w:lvlJc w:val="left"/>
      <w:pPr>
        <w:ind w:left="2581" w:hanging="360"/>
      </w:pPr>
      <w:rPr>
        <w:rFonts w:ascii="Courier New" w:hAnsi="Courier New" w:cs="Courier New" w:hint="default"/>
      </w:rPr>
    </w:lvl>
    <w:lvl w:ilvl="2" w:tplc="04150005" w:tentative="1">
      <w:start w:val="1"/>
      <w:numFmt w:val="bullet"/>
      <w:lvlText w:val=""/>
      <w:lvlJc w:val="left"/>
      <w:pPr>
        <w:ind w:left="3301" w:hanging="360"/>
      </w:pPr>
      <w:rPr>
        <w:rFonts w:ascii="Wingdings" w:hAnsi="Wingdings" w:hint="default"/>
      </w:rPr>
    </w:lvl>
    <w:lvl w:ilvl="3" w:tplc="04150001" w:tentative="1">
      <w:start w:val="1"/>
      <w:numFmt w:val="bullet"/>
      <w:lvlText w:val=""/>
      <w:lvlJc w:val="left"/>
      <w:pPr>
        <w:ind w:left="4021" w:hanging="360"/>
      </w:pPr>
      <w:rPr>
        <w:rFonts w:ascii="Symbol" w:hAnsi="Symbol" w:hint="default"/>
      </w:rPr>
    </w:lvl>
    <w:lvl w:ilvl="4" w:tplc="04150003" w:tentative="1">
      <w:start w:val="1"/>
      <w:numFmt w:val="bullet"/>
      <w:lvlText w:val="o"/>
      <w:lvlJc w:val="left"/>
      <w:pPr>
        <w:ind w:left="4741" w:hanging="360"/>
      </w:pPr>
      <w:rPr>
        <w:rFonts w:ascii="Courier New" w:hAnsi="Courier New" w:cs="Courier New" w:hint="default"/>
      </w:rPr>
    </w:lvl>
    <w:lvl w:ilvl="5" w:tplc="04150005" w:tentative="1">
      <w:start w:val="1"/>
      <w:numFmt w:val="bullet"/>
      <w:lvlText w:val=""/>
      <w:lvlJc w:val="left"/>
      <w:pPr>
        <w:ind w:left="5461" w:hanging="360"/>
      </w:pPr>
      <w:rPr>
        <w:rFonts w:ascii="Wingdings" w:hAnsi="Wingdings" w:hint="default"/>
      </w:rPr>
    </w:lvl>
    <w:lvl w:ilvl="6" w:tplc="04150001" w:tentative="1">
      <w:start w:val="1"/>
      <w:numFmt w:val="bullet"/>
      <w:lvlText w:val=""/>
      <w:lvlJc w:val="left"/>
      <w:pPr>
        <w:ind w:left="6181" w:hanging="360"/>
      </w:pPr>
      <w:rPr>
        <w:rFonts w:ascii="Symbol" w:hAnsi="Symbol" w:hint="default"/>
      </w:rPr>
    </w:lvl>
    <w:lvl w:ilvl="7" w:tplc="04150003" w:tentative="1">
      <w:start w:val="1"/>
      <w:numFmt w:val="bullet"/>
      <w:lvlText w:val="o"/>
      <w:lvlJc w:val="left"/>
      <w:pPr>
        <w:ind w:left="6901" w:hanging="360"/>
      </w:pPr>
      <w:rPr>
        <w:rFonts w:ascii="Courier New" w:hAnsi="Courier New" w:cs="Courier New" w:hint="default"/>
      </w:rPr>
    </w:lvl>
    <w:lvl w:ilvl="8" w:tplc="04150005" w:tentative="1">
      <w:start w:val="1"/>
      <w:numFmt w:val="bullet"/>
      <w:lvlText w:val=""/>
      <w:lvlJc w:val="left"/>
      <w:pPr>
        <w:ind w:left="7621" w:hanging="360"/>
      </w:pPr>
      <w:rPr>
        <w:rFonts w:ascii="Wingdings" w:hAnsi="Wingdings" w:hint="default"/>
      </w:rPr>
    </w:lvl>
  </w:abstractNum>
  <w:abstractNum w:abstractNumId="52">
    <w:nsid w:val="7EF5572E"/>
    <w:multiLevelType w:val="hybridMultilevel"/>
    <w:tmpl w:val="C804D612"/>
    <w:lvl w:ilvl="0" w:tplc="04150001">
      <w:start w:val="1"/>
      <w:numFmt w:val="bullet"/>
      <w:lvlText w:val=""/>
      <w:lvlJc w:val="left"/>
      <w:pPr>
        <w:ind w:left="2581" w:hanging="360"/>
      </w:pPr>
      <w:rPr>
        <w:rFonts w:ascii="Symbol" w:hAnsi="Symbol" w:hint="default"/>
      </w:rPr>
    </w:lvl>
    <w:lvl w:ilvl="1" w:tplc="04150003" w:tentative="1">
      <w:start w:val="1"/>
      <w:numFmt w:val="bullet"/>
      <w:lvlText w:val="o"/>
      <w:lvlJc w:val="left"/>
      <w:pPr>
        <w:ind w:left="3301" w:hanging="360"/>
      </w:pPr>
      <w:rPr>
        <w:rFonts w:ascii="Courier New" w:hAnsi="Courier New" w:cs="Courier New" w:hint="default"/>
      </w:rPr>
    </w:lvl>
    <w:lvl w:ilvl="2" w:tplc="04150005" w:tentative="1">
      <w:start w:val="1"/>
      <w:numFmt w:val="bullet"/>
      <w:lvlText w:val=""/>
      <w:lvlJc w:val="left"/>
      <w:pPr>
        <w:ind w:left="4021" w:hanging="360"/>
      </w:pPr>
      <w:rPr>
        <w:rFonts w:ascii="Wingdings" w:hAnsi="Wingdings" w:hint="default"/>
      </w:rPr>
    </w:lvl>
    <w:lvl w:ilvl="3" w:tplc="04150001" w:tentative="1">
      <w:start w:val="1"/>
      <w:numFmt w:val="bullet"/>
      <w:lvlText w:val=""/>
      <w:lvlJc w:val="left"/>
      <w:pPr>
        <w:ind w:left="4741" w:hanging="360"/>
      </w:pPr>
      <w:rPr>
        <w:rFonts w:ascii="Symbol" w:hAnsi="Symbol" w:hint="default"/>
      </w:rPr>
    </w:lvl>
    <w:lvl w:ilvl="4" w:tplc="04150003" w:tentative="1">
      <w:start w:val="1"/>
      <w:numFmt w:val="bullet"/>
      <w:lvlText w:val="o"/>
      <w:lvlJc w:val="left"/>
      <w:pPr>
        <w:ind w:left="5461" w:hanging="360"/>
      </w:pPr>
      <w:rPr>
        <w:rFonts w:ascii="Courier New" w:hAnsi="Courier New" w:cs="Courier New" w:hint="default"/>
      </w:rPr>
    </w:lvl>
    <w:lvl w:ilvl="5" w:tplc="04150005" w:tentative="1">
      <w:start w:val="1"/>
      <w:numFmt w:val="bullet"/>
      <w:lvlText w:val=""/>
      <w:lvlJc w:val="left"/>
      <w:pPr>
        <w:ind w:left="6181" w:hanging="360"/>
      </w:pPr>
      <w:rPr>
        <w:rFonts w:ascii="Wingdings" w:hAnsi="Wingdings" w:hint="default"/>
      </w:rPr>
    </w:lvl>
    <w:lvl w:ilvl="6" w:tplc="04150001" w:tentative="1">
      <w:start w:val="1"/>
      <w:numFmt w:val="bullet"/>
      <w:lvlText w:val=""/>
      <w:lvlJc w:val="left"/>
      <w:pPr>
        <w:ind w:left="6901" w:hanging="360"/>
      </w:pPr>
      <w:rPr>
        <w:rFonts w:ascii="Symbol" w:hAnsi="Symbol" w:hint="default"/>
      </w:rPr>
    </w:lvl>
    <w:lvl w:ilvl="7" w:tplc="04150003" w:tentative="1">
      <w:start w:val="1"/>
      <w:numFmt w:val="bullet"/>
      <w:lvlText w:val="o"/>
      <w:lvlJc w:val="left"/>
      <w:pPr>
        <w:ind w:left="7621" w:hanging="360"/>
      </w:pPr>
      <w:rPr>
        <w:rFonts w:ascii="Courier New" w:hAnsi="Courier New" w:cs="Courier New" w:hint="default"/>
      </w:rPr>
    </w:lvl>
    <w:lvl w:ilvl="8" w:tplc="04150005" w:tentative="1">
      <w:start w:val="1"/>
      <w:numFmt w:val="bullet"/>
      <w:lvlText w:val=""/>
      <w:lvlJc w:val="left"/>
      <w:pPr>
        <w:ind w:left="8341" w:hanging="360"/>
      </w:pPr>
      <w:rPr>
        <w:rFonts w:ascii="Wingdings" w:hAnsi="Wingdings" w:hint="default"/>
      </w:rPr>
    </w:lvl>
  </w:abstractNum>
  <w:num w:numId="1">
    <w:abstractNumId w:val="3"/>
  </w:num>
  <w:num w:numId="2">
    <w:abstractNumId w:val="11"/>
  </w:num>
  <w:num w:numId="3">
    <w:abstractNumId w:val="15"/>
  </w:num>
  <w:num w:numId="4">
    <w:abstractNumId w:val="21"/>
  </w:num>
  <w:num w:numId="5">
    <w:abstractNumId w:val="30"/>
  </w:num>
  <w:num w:numId="6">
    <w:abstractNumId w:val="32"/>
  </w:num>
  <w:num w:numId="7">
    <w:abstractNumId w:val="33"/>
  </w:num>
  <w:num w:numId="8">
    <w:abstractNumId w:val="36"/>
  </w:num>
  <w:num w:numId="9">
    <w:abstractNumId w:val="34"/>
  </w:num>
  <w:num w:numId="10">
    <w:abstractNumId w:val="29"/>
  </w:num>
  <w:num w:numId="11">
    <w:abstractNumId w:val="44"/>
  </w:num>
  <w:num w:numId="12">
    <w:abstractNumId w:val="48"/>
  </w:num>
  <w:num w:numId="13">
    <w:abstractNumId w:val="35"/>
  </w:num>
  <w:num w:numId="14">
    <w:abstractNumId w:val="38"/>
  </w:num>
  <w:num w:numId="15">
    <w:abstractNumId w:val="39"/>
  </w:num>
  <w:num w:numId="16">
    <w:abstractNumId w:val="45"/>
  </w:num>
  <w:num w:numId="17">
    <w:abstractNumId w:val="37"/>
  </w:num>
  <w:num w:numId="18">
    <w:abstractNumId w:val="40"/>
  </w:num>
  <w:num w:numId="19">
    <w:abstractNumId w:val="43"/>
  </w:num>
  <w:num w:numId="20">
    <w:abstractNumId w:val="49"/>
  </w:num>
  <w:num w:numId="21">
    <w:abstractNumId w:val="46"/>
  </w:num>
  <w:num w:numId="22">
    <w:abstractNumId w:val="31"/>
  </w:num>
  <w:num w:numId="23">
    <w:abstractNumId w:val="42"/>
  </w:num>
  <w:num w:numId="24">
    <w:abstractNumId w:val="28"/>
    <w:lvlOverride w:ilvl="0">
      <w:lvl w:ilvl="0">
        <w:start w:val="1"/>
        <w:numFmt w:val="decimal"/>
        <w:lvlText w:val="%1."/>
        <w:lvlJc w:val="left"/>
        <w:pPr>
          <w:ind w:left="360" w:hanging="360"/>
        </w:pPr>
        <w:rPr>
          <w:rFonts w:hint="default"/>
        </w:rPr>
      </w:lvl>
    </w:lvlOverride>
    <w:lvlOverride w:ilvl="1">
      <w:lvl w:ilvl="1">
        <w:start w:val="1"/>
        <w:numFmt w:val="none"/>
        <w:lvlRestart w:val="0"/>
        <w:lvlText w:val="1.1."/>
        <w:lvlJc w:val="left"/>
        <w:pPr>
          <w:ind w:left="792" w:hanging="432"/>
        </w:pPr>
        <w:rPr>
          <w:rFonts w:asciiTheme="minorHAnsi" w:hAnsiTheme="minorHAnsi" w:cstheme="minorHAnsi" w:hint="default"/>
          <w:sz w:val="24"/>
        </w:rPr>
      </w:lvl>
    </w:lvlOverride>
    <w:lvlOverride w:ilvl="2">
      <w:lvl w:ilvl="2">
        <w:start w:val="1"/>
        <w:numFmt w:val="none"/>
        <w:lvlText w:val="4.2.1."/>
        <w:lvlJc w:val="left"/>
        <w:pPr>
          <w:ind w:left="2348" w:hanging="504"/>
        </w:pPr>
        <w:rPr>
          <w:rFonts w:hint="default"/>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51"/>
  </w:num>
  <w:num w:numId="26">
    <w:abstractNumId w:val="52"/>
  </w:num>
  <w:num w:numId="27">
    <w:abstractNumId w:val="47"/>
  </w:num>
  <w:num w:numId="28">
    <w:abstractNumId w:val="50"/>
  </w:num>
  <w:num w:numId="29">
    <w:abstractNumId w:val="4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AA22ED"/>
    <w:rsid w:val="00002ED9"/>
    <w:rsid w:val="0000322A"/>
    <w:rsid w:val="000059D5"/>
    <w:rsid w:val="0000620F"/>
    <w:rsid w:val="0002501A"/>
    <w:rsid w:val="00034E88"/>
    <w:rsid w:val="000365CD"/>
    <w:rsid w:val="000465F8"/>
    <w:rsid w:val="000553E5"/>
    <w:rsid w:val="00057134"/>
    <w:rsid w:val="00062C11"/>
    <w:rsid w:val="00070EBD"/>
    <w:rsid w:val="00085E17"/>
    <w:rsid w:val="00092F97"/>
    <w:rsid w:val="000A101E"/>
    <w:rsid w:val="000A1B50"/>
    <w:rsid w:val="000A4BC5"/>
    <w:rsid w:val="000B2772"/>
    <w:rsid w:val="000B51C0"/>
    <w:rsid w:val="000B610C"/>
    <w:rsid w:val="000C7519"/>
    <w:rsid w:val="000D065B"/>
    <w:rsid w:val="000E4460"/>
    <w:rsid w:val="000F25E8"/>
    <w:rsid w:val="000F430C"/>
    <w:rsid w:val="000F7B26"/>
    <w:rsid w:val="00110B0C"/>
    <w:rsid w:val="00112AAE"/>
    <w:rsid w:val="00117B14"/>
    <w:rsid w:val="00123023"/>
    <w:rsid w:val="00125F66"/>
    <w:rsid w:val="00130DDD"/>
    <w:rsid w:val="001348F0"/>
    <w:rsid w:val="00135BD7"/>
    <w:rsid w:val="0014245C"/>
    <w:rsid w:val="001514B7"/>
    <w:rsid w:val="001569DC"/>
    <w:rsid w:val="00160FF7"/>
    <w:rsid w:val="00162A99"/>
    <w:rsid w:val="001639F9"/>
    <w:rsid w:val="0016539F"/>
    <w:rsid w:val="00165E34"/>
    <w:rsid w:val="00172285"/>
    <w:rsid w:val="0017279C"/>
    <w:rsid w:val="0018663C"/>
    <w:rsid w:val="00195A0F"/>
    <w:rsid w:val="001970A7"/>
    <w:rsid w:val="001C2EDB"/>
    <w:rsid w:val="001C4DB4"/>
    <w:rsid w:val="001D39E5"/>
    <w:rsid w:val="001D4571"/>
    <w:rsid w:val="001E22CC"/>
    <w:rsid w:val="001E34F8"/>
    <w:rsid w:val="001E758C"/>
    <w:rsid w:val="001F246F"/>
    <w:rsid w:val="00211FB5"/>
    <w:rsid w:val="00213D05"/>
    <w:rsid w:val="00214854"/>
    <w:rsid w:val="0022374C"/>
    <w:rsid w:val="00224BAD"/>
    <w:rsid w:val="00230391"/>
    <w:rsid w:val="00236D98"/>
    <w:rsid w:val="00237BE6"/>
    <w:rsid w:val="00237F76"/>
    <w:rsid w:val="0024381A"/>
    <w:rsid w:val="00245633"/>
    <w:rsid w:val="00247623"/>
    <w:rsid w:val="00252863"/>
    <w:rsid w:val="00254FBA"/>
    <w:rsid w:val="00255D84"/>
    <w:rsid w:val="0027131A"/>
    <w:rsid w:val="0029347A"/>
    <w:rsid w:val="002954AA"/>
    <w:rsid w:val="002A10EE"/>
    <w:rsid w:val="002A198E"/>
    <w:rsid w:val="002A74BE"/>
    <w:rsid w:val="002B4465"/>
    <w:rsid w:val="002C2D15"/>
    <w:rsid w:val="002C5926"/>
    <w:rsid w:val="002C7D21"/>
    <w:rsid w:val="002D4DDD"/>
    <w:rsid w:val="002D4F8F"/>
    <w:rsid w:val="002D5F03"/>
    <w:rsid w:val="002E107C"/>
    <w:rsid w:val="002E1580"/>
    <w:rsid w:val="002E3FAD"/>
    <w:rsid w:val="002E4132"/>
    <w:rsid w:val="00300607"/>
    <w:rsid w:val="0030480F"/>
    <w:rsid w:val="00311E3F"/>
    <w:rsid w:val="003139A6"/>
    <w:rsid w:val="00315076"/>
    <w:rsid w:val="003220B3"/>
    <w:rsid w:val="00324FF8"/>
    <w:rsid w:val="00330CCD"/>
    <w:rsid w:val="0035226B"/>
    <w:rsid w:val="003547B7"/>
    <w:rsid w:val="00375B95"/>
    <w:rsid w:val="00380AC6"/>
    <w:rsid w:val="0038772E"/>
    <w:rsid w:val="0039099A"/>
    <w:rsid w:val="003965A0"/>
    <w:rsid w:val="003A0B6D"/>
    <w:rsid w:val="003A4418"/>
    <w:rsid w:val="003A52D4"/>
    <w:rsid w:val="003A55E1"/>
    <w:rsid w:val="003A6413"/>
    <w:rsid w:val="003A701E"/>
    <w:rsid w:val="003A7393"/>
    <w:rsid w:val="003C2665"/>
    <w:rsid w:val="003C4414"/>
    <w:rsid w:val="003C7BAD"/>
    <w:rsid w:val="003D178C"/>
    <w:rsid w:val="003D41C0"/>
    <w:rsid w:val="003D609F"/>
    <w:rsid w:val="003D6C6B"/>
    <w:rsid w:val="003E078E"/>
    <w:rsid w:val="003E29EA"/>
    <w:rsid w:val="003E2FCC"/>
    <w:rsid w:val="003F0F9D"/>
    <w:rsid w:val="003F3871"/>
    <w:rsid w:val="00400025"/>
    <w:rsid w:val="004007A1"/>
    <w:rsid w:val="00401906"/>
    <w:rsid w:val="004069FD"/>
    <w:rsid w:val="00414B17"/>
    <w:rsid w:val="0042204B"/>
    <w:rsid w:val="00422CCF"/>
    <w:rsid w:val="00430867"/>
    <w:rsid w:val="00447B5A"/>
    <w:rsid w:val="00463822"/>
    <w:rsid w:val="004662D4"/>
    <w:rsid w:val="00470F8B"/>
    <w:rsid w:val="00473F93"/>
    <w:rsid w:val="004750D1"/>
    <w:rsid w:val="00476991"/>
    <w:rsid w:val="004861D8"/>
    <w:rsid w:val="004867EF"/>
    <w:rsid w:val="00490D82"/>
    <w:rsid w:val="004B0834"/>
    <w:rsid w:val="004B444F"/>
    <w:rsid w:val="004C1161"/>
    <w:rsid w:val="004C1444"/>
    <w:rsid w:val="004D0FA8"/>
    <w:rsid w:val="004D7816"/>
    <w:rsid w:val="004E2564"/>
    <w:rsid w:val="00502FAF"/>
    <w:rsid w:val="00511F82"/>
    <w:rsid w:val="0051241E"/>
    <w:rsid w:val="005240AE"/>
    <w:rsid w:val="005260DB"/>
    <w:rsid w:val="005262E4"/>
    <w:rsid w:val="005436E6"/>
    <w:rsid w:val="00547010"/>
    <w:rsid w:val="005572EC"/>
    <w:rsid w:val="00557963"/>
    <w:rsid w:val="0056257E"/>
    <w:rsid w:val="0058067A"/>
    <w:rsid w:val="00585AE9"/>
    <w:rsid w:val="005A3D48"/>
    <w:rsid w:val="005A3D78"/>
    <w:rsid w:val="005A4B01"/>
    <w:rsid w:val="005B091C"/>
    <w:rsid w:val="005B3A6E"/>
    <w:rsid w:val="005B4141"/>
    <w:rsid w:val="005C5C03"/>
    <w:rsid w:val="005D3274"/>
    <w:rsid w:val="005E22B6"/>
    <w:rsid w:val="005E2B2C"/>
    <w:rsid w:val="005E4595"/>
    <w:rsid w:val="005E6828"/>
    <w:rsid w:val="00601821"/>
    <w:rsid w:val="0061404A"/>
    <w:rsid w:val="006152E0"/>
    <w:rsid w:val="00616878"/>
    <w:rsid w:val="0062363F"/>
    <w:rsid w:val="00624CD4"/>
    <w:rsid w:val="00627EC7"/>
    <w:rsid w:val="00632EC2"/>
    <w:rsid w:val="00634C10"/>
    <w:rsid w:val="0063545F"/>
    <w:rsid w:val="00636026"/>
    <w:rsid w:val="00636DA5"/>
    <w:rsid w:val="00640E69"/>
    <w:rsid w:val="00650266"/>
    <w:rsid w:val="006516BA"/>
    <w:rsid w:val="006554C3"/>
    <w:rsid w:val="006627D2"/>
    <w:rsid w:val="0066637B"/>
    <w:rsid w:val="0067629D"/>
    <w:rsid w:val="006777A1"/>
    <w:rsid w:val="006815B7"/>
    <w:rsid w:val="006912FA"/>
    <w:rsid w:val="00695A2B"/>
    <w:rsid w:val="00695FBB"/>
    <w:rsid w:val="006A1583"/>
    <w:rsid w:val="006D646F"/>
    <w:rsid w:val="00710E89"/>
    <w:rsid w:val="0071112E"/>
    <w:rsid w:val="0071411D"/>
    <w:rsid w:val="00714532"/>
    <w:rsid w:val="00717190"/>
    <w:rsid w:val="00724994"/>
    <w:rsid w:val="0072525C"/>
    <w:rsid w:val="00745AAE"/>
    <w:rsid w:val="00750888"/>
    <w:rsid w:val="00753564"/>
    <w:rsid w:val="007552E1"/>
    <w:rsid w:val="00763805"/>
    <w:rsid w:val="00765C17"/>
    <w:rsid w:val="00780646"/>
    <w:rsid w:val="007815BD"/>
    <w:rsid w:val="00785E2C"/>
    <w:rsid w:val="007946A8"/>
    <w:rsid w:val="00795CCC"/>
    <w:rsid w:val="00795E2D"/>
    <w:rsid w:val="007A1C4C"/>
    <w:rsid w:val="007A2831"/>
    <w:rsid w:val="007A4C70"/>
    <w:rsid w:val="007B04B9"/>
    <w:rsid w:val="007C3805"/>
    <w:rsid w:val="007C4F9B"/>
    <w:rsid w:val="007C5AA3"/>
    <w:rsid w:val="007D039F"/>
    <w:rsid w:val="007E1057"/>
    <w:rsid w:val="007E112E"/>
    <w:rsid w:val="007E3AC3"/>
    <w:rsid w:val="007E69FF"/>
    <w:rsid w:val="007F299C"/>
    <w:rsid w:val="007F58C1"/>
    <w:rsid w:val="00813CAD"/>
    <w:rsid w:val="00815464"/>
    <w:rsid w:val="00840939"/>
    <w:rsid w:val="00842A78"/>
    <w:rsid w:val="00845D9B"/>
    <w:rsid w:val="008537F8"/>
    <w:rsid w:val="00854A23"/>
    <w:rsid w:val="008556AE"/>
    <w:rsid w:val="00856B82"/>
    <w:rsid w:val="0085748B"/>
    <w:rsid w:val="008654A2"/>
    <w:rsid w:val="008666C5"/>
    <w:rsid w:val="0087114A"/>
    <w:rsid w:val="00871A55"/>
    <w:rsid w:val="008725E2"/>
    <w:rsid w:val="00875D53"/>
    <w:rsid w:val="00881579"/>
    <w:rsid w:val="008C7144"/>
    <w:rsid w:val="008D1A82"/>
    <w:rsid w:val="008D2782"/>
    <w:rsid w:val="008E6320"/>
    <w:rsid w:val="00915742"/>
    <w:rsid w:val="009247F7"/>
    <w:rsid w:val="00931EAE"/>
    <w:rsid w:val="00932790"/>
    <w:rsid w:val="009332DD"/>
    <w:rsid w:val="00933426"/>
    <w:rsid w:val="00953A00"/>
    <w:rsid w:val="00961CE5"/>
    <w:rsid w:val="00973619"/>
    <w:rsid w:val="00977E29"/>
    <w:rsid w:val="009846B2"/>
    <w:rsid w:val="00997DAE"/>
    <w:rsid w:val="009A2C60"/>
    <w:rsid w:val="009A389E"/>
    <w:rsid w:val="009A3CFB"/>
    <w:rsid w:val="009A3F03"/>
    <w:rsid w:val="009A4375"/>
    <w:rsid w:val="009B6878"/>
    <w:rsid w:val="009C52C6"/>
    <w:rsid w:val="009C581F"/>
    <w:rsid w:val="009C69BD"/>
    <w:rsid w:val="009C78F2"/>
    <w:rsid w:val="009D65BF"/>
    <w:rsid w:val="009E480A"/>
    <w:rsid w:val="009E6D91"/>
    <w:rsid w:val="009E7448"/>
    <w:rsid w:val="009E7D71"/>
    <w:rsid w:val="009F0608"/>
    <w:rsid w:val="00A051F5"/>
    <w:rsid w:val="00A12E31"/>
    <w:rsid w:val="00A25D1B"/>
    <w:rsid w:val="00A277EC"/>
    <w:rsid w:val="00A32CF1"/>
    <w:rsid w:val="00A410D1"/>
    <w:rsid w:val="00A51816"/>
    <w:rsid w:val="00A54D23"/>
    <w:rsid w:val="00A5781E"/>
    <w:rsid w:val="00A777A5"/>
    <w:rsid w:val="00A90A9C"/>
    <w:rsid w:val="00A95DC3"/>
    <w:rsid w:val="00A97FA7"/>
    <w:rsid w:val="00AA22ED"/>
    <w:rsid w:val="00AB2199"/>
    <w:rsid w:val="00AC66EA"/>
    <w:rsid w:val="00AC6F22"/>
    <w:rsid w:val="00AD3276"/>
    <w:rsid w:val="00AD39E9"/>
    <w:rsid w:val="00AE4C61"/>
    <w:rsid w:val="00AE4FC7"/>
    <w:rsid w:val="00AE5A64"/>
    <w:rsid w:val="00AF0149"/>
    <w:rsid w:val="00AF1C05"/>
    <w:rsid w:val="00AF50AC"/>
    <w:rsid w:val="00AF7459"/>
    <w:rsid w:val="00B00BC4"/>
    <w:rsid w:val="00B10CF7"/>
    <w:rsid w:val="00B114D7"/>
    <w:rsid w:val="00B135EC"/>
    <w:rsid w:val="00B175CA"/>
    <w:rsid w:val="00B2154F"/>
    <w:rsid w:val="00B25B88"/>
    <w:rsid w:val="00B36860"/>
    <w:rsid w:val="00B428F3"/>
    <w:rsid w:val="00B56499"/>
    <w:rsid w:val="00B5771F"/>
    <w:rsid w:val="00B62735"/>
    <w:rsid w:val="00B62C55"/>
    <w:rsid w:val="00B66232"/>
    <w:rsid w:val="00B82CFC"/>
    <w:rsid w:val="00B87922"/>
    <w:rsid w:val="00B90579"/>
    <w:rsid w:val="00BA1B96"/>
    <w:rsid w:val="00BA3717"/>
    <w:rsid w:val="00BA4CD1"/>
    <w:rsid w:val="00BA6B74"/>
    <w:rsid w:val="00BB0872"/>
    <w:rsid w:val="00BB74E7"/>
    <w:rsid w:val="00BC5CEE"/>
    <w:rsid w:val="00BC6926"/>
    <w:rsid w:val="00BD5EB4"/>
    <w:rsid w:val="00BE128C"/>
    <w:rsid w:val="00BE46DB"/>
    <w:rsid w:val="00BF0DEC"/>
    <w:rsid w:val="00BF45E8"/>
    <w:rsid w:val="00C03B7E"/>
    <w:rsid w:val="00C05C89"/>
    <w:rsid w:val="00C102D8"/>
    <w:rsid w:val="00C142D2"/>
    <w:rsid w:val="00C14516"/>
    <w:rsid w:val="00C20B08"/>
    <w:rsid w:val="00C21541"/>
    <w:rsid w:val="00C25919"/>
    <w:rsid w:val="00C27FB4"/>
    <w:rsid w:val="00C30523"/>
    <w:rsid w:val="00C40A49"/>
    <w:rsid w:val="00C417DF"/>
    <w:rsid w:val="00C450D9"/>
    <w:rsid w:val="00C55410"/>
    <w:rsid w:val="00C74FB2"/>
    <w:rsid w:val="00C83FD8"/>
    <w:rsid w:val="00C867C3"/>
    <w:rsid w:val="00C902FD"/>
    <w:rsid w:val="00C93808"/>
    <w:rsid w:val="00CB3E24"/>
    <w:rsid w:val="00CB5745"/>
    <w:rsid w:val="00CB5AC4"/>
    <w:rsid w:val="00CD061B"/>
    <w:rsid w:val="00CD10F9"/>
    <w:rsid w:val="00CD43D0"/>
    <w:rsid w:val="00CD7829"/>
    <w:rsid w:val="00CF097D"/>
    <w:rsid w:val="00D02C08"/>
    <w:rsid w:val="00D129F2"/>
    <w:rsid w:val="00D17A78"/>
    <w:rsid w:val="00D21BC0"/>
    <w:rsid w:val="00D26336"/>
    <w:rsid w:val="00D3297B"/>
    <w:rsid w:val="00D35BEA"/>
    <w:rsid w:val="00D36273"/>
    <w:rsid w:val="00D37079"/>
    <w:rsid w:val="00D418C0"/>
    <w:rsid w:val="00D44535"/>
    <w:rsid w:val="00D475C8"/>
    <w:rsid w:val="00D70924"/>
    <w:rsid w:val="00D7188C"/>
    <w:rsid w:val="00D7717F"/>
    <w:rsid w:val="00D87F2E"/>
    <w:rsid w:val="00D94F85"/>
    <w:rsid w:val="00D9737D"/>
    <w:rsid w:val="00DB06B5"/>
    <w:rsid w:val="00DB53D7"/>
    <w:rsid w:val="00DB5D6B"/>
    <w:rsid w:val="00DB7E8B"/>
    <w:rsid w:val="00DD05DE"/>
    <w:rsid w:val="00DD39CD"/>
    <w:rsid w:val="00DE0C92"/>
    <w:rsid w:val="00DE6F07"/>
    <w:rsid w:val="00DF3AA2"/>
    <w:rsid w:val="00E06F76"/>
    <w:rsid w:val="00E27CAA"/>
    <w:rsid w:val="00E31630"/>
    <w:rsid w:val="00E43737"/>
    <w:rsid w:val="00E54010"/>
    <w:rsid w:val="00E541E7"/>
    <w:rsid w:val="00E547CA"/>
    <w:rsid w:val="00E54F9F"/>
    <w:rsid w:val="00E63A8F"/>
    <w:rsid w:val="00E71A3F"/>
    <w:rsid w:val="00E7200D"/>
    <w:rsid w:val="00E73C30"/>
    <w:rsid w:val="00E75A57"/>
    <w:rsid w:val="00E80A03"/>
    <w:rsid w:val="00E8124E"/>
    <w:rsid w:val="00E81868"/>
    <w:rsid w:val="00E818CA"/>
    <w:rsid w:val="00E8714F"/>
    <w:rsid w:val="00E91412"/>
    <w:rsid w:val="00E9712F"/>
    <w:rsid w:val="00EA045C"/>
    <w:rsid w:val="00EB1137"/>
    <w:rsid w:val="00EB5668"/>
    <w:rsid w:val="00EC14E4"/>
    <w:rsid w:val="00EC7C1E"/>
    <w:rsid w:val="00ED195D"/>
    <w:rsid w:val="00ED7B6B"/>
    <w:rsid w:val="00EE1BF8"/>
    <w:rsid w:val="00F04E71"/>
    <w:rsid w:val="00F2423D"/>
    <w:rsid w:val="00F275FD"/>
    <w:rsid w:val="00F3088B"/>
    <w:rsid w:val="00F31495"/>
    <w:rsid w:val="00F52296"/>
    <w:rsid w:val="00F5272E"/>
    <w:rsid w:val="00F53637"/>
    <w:rsid w:val="00F57CC7"/>
    <w:rsid w:val="00F614B6"/>
    <w:rsid w:val="00F90B39"/>
    <w:rsid w:val="00F91F5F"/>
    <w:rsid w:val="00FA12A7"/>
    <w:rsid w:val="00FA5F9E"/>
    <w:rsid w:val="00FB5EEA"/>
    <w:rsid w:val="00FC6A31"/>
    <w:rsid w:val="00FD4ABE"/>
    <w:rsid w:val="00FF3AB7"/>
    <w:rsid w:val="00FF56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4C10"/>
    <w:pPr>
      <w:suppressAutoHyphens/>
      <w:spacing w:line="100" w:lineRule="atLeast"/>
    </w:pPr>
    <w:rPr>
      <w:lang w:eastAsia="zh-CN"/>
    </w:rPr>
  </w:style>
  <w:style w:type="paragraph" w:styleId="Nagwek1">
    <w:name w:val="heading 1"/>
    <w:basedOn w:val="Normalny"/>
    <w:next w:val="Normalny"/>
    <w:link w:val="Nagwek1Znak"/>
    <w:uiPriority w:val="9"/>
    <w:qFormat/>
    <w:rsid w:val="001E34F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634C10"/>
    <w:rPr>
      <w:rFonts w:cs="Times New Roman"/>
      <w:color w:val="000000"/>
      <w:sz w:val="24"/>
      <w:szCs w:val="24"/>
    </w:rPr>
  </w:style>
  <w:style w:type="character" w:customStyle="1" w:styleId="WW8Num1z1">
    <w:name w:val="WW8Num1z1"/>
    <w:rsid w:val="00634C10"/>
  </w:style>
  <w:style w:type="character" w:customStyle="1" w:styleId="WW8Num1z2">
    <w:name w:val="WW8Num1z2"/>
    <w:rsid w:val="00634C10"/>
  </w:style>
  <w:style w:type="character" w:customStyle="1" w:styleId="WW8Num1z3">
    <w:name w:val="WW8Num1z3"/>
    <w:rsid w:val="00634C10"/>
  </w:style>
  <w:style w:type="character" w:customStyle="1" w:styleId="WW8Num1z4">
    <w:name w:val="WW8Num1z4"/>
    <w:rsid w:val="00634C10"/>
  </w:style>
  <w:style w:type="character" w:customStyle="1" w:styleId="WW8Num1z5">
    <w:name w:val="WW8Num1z5"/>
    <w:rsid w:val="00634C10"/>
  </w:style>
  <w:style w:type="character" w:customStyle="1" w:styleId="WW8Num1z6">
    <w:name w:val="WW8Num1z6"/>
    <w:rsid w:val="00634C10"/>
  </w:style>
  <w:style w:type="character" w:customStyle="1" w:styleId="WW8Num1z7">
    <w:name w:val="WW8Num1z7"/>
    <w:rsid w:val="00634C10"/>
  </w:style>
  <w:style w:type="character" w:customStyle="1" w:styleId="WW8Num1z8">
    <w:name w:val="WW8Num1z8"/>
    <w:rsid w:val="00634C10"/>
  </w:style>
  <w:style w:type="character" w:customStyle="1" w:styleId="WW8Num2z0">
    <w:name w:val="WW8Num2z0"/>
    <w:rsid w:val="00634C10"/>
    <w:rPr>
      <w:sz w:val="22"/>
      <w:szCs w:val="22"/>
    </w:rPr>
  </w:style>
  <w:style w:type="character" w:customStyle="1" w:styleId="WW8Num2z1">
    <w:name w:val="WW8Num2z1"/>
    <w:rsid w:val="00634C10"/>
    <w:rPr>
      <w:rFonts w:ascii="Calibri" w:hAnsi="Calibri" w:cs="Calibri" w:hint="default"/>
      <w:sz w:val="24"/>
      <w:szCs w:val="24"/>
    </w:rPr>
  </w:style>
  <w:style w:type="character" w:customStyle="1" w:styleId="WW8Num2z2">
    <w:name w:val="WW8Num2z2"/>
    <w:rsid w:val="00634C10"/>
  </w:style>
  <w:style w:type="character" w:customStyle="1" w:styleId="WW8Num2z3">
    <w:name w:val="WW8Num2z3"/>
    <w:rsid w:val="00634C10"/>
  </w:style>
  <w:style w:type="character" w:customStyle="1" w:styleId="WW8Num2z4">
    <w:name w:val="WW8Num2z4"/>
    <w:rsid w:val="00634C10"/>
  </w:style>
  <w:style w:type="character" w:customStyle="1" w:styleId="WW8Num2z5">
    <w:name w:val="WW8Num2z5"/>
    <w:rsid w:val="00634C10"/>
  </w:style>
  <w:style w:type="character" w:customStyle="1" w:styleId="WW8Num2z6">
    <w:name w:val="WW8Num2z6"/>
    <w:rsid w:val="00634C10"/>
  </w:style>
  <w:style w:type="character" w:customStyle="1" w:styleId="WW8Num2z7">
    <w:name w:val="WW8Num2z7"/>
    <w:rsid w:val="00634C10"/>
  </w:style>
  <w:style w:type="character" w:customStyle="1" w:styleId="WW8Num2z8">
    <w:name w:val="WW8Num2z8"/>
    <w:rsid w:val="00634C10"/>
  </w:style>
  <w:style w:type="character" w:customStyle="1" w:styleId="WW8Num3z0">
    <w:name w:val="WW8Num3z0"/>
    <w:rsid w:val="00634C10"/>
    <w:rPr>
      <w:rFonts w:ascii="Calibri" w:hAnsi="Calibri" w:cs="Calibri"/>
      <w:sz w:val="24"/>
      <w:szCs w:val="24"/>
    </w:rPr>
  </w:style>
  <w:style w:type="character" w:customStyle="1" w:styleId="WW8Num3z1">
    <w:name w:val="WW8Num3z1"/>
    <w:rsid w:val="00634C10"/>
  </w:style>
  <w:style w:type="character" w:customStyle="1" w:styleId="WW8Num3z2">
    <w:name w:val="WW8Num3z2"/>
    <w:rsid w:val="00634C10"/>
  </w:style>
  <w:style w:type="character" w:customStyle="1" w:styleId="WW8Num3z3">
    <w:name w:val="WW8Num3z3"/>
    <w:rsid w:val="00634C10"/>
  </w:style>
  <w:style w:type="character" w:customStyle="1" w:styleId="WW8Num3z4">
    <w:name w:val="WW8Num3z4"/>
    <w:rsid w:val="00634C10"/>
  </w:style>
  <w:style w:type="character" w:customStyle="1" w:styleId="WW8Num3z5">
    <w:name w:val="WW8Num3z5"/>
    <w:rsid w:val="00634C10"/>
  </w:style>
  <w:style w:type="character" w:customStyle="1" w:styleId="WW8Num3z6">
    <w:name w:val="WW8Num3z6"/>
    <w:rsid w:val="00634C10"/>
  </w:style>
  <w:style w:type="character" w:customStyle="1" w:styleId="WW8Num3z7">
    <w:name w:val="WW8Num3z7"/>
    <w:rsid w:val="00634C10"/>
  </w:style>
  <w:style w:type="character" w:customStyle="1" w:styleId="WW8Num3z8">
    <w:name w:val="WW8Num3z8"/>
    <w:rsid w:val="00634C10"/>
  </w:style>
  <w:style w:type="character" w:customStyle="1" w:styleId="WW8Num4z0">
    <w:name w:val="WW8Num4z0"/>
    <w:rsid w:val="00634C10"/>
    <w:rPr>
      <w:rFonts w:ascii="Calibri" w:eastAsia="Segoe UI" w:hAnsi="Calibri" w:cs="Times New Roman"/>
      <w:bCs/>
      <w:kern w:val="2"/>
      <w:sz w:val="22"/>
      <w:szCs w:val="22"/>
    </w:rPr>
  </w:style>
  <w:style w:type="character" w:customStyle="1" w:styleId="WW8Num4z1">
    <w:name w:val="WW8Num4z1"/>
    <w:rsid w:val="00634C10"/>
  </w:style>
  <w:style w:type="character" w:customStyle="1" w:styleId="WW8Num4z2">
    <w:name w:val="WW8Num4z2"/>
    <w:rsid w:val="00634C10"/>
  </w:style>
  <w:style w:type="character" w:customStyle="1" w:styleId="WW8Num4z3">
    <w:name w:val="WW8Num4z3"/>
    <w:rsid w:val="00634C10"/>
  </w:style>
  <w:style w:type="character" w:customStyle="1" w:styleId="WW8Num4z4">
    <w:name w:val="WW8Num4z4"/>
    <w:rsid w:val="00634C10"/>
  </w:style>
  <w:style w:type="character" w:customStyle="1" w:styleId="WW8Num4z5">
    <w:name w:val="WW8Num4z5"/>
    <w:rsid w:val="00634C10"/>
  </w:style>
  <w:style w:type="character" w:customStyle="1" w:styleId="WW8Num4z6">
    <w:name w:val="WW8Num4z6"/>
    <w:rsid w:val="00634C10"/>
  </w:style>
  <w:style w:type="character" w:customStyle="1" w:styleId="WW8Num4z7">
    <w:name w:val="WW8Num4z7"/>
    <w:rsid w:val="00634C10"/>
  </w:style>
  <w:style w:type="character" w:customStyle="1" w:styleId="WW8Num4z8">
    <w:name w:val="WW8Num4z8"/>
    <w:rsid w:val="00634C10"/>
  </w:style>
  <w:style w:type="character" w:customStyle="1" w:styleId="WW8Num5z0">
    <w:name w:val="WW8Num5z0"/>
    <w:rsid w:val="00634C10"/>
    <w:rPr>
      <w:rFonts w:ascii="Calibri" w:eastAsia="Segoe UI" w:hAnsi="Calibri" w:cs="Times New Roman"/>
      <w:kern w:val="2"/>
      <w:sz w:val="22"/>
      <w:szCs w:val="22"/>
    </w:rPr>
  </w:style>
  <w:style w:type="character" w:customStyle="1" w:styleId="WW8Num5z1">
    <w:name w:val="WW8Num5z1"/>
    <w:rsid w:val="00634C10"/>
  </w:style>
  <w:style w:type="character" w:customStyle="1" w:styleId="WW8Num5z2">
    <w:name w:val="WW8Num5z2"/>
    <w:rsid w:val="00634C10"/>
  </w:style>
  <w:style w:type="character" w:customStyle="1" w:styleId="WW8Num5z3">
    <w:name w:val="WW8Num5z3"/>
    <w:rsid w:val="00634C10"/>
  </w:style>
  <w:style w:type="character" w:customStyle="1" w:styleId="WW8Num5z4">
    <w:name w:val="WW8Num5z4"/>
    <w:rsid w:val="00634C10"/>
  </w:style>
  <w:style w:type="character" w:customStyle="1" w:styleId="WW8Num5z5">
    <w:name w:val="WW8Num5z5"/>
    <w:rsid w:val="00634C10"/>
  </w:style>
  <w:style w:type="character" w:customStyle="1" w:styleId="WW8Num5z6">
    <w:name w:val="WW8Num5z6"/>
    <w:rsid w:val="00634C10"/>
  </w:style>
  <w:style w:type="character" w:customStyle="1" w:styleId="WW8Num5z7">
    <w:name w:val="WW8Num5z7"/>
    <w:rsid w:val="00634C10"/>
  </w:style>
  <w:style w:type="character" w:customStyle="1" w:styleId="WW8Num5z8">
    <w:name w:val="WW8Num5z8"/>
    <w:rsid w:val="00634C10"/>
  </w:style>
  <w:style w:type="character" w:customStyle="1" w:styleId="WW8Num6z0">
    <w:name w:val="WW8Num6z0"/>
    <w:rsid w:val="00634C10"/>
    <w:rPr>
      <w:rFonts w:ascii="Calibri" w:hAnsi="Calibri" w:cs="Calibri"/>
      <w:bCs/>
      <w:sz w:val="22"/>
      <w:szCs w:val="22"/>
    </w:rPr>
  </w:style>
  <w:style w:type="character" w:customStyle="1" w:styleId="WW8Num6z1">
    <w:name w:val="WW8Num6z1"/>
    <w:rsid w:val="00634C10"/>
  </w:style>
  <w:style w:type="character" w:customStyle="1" w:styleId="WW8Num6z2">
    <w:name w:val="WW8Num6z2"/>
    <w:rsid w:val="00634C10"/>
  </w:style>
  <w:style w:type="character" w:customStyle="1" w:styleId="WW8Num6z3">
    <w:name w:val="WW8Num6z3"/>
    <w:rsid w:val="00634C10"/>
  </w:style>
  <w:style w:type="character" w:customStyle="1" w:styleId="WW8Num6z4">
    <w:name w:val="WW8Num6z4"/>
    <w:rsid w:val="00634C10"/>
  </w:style>
  <w:style w:type="character" w:customStyle="1" w:styleId="WW8Num6z5">
    <w:name w:val="WW8Num6z5"/>
    <w:rsid w:val="00634C10"/>
  </w:style>
  <w:style w:type="character" w:customStyle="1" w:styleId="WW8Num6z6">
    <w:name w:val="WW8Num6z6"/>
    <w:rsid w:val="00634C10"/>
  </w:style>
  <w:style w:type="character" w:customStyle="1" w:styleId="WW8Num6z7">
    <w:name w:val="WW8Num6z7"/>
    <w:rsid w:val="00634C10"/>
  </w:style>
  <w:style w:type="character" w:customStyle="1" w:styleId="WW8Num6z8">
    <w:name w:val="WW8Num6z8"/>
    <w:rsid w:val="00634C10"/>
  </w:style>
  <w:style w:type="character" w:customStyle="1" w:styleId="WW8Num7z0">
    <w:name w:val="WW8Num7z0"/>
    <w:rsid w:val="00634C10"/>
    <w:rPr>
      <w:rFonts w:ascii="Calibri" w:hAnsi="Calibri" w:cs="Times New Roman"/>
      <w:sz w:val="22"/>
      <w:szCs w:val="22"/>
    </w:rPr>
  </w:style>
  <w:style w:type="character" w:customStyle="1" w:styleId="WW8Num7z1">
    <w:name w:val="WW8Num7z1"/>
    <w:rsid w:val="00634C10"/>
  </w:style>
  <w:style w:type="character" w:customStyle="1" w:styleId="WW8Num7z2">
    <w:name w:val="WW8Num7z2"/>
    <w:rsid w:val="00634C10"/>
  </w:style>
  <w:style w:type="character" w:customStyle="1" w:styleId="WW8Num7z3">
    <w:name w:val="WW8Num7z3"/>
    <w:rsid w:val="00634C10"/>
  </w:style>
  <w:style w:type="character" w:customStyle="1" w:styleId="WW8Num7z4">
    <w:name w:val="WW8Num7z4"/>
    <w:rsid w:val="00634C10"/>
  </w:style>
  <w:style w:type="character" w:customStyle="1" w:styleId="WW8Num7z5">
    <w:name w:val="WW8Num7z5"/>
    <w:rsid w:val="00634C10"/>
  </w:style>
  <w:style w:type="character" w:customStyle="1" w:styleId="WW8Num7z6">
    <w:name w:val="WW8Num7z6"/>
    <w:rsid w:val="00634C10"/>
  </w:style>
  <w:style w:type="character" w:customStyle="1" w:styleId="WW8Num7z7">
    <w:name w:val="WW8Num7z7"/>
    <w:rsid w:val="00634C10"/>
  </w:style>
  <w:style w:type="character" w:customStyle="1" w:styleId="WW8Num7z8">
    <w:name w:val="WW8Num7z8"/>
    <w:rsid w:val="00634C10"/>
  </w:style>
  <w:style w:type="character" w:customStyle="1" w:styleId="WW8Num8z0">
    <w:name w:val="WW8Num8z0"/>
    <w:rsid w:val="00634C10"/>
    <w:rPr>
      <w:rFonts w:ascii="Calibri" w:hAnsi="Calibri" w:cs="Calibri"/>
      <w:sz w:val="24"/>
      <w:szCs w:val="24"/>
    </w:rPr>
  </w:style>
  <w:style w:type="character" w:customStyle="1" w:styleId="WW8Num8z1">
    <w:name w:val="WW8Num8z1"/>
    <w:rsid w:val="00634C10"/>
    <w:rPr>
      <w:rFonts w:eastAsia="Times New Roman" w:cs="Times New Roman"/>
    </w:rPr>
  </w:style>
  <w:style w:type="character" w:customStyle="1" w:styleId="WW8Num8z2">
    <w:name w:val="WW8Num8z2"/>
    <w:rsid w:val="00634C10"/>
  </w:style>
  <w:style w:type="character" w:customStyle="1" w:styleId="WW8Num8z3">
    <w:name w:val="WW8Num8z3"/>
    <w:rsid w:val="00634C10"/>
  </w:style>
  <w:style w:type="character" w:customStyle="1" w:styleId="WW8Num8z4">
    <w:name w:val="WW8Num8z4"/>
    <w:rsid w:val="00634C10"/>
  </w:style>
  <w:style w:type="character" w:customStyle="1" w:styleId="WW8Num8z5">
    <w:name w:val="WW8Num8z5"/>
    <w:rsid w:val="00634C10"/>
  </w:style>
  <w:style w:type="character" w:customStyle="1" w:styleId="WW8Num8z6">
    <w:name w:val="WW8Num8z6"/>
    <w:rsid w:val="00634C10"/>
  </w:style>
  <w:style w:type="character" w:customStyle="1" w:styleId="WW8Num8z7">
    <w:name w:val="WW8Num8z7"/>
    <w:rsid w:val="00634C10"/>
  </w:style>
  <w:style w:type="character" w:customStyle="1" w:styleId="WW8Num8z8">
    <w:name w:val="WW8Num8z8"/>
    <w:rsid w:val="00634C10"/>
  </w:style>
  <w:style w:type="character" w:customStyle="1" w:styleId="WW8Num9z0">
    <w:name w:val="WW8Num9z0"/>
    <w:rsid w:val="00634C10"/>
  </w:style>
  <w:style w:type="character" w:customStyle="1" w:styleId="WW8Num9z1">
    <w:name w:val="WW8Num9z1"/>
    <w:rsid w:val="00634C10"/>
  </w:style>
  <w:style w:type="character" w:customStyle="1" w:styleId="WW8Num9z2">
    <w:name w:val="WW8Num9z2"/>
    <w:rsid w:val="00634C10"/>
  </w:style>
  <w:style w:type="character" w:customStyle="1" w:styleId="WW8Num9z3">
    <w:name w:val="WW8Num9z3"/>
    <w:rsid w:val="00634C10"/>
  </w:style>
  <w:style w:type="character" w:customStyle="1" w:styleId="WW8Num9z4">
    <w:name w:val="WW8Num9z4"/>
    <w:rsid w:val="00634C10"/>
  </w:style>
  <w:style w:type="character" w:customStyle="1" w:styleId="WW8Num9z5">
    <w:name w:val="WW8Num9z5"/>
    <w:rsid w:val="00634C10"/>
  </w:style>
  <w:style w:type="character" w:customStyle="1" w:styleId="WW8Num9z6">
    <w:name w:val="WW8Num9z6"/>
    <w:rsid w:val="00634C10"/>
  </w:style>
  <w:style w:type="character" w:customStyle="1" w:styleId="WW8Num9z7">
    <w:name w:val="WW8Num9z7"/>
    <w:rsid w:val="00634C10"/>
  </w:style>
  <w:style w:type="character" w:customStyle="1" w:styleId="WW8Num9z8">
    <w:name w:val="WW8Num9z8"/>
    <w:rsid w:val="00634C10"/>
  </w:style>
  <w:style w:type="character" w:customStyle="1" w:styleId="WW8Num10z0">
    <w:name w:val="WW8Num10z0"/>
    <w:rsid w:val="00634C10"/>
  </w:style>
  <w:style w:type="character" w:customStyle="1" w:styleId="WW8Num10z1">
    <w:name w:val="WW8Num10z1"/>
    <w:rsid w:val="00634C10"/>
  </w:style>
  <w:style w:type="character" w:customStyle="1" w:styleId="WW8Num10z2">
    <w:name w:val="WW8Num10z2"/>
    <w:rsid w:val="00634C10"/>
  </w:style>
  <w:style w:type="character" w:customStyle="1" w:styleId="WW8Num10z3">
    <w:name w:val="WW8Num10z3"/>
    <w:rsid w:val="00634C10"/>
  </w:style>
  <w:style w:type="character" w:customStyle="1" w:styleId="WW8Num10z4">
    <w:name w:val="WW8Num10z4"/>
    <w:rsid w:val="00634C10"/>
  </w:style>
  <w:style w:type="character" w:customStyle="1" w:styleId="WW8Num10z5">
    <w:name w:val="WW8Num10z5"/>
    <w:rsid w:val="00634C10"/>
  </w:style>
  <w:style w:type="character" w:customStyle="1" w:styleId="WW8Num10z6">
    <w:name w:val="WW8Num10z6"/>
    <w:rsid w:val="00634C10"/>
  </w:style>
  <w:style w:type="character" w:customStyle="1" w:styleId="WW8Num10z7">
    <w:name w:val="WW8Num10z7"/>
    <w:rsid w:val="00634C10"/>
  </w:style>
  <w:style w:type="character" w:customStyle="1" w:styleId="WW8Num10z8">
    <w:name w:val="WW8Num10z8"/>
    <w:rsid w:val="00634C10"/>
  </w:style>
  <w:style w:type="character" w:customStyle="1" w:styleId="WW8Num11z0">
    <w:name w:val="WW8Num11z0"/>
    <w:rsid w:val="00634C10"/>
    <w:rPr>
      <w:rFonts w:ascii="Calibri" w:eastAsia="Segoe UI" w:hAnsi="Calibri" w:cs="Calibri"/>
      <w:kern w:val="2"/>
      <w:sz w:val="22"/>
      <w:szCs w:val="22"/>
    </w:rPr>
  </w:style>
  <w:style w:type="character" w:customStyle="1" w:styleId="WW8Num11z1">
    <w:name w:val="WW8Num11z1"/>
    <w:rsid w:val="00634C10"/>
  </w:style>
  <w:style w:type="character" w:customStyle="1" w:styleId="WW8Num11z2">
    <w:name w:val="WW8Num11z2"/>
    <w:rsid w:val="00634C10"/>
  </w:style>
  <w:style w:type="character" w:customStyle="1" w:styleId="WW8Num11z3">
    <w:name w:val="WW8Num11z3"/>
    <w:rsid w:val="00634C10"/>
  </w:style>
  <w:style w:type="character" w:customStyle="1" w:styleId="WW8Num11z4">
    <w:name w:val="WW8Num11z4"/>
    <w:rsid w:val="00634C10"/>
  </w:style>
  <w:style w:type="character" w:customStyle="1" w:styleId="WW8Num11z5">
    <w:name w:val="WW8Num11z5"/>
    <w:rsid w:val="00634C10"/>
  </w:style>
  <w:style w:type="character" w:customStyle="1" w:styleId="WW8Num11z6">
    <w:name w:val="WW8Num11z6"/>
    <w:rsid w:val="00634C10"/>
  </w:style>
  <w:style w:type="character" w:customStyle="1" w:styleId="WW8Num11z7">
    <w:name w:val="WW8Num11z7"/>
    <w:rsid w:val="00634C10"/>
  </w:style>
  <w:style w:type="character" w:customStyle="1" w:styleId="WW8Num11z8">
    <w:name w:val="WW8Num11z8"/>
    <w:rsid w:val="00634C10"/>
  </w:style>
  <w:style w:type="character" w:customStyle="1" w:styleId="WW8Num12z0">
    <w:name w:val="WW8Num12z0"/>
    <w:rsid w:val="00634C10"/>
    <w:rPr>
      <w:rFonts w:ascii="Calibri" w:hAnsi="Calibri" w:cs="Calibri"/>
      <w:sz w:val="22"/>
      <w:szCs w:val="22"/>
    </w:rPr>
  </w:style>
  <w:style w:type="character" w:customStyle="1" w:styleId="WW8Num12z1">
    <w:name w:val="WW8Num12z1"/>
    <w:rsid w:val="00634C10"/>
  </w:style>
  <w:style w:type="character" w:customStyle="1" w:styleId="WW8Num12z2">
    <w:name w:val="WW8Num12z2"/>
    <w:rsid w:val="00634C10"/>
  </w:style>
  <w:style w:type="character" w:customStyle="1" w:styleId="WW8Num12z3">
    <w:name w:val="WW8Num12z3"/>
    <w:rsid w:val="00634C10"/>
  </w:style>
  <w:style w:type="character" w:customStyle="1" w:styleId="WW8Num12z4">
    <w:name w:val="WW8Num12z4"/>
    <w:rsid w:val="00634C10"/>
  </w:style>
  <w:style w:type="character" w:customStyle="1" w:styleId="WW8Num12z5">
    <w:name w:val="WW8Num12z5"/>
    <w:rsid w:val="00634C10"/>
  </w:style>
  <w:style w:type="character" w:customStyle="1" w:styleId="WW8Num12z6">
    <w:name w:val="WW8Num12z6"/>
    <w:rsid w:val="00634C10"/>
  </w:style>
  <w:style w:type="character" w:customStyle="1" w:styleId="WW8Num12z7">
    <w:name w:val="WW8Num12z7"/>
    <w:rsid w:val="00634C10"/>
  </w:style>
  <w:style w:type="character" w:customStyle="1" w:styleId="WW8Num12z8">
    <w:name w:val="WW8Num12z8"/>
    <w:rsid w:val="00634C10"/>
  </w:style>
  <w:style w:type="character" w:customStyle="1" w:styleId="WW8Num13z0">
    <w:name w:val="WW8Num13z0"/>
    <w:rsid w:val="00634C10"/>
    <w:rPr>
      <w:rFonts w:eastAsia="Segoe UI"/>
      <w:kern w:val="2"/>
      <w:sz w:val="22"/>
      <w:szCs w:val="22"/>
    </w:rPr>
  </w:style>
  <w:style w:type="character" w:customStyle="1" w:styleId="WW8Num13z1">
    <w:name w:val="WW8Num13z1"/>
    <w:rsid w:val="00634C10"/>
  </w:style>
  <w:style w:type="character" w:customStyle="1" w:styleId="WW8Num13z2">
    <w:name w:val="WW8Num13z2"/>
    <w:rsid w:val="00634C10"/>
  </w:style>
  <w:style w:type="character" w:customStyle="1" w:styleId="WW8Num13z3">
    <w:name w:val="WW8Num13z3"/>
    <w:rsid w:val="00634C10"/>
  </w:style>
  <w:style w:type="character" w:customStyle="1" w:styleId="WW8Num13z4">
    <w:name w:val="WW8Num13z4"/>
    <w:rsid w:val="00634C10"/>
  </w:style>
  <w:style w:type="character" w:customStyle="1" w:styleId="WW8Num13z5">
    <w:name w:val="WW8Num13z5"/>
    <w:rsid w:val="00634C10"/>
  </w:style>
  <w:style w:type="character" w:customStyle="1" w:styleId="WW8Num13z6">
    <w:name w:val="WW8Num13z6"/>
    <w:rsid w:val="00634C10"/>
  </w:style>
  <w:style w:type="character" w:customStyle="1" w:styleId="WW8Num13z7">
    <w:name w:val="WW8Num13z7"/>
    <w:rsid w:val="00634C10"/>
  </w:style>
  <w:style w:type="character" w:customStyle="1" w:styleId="WW8Num13z8">
    <w:name w:val="WW8Num13z8"/>
    <w:rsid w:val="00634C10"/>
  </w:style>
  <w:style w:type="character" w:customStyle="1" w:styleId="WW8Num14z0">
    <w:name w:val="WW8Num14z0"/>
    <w:rsid w:val="00634C10"/>
    <w:rPr>
      <w:rFonts w:ascii="Calibri" w:eastAsia="Segoe UI" w:hAnsi="Calibri" w:cs="Calibri"/>
      <w:b/>
      <w:kern w:val="2"/>
      <w:sz w:val="22"/>
      <w:szCs w:val="22"/>
    </w:rPr>
  </w:style>
  <w:style w:type="character" w:customStyle="1" w:styleId="WW8Num14z1">
    <w:name w:val="WW8Num14z1"/>
    <w:rsid w:val="00634C10"/>
  </w:style>
  <w:style w:type="character" w:customStyle="1" w:styleId="WW8Num14z2">
    <w:name w:val="WW8Num14z2"/>
    <w:rsid w:val="00634C10"/>
  </w:style>
  <w:style w:type="character" w:customStyle="1" w:styleId="WW8Num14z3">
    <w:name w:val="WW8Num14z3"/>
    <w:rsid w:val="00634C10"/>
  </w:style>
  <w:style w:type="character" w:customStyle="1" w:styleId="WW8Num14z4">
    <w:name w:val="WW8Num14z4"/>
    <w:rsid w:val="00634C10"/>
  </w:style>
  <w:style w:type="character" w:customStyle="1" w:styleId="WW8Num14z5">
    <w:name w:val="WW8Num14z5"/>
    <w:rsid w:val="00634C10"/>
  </w:style>
  <w:style w:type="character" w:customStyle="1" w:styleId="WW8Num14z6">
    <w:name w:val="WW8Num14z6"/>
    <w:rsid w:val="00634C10"/>
  </w:style>
  <w:style w:type="character" w:customStyle="1" w:styleId="WW8Num14z7">
    <w:name w:val="WW8Num14z7"/>
    <w:rsid w:val="00634C10"/>
  </w:style>
  <w:style w:type="character" w:customStyle="1" w:styleId="WW8Num14z8">
    <w:name w:val="WW8Num14z8"/>
    <w:rsid w:val="00634C10"/>
  </w:style>
  <w:style w:type="character" w:customStyle="1" w:styleId="WW8Num15z0">
    <w:name w:val="WW8Num15z0"/>
    <w:rsid w:val="00634C10"/>
    <w:rPr>
      <w:rFonts w:ascii="Calibri" w:hAnsi="Calibri" w:cs="Times New Roman"/>
      <w:sz w:val="24"/>
      <w:szCs w:val="24"/>
    </w:rPr>
  </w:style>
  <w:style w:type="character" w:customStyle="1" w:styleId="WW8Num15z1">
    <w:name w:val="WW8Num15z1"/>
    <w:rsid w:val="00634C10"/>
  </w:style>
  <w:style w:type="character" w:customStyle="1" w:styleId="WW8Num15z2">
    <w:name w:val="WW8Num15z2"/>
    <w:rsid w:val="00634C10"/>
  </w:style>
  <w:style w:type="character" w:customStyle="1" w:styleId="WW8Num15z3">
    <w:name w:val="WW8Num15z3"/>
    <w:rsid w:val="00634C10"/>
  </w:style>
  <w:style w:type="character" w:customStyle="1" w:styleId="WW8Num15z4">
    <w:name w:val="WW8Num15z4"/>
    <w:rsid w:val="00634C10"/>
  </w:style>
  <w:style w:type="character" w:customStyle="1" w:styleId="WW8Num15z5">
    <w:name w:val="WW8Num15z5"/>
    <w:rsid w:val="00634C10"/>
  </w:style>
  <w:style w:type="character" w:customStyle="1" w:styleId="WW8Num15z6">
    <w:name w:val="WW8Num15z6"/>
    <w:rsid w:val="00634C10"/>
  </w:style>
  <w:style w:type="character" w:customStyle="1" w:styleId="WW8Num15z7">
    <w:name w:val="WW8Num15z7"/>
    <w:rsid w:val="00634C10"/>
  </w:style>
  <w:style w:type="character" w:customStyle="1" w:styleId="WW8Num15z8">
    <w:name w:val="WW8Num15z8"/>
    <w:rsid w:val="00634C10"/>
  </w:style>
  <w:style w:type="character" w:customStyle="1" w:styleId="WW8Num16z0">
    <w:name w:val="WW8Num16z0"/>
    <w:rsid w:val="00634C10"/>
    <w:rPr>
      <w:rFonts w:ascii="Calibri" w:hAnsi="Calibri" w:cs="Calibri"/>
      <w:sz w:val="24"/>
      <w:szCs w:val="24"/>
    </w:rPr>
  </w:style>
  <w:style w:type="character" w:customStyle="1" w:styleId="WW8Num16z1">
    <w:name w:val="WW8Num16z1"/>
    <w:rsid w:val="00634C10"/>
  </w:style>
  <w:style w:type="character" w:customStyle="1" w:styleId="WW8Num16z2">
    <w:name w:val="WW8Num16z2"/>
    <w:rsid w:val="00634C10"/>
  </w:style>
  <w:style w:type="character" w:customStyle="1" w:styleId="WW8Num16z3">
    <w:name w:val="WW8Num16z3"/>
    <w:rsid w:val="00634C10"/>
  </w:style>
  <w:style w:type="character" w:customStyle="1" w:styleId="WW8Num16z4">
    <w:name w:val="WW8Num16z4"/>
    <w:rsid w:val="00634C10"/>
  </w:style>
  <w:style w:type="character" w:customStyle="1" w:styleId="WW8Num16z5">
    <w:name w:val="WW8Num16z5"/>
    <w:rsid w:val="00634C10"/>
  </w:style>
  <w:style w:type="character" w:customStyle="1" w:styleId="WW8Num16z6">
    <w:name w:val="WW8Num16z6"/>
    <w:rsid w:val="00634C10"/>
  </w:style>
  <w:style w:type="character" w:customStyle="1" w:styleId="WW8Num16z7">
    <w:name w:val="WW8Num16z7"/>
    <w:rsid w:val="00634C10"/>
  </w:style>
  <w:style w:type="character" w:customStyle="1" w:styleId="WW8Num16z8">
    <w:name w:val="WW8Num16z8"/>
    <w:rsid w:val="00634C10"/>
  </w:style>
  <w:style w:type="character" w:customStyle="1" w:styleId="WW8Num17z0">
    <w:name w:val="WW8Num17z0"/>
    <w:rsid w:val="00634C10"/>
    <w:rPr>
      <w:rFonts w:ascii="Calibri" w:eastAsia="Segoe UI" w:hAnsi="Calibri" w:cs="Calibri"/>
      <w:bCs/>
      <w:kern w:val="2"/>
      <w:sz w:val="22"/>
      <w:szCs w:val="22"/>
    </w:rPr>
  </w:style>
  <w:style w:type="character" w:customStyle="1" w:styleId="WW8Num17z1">
    <w:name w:val="WW8Num17z1"/>
    <w:rsid w:val="00634C10"/>
  </w:style>
  <w:style w:type="character" w:customStyle="1" w:styleId="WW8Num17z2">
    <w:name w:val="WW8Num17z2"/>
    <w:rsid w:val="00634C10"/>
  </w:style>
  <w:style w:type="character" w:customStyle="1" w:styleId="WW8Num17z3">
    <w:name w:val="WW8Num17z3"/>
    <w:rsid w:val="00634C10"/>
  </w:style>
  <w:style w:type="character" w:customStyle="1" w:styleId="WW8Num17z4">
    <w:name w:val="WW8Num17z4"/>
    <w:rsid w:val="00634C10"/>
  </w:style>
  <w:style w:type="character" w:customStyle="1" w:styleId="WW8Num17z5">
    <w:name w:val="WW8Num17z5"/>
    <w:rsid w:val="00634C10"/>
  </w:style>
  <w:style w:type="character" w:customStyle="1" w:styleId="WW8Num17z6">
    <w:name w:val="WW8Num17z6"/>
    <w:rsid w:val="00634C10"/>
  </w:style>
  <w:style w:type="character" w:customStyle="1" w:styleId="WW8Num17z7">
    <w:name w:val="WW8Num17z7"/>
    <w:rsid w:val="00634C10"/>
  </w:style>
  <w:style w:type="character" w:customStyle="1" w:styleId="WW8Num17z8">
    <w:name w:val="WW8Num17z8"/>
    <w:rsid w:val="00634C10"/>
  </w:style>
  <w:style w:type="character" w:customStyle="1" w:styleId="WW8Num18z0">
    <w:name w:val="WW8Num18z0"/>
    <w:rsid w:val="00634C10"/>
    <w:rPr>
      <w:rFonts w:ascii="Calibri" w:eastAsia="Segoe UI" w:hAnsi="Calibri" w:cs="Calibri"/>
      <w:bCs/>
      <w:kern w:val="2"/>
      <w:sz w:val="22"/>
      <w:szCs w:val="22"/>
    </w:rPr>
  </w:style>
  <w:style w:type="character" w:customStyle="1" w:styleId="WW8Num18z1">
    <w:name w:val="WW8Num18z1"/>
    <w:rsid w:val="00634C10"/>
  </w:style>
  <w:style w:type="character" w:customStyle="1" w:styleId="WW8Num18z2">
    <w:name w:val="WW8Num18z2"/>
    <w:rsid w:val="00634C10"/>
  </w:style>
  <w:style w:type="character" w:customStyle="1" w:styleId="WW8Num18z3">
    <w:name w:val="WW8Num18z3"/>
    <w:rsid w:val="00634C10"/>
  </w:style>
  <w:style w:type="character" w:customStyle="1" w:styleId="WW8Num18z4">
    <w:name w:val="WW8Num18z4"/>
    <w:rsid w:val="00634C10"/>
  </w:style>
  <w:style w:type="character" w:customStyle="1" w:styleId="WW8Num18z5">
    <w:name w:val="WW8Num18z5"/>
    <w:rsid w:val="00634C10"/>
  </w:style>
  <w:style w:type="character" w:customStyle="1" w:styleId="WW8Num18z6">
    <w:name w:val="WW8Num18z6"/>
    <w:rsid w:val="00634C10"/>
  </w:style>
  <w:style w:type="character" w:customStyle="1" w:styleId="WW8Num18z7">
    <w:name w:val="WW8Num18z7"/>
    <w:rsid w:val="00634C10"/>
  </w:style>
  <w:style w:type="character" w:customStyle="1" w:styleId="WW8Num18z8">
    <w:name w:val="WW8Num18z8"/>
    <w:rsid w:val="00634C10"/>
  </w:style>
  <w:style w:type="character" w:customStyle="1" w:styleId="WW8Num19z0">
    <w:name w:val="WW8Num19z0"/>
    <w:rsid w:val="00634C10"/>
    <w:rPr>
      <w:rFonts w:cs="Calibri"/>
      <w:sz w:val="22"/>
      <w:szCs w:val="22"/>
    </w:rPr>
  </w:style>
  <w:style w:type="character" w:customStyle="1" w:styleId="WW8Num19z1">
    <w:name w:val="WW8Num19z1"/>
    <w:rsid w:val="00634C10"/>
  </w:style>
  <w:style w:type="character" w:customStyle="1" w:styleId="WW8Num19z2">
    <w:name w:val="WW8Num19z2"/>
    <w:rsid w:val="00634C10"/>
  </w:style>
  <w:style w:type="character" w:customStyle="1" w:styleId="WW8Num19z3">
    <w:name w:val="WW8Num19z3"/>
    <w:rsid w:val="00634C10"/>
  </w:style>
  <w:style w:type="character" w:customStyle="1" w:styleId="WW8Num19z4">
    <w:name w:val="WW8Num19z4"/>
    <w:rsid w:val="00634C10"/>
  </w:style>
  <w:style w:type="character" w:customStyle="1" w:styleId="WW8Num19z5">
    <w:name w:val="WW8Num19z5"/>
    <w:rsid w:val="00634C10"/>
  </w:style>
  <w:style w:type="character" w:customStyle="1" w:styleId="WW8Num19z6">
    <w:name w:val="WW8Num19z6"/>
    <w:rsid w:val="00634C10"/>
  </w:style>
  <w:style w:type="character" w:customStyle="1" w:styleId="WW8Num19z7">
    <w:name w:val="WW8Num19z7"/>
    <w:rsid w:val="00634C10"/>
  </w:style>
  <w:style w:type="character" w:customStyle="1" w:styleId="WW8Num19z8">
    <w:name w:val="WW8Num19z8"/>
    <w:rsid w:val="00634C10"/>
  </w:style>
  <w:style w:type="character" w:customStyle="1" w:styleId="WW8Num20z0">
    <w:name w:val="WW8Num20z0"/>
    <w:rsid w:val="00634C10"/>
    <w:rPr>
      <w:rFonts w:ascii="Calibri" w:eastAsia="SimSun" w:hAnsi="Calibri" w:cs="Calibri"/>
      <w:sz w:val="22"/>
      <w:szCs w:val="22"/>
    </w:rPr>
  </w:style>
  <w:style w:type="character" w:customStyle="1" w:styleId="WW8Num20z1">
    <w:name w:val="WW8Num20z1"/>
    <w:rsid w:val="00634C10"/>
  </w:style>
  <w:style w:type="character" w:customStyle="1" w:styleId="WW8Num20z2">
    <w:name w:val="WW8Num20z2"/>
    <w:rsid w:val="00634C10"/>
  </w:style>
  <w:style w:type="character" w:customStyle="1" w:styleId="WW8Num20z3">
    <w:name w:val="WW8Num20z3"/>
    <w:rsid w:val="00634C10"/>
  </w:style>
  <w:style w:type="character" w:customStyle="1" w:styleId="WW8Num20z4">
    <w:name w:val="WW8Num20z4"/>
    <w:rsid w:val="00634C10"/>
  </w:style>
  <w:style w:type="character" w:customStyle="1" w:styleId="WW8Num20z5">
    <w:name w:val="WW8Num20z5"/>
    <w:rsid w:val="00634C10"/>
  </w:style>
  <w:style w:type="character" w:customStyle="1" w:styleId="WW8Num20z6">
    <w:name w:val="WW8Num20z6"/>
    <w:rsid w:val="00634C10"/>
  </w:style>
  <w:style w:type="character" w:customStyle="1" w:styleId="WW8Num20z7">
    <w:name w:val="WW8Num20z7"/>
    <w:rsid w:val="00634C10"/>
  </w:style>
  <w:style w:type="character" w:customStyle="1" w:styleId="WW8Num20z8">
    <w:name w:val="WW8Num20z8"/>
    <w:rsid w:val="00634C10"/>
  </w:style>
  <w:style w:type="character" w:customStyle="1" w:styleId="WW8Num21z0">
    <w:name w:val="WW8Num21z0"/>
    <w:rsid w:val="00634C10"/>
    <w:rPr>
      <w:rFonts w:ascii="Calibri" w:hAnsi="Calibri" w:cs="Calibri"/>
      <w:sz w:val="24"/>
      <w:szCs w:val="24"/>
    </w:rPr>
  </w:style>
  <w:style w:type="character" w:customStyle="1" w:styleId="WW8Num21z1">
    <w:name w:val="WW8Num21z1"/>
    <w:rsid w:val="00634C10"/>
  </w:style>
  <w:style w:type="character" w:customStyle="1" w:styleId="WW8Num21z2">
    <w:name w:val="WW8Num21z2"/>
    <w:rsid w:val="00634C10"/>
  </w:style>
  <w:style w:type="character" w:customStyle="1" w:styleId="WW8Num21z3">
    <w:name w:val="WW8Num21z3"/>
    <w:rsid w:val="00634C10"/>
  </w:style>
  <w:style w:type="character" w:customStyle="1" w:styleId="WW8Num21z4">
    <w:name w:val="WW8Num21z4"/>
    <w:rsid w:val="00634C10"/>
  </w:style>
  <w:style w:type="character" w:customStyle="1" w:styleId="WW8Num21z5">
    <w:name w:val="WW8Num21z5"/>
    <w:rsid w:val="00634C10"/>
  </w:style>
  <w:style w:type="character" w:customStyle="1" w:styleId="WW8Num21z6">
    <w:name w:val="WW8Num21z6"/>
    <w:rsid w:val="00634C10"/>
  </w:style>
  <w:style w:type="character" w:customStyle="1" w:styleId="WW8Num21z7">
    <w:name w:val="WW8Num21z7"/>
    <w:rsid w:val="00634C10"/>
  </w:style>
  <w:style w:type="character" w:customStyle="1" w:styleId="WW8Num21z8">
    <w:name w:val="WW8Num21z8"/>
    <w:rsid w:val="00634C10"/>
  </w:style>
  <w:style w:type="character" w:customStyle="1" w:styleId="WW8Num22z0">
    <w:name w:val="WW8Num22z0"/>
    <w:rsid w:val="00634C10"/>
    <w:rPr>
      <w:rFonts w:ascii="Calibri" w:hAnsi="Calibri" w:cs="Calibri"/>
      <w:sz w:val="24"/>
      <w:szCs w:val="24"/>
    </w:rPr>
  </w:style>
  <w:style w:type="character" w:customStyle="1" w:styleId="WW8Num22z1">
    <w:name w:val="WW8Num22z1"/>
    <w:rsid w:val="00634C10"/>
  </w:style>
  <w:style w:type="character" w:customStyle="1" w:styleId="WW8Num22z2">
    <w:name w:val="WW8Num22z2"/>
    <w:rsid w:val="00634C10"/>
  </w:style>
  <w:style w:type="character" w:customStyle="1" w:styleId="WW8Num22z3">
    <w:name w:val="WW8Num22z3"/>
    <w:rsid w:val="00634C10"/>
  </w:style>
  <w:style w:type="character" w:customStyle="1" w:styleId="WW8Num22z4">
    <w:name w:val="WW8Num22z4"/>
    <w:rsid w:val="00634C10"/>
  </w:style>
  <w:style w:type="character" w:customStyle="1" w:styleId="WW8Num22z5">
    <w:name w:val="WW8Num22z5"/>
    <w:rsid w:val="00634C10"/>
  </w:style>
  <w:style w:type="character" w:customStyle="1" w:styleId="WW8Num22z6">
    <w:name w:val="WW8Num22z6"/>
    <w:rsid w:val="00634C10"/>
  </w:style>
  <w:style w:type="character" w:customStyle="1" w:styleId="WW8Num22z7">
    <w:name w:val="WW8Num22z7"/>
    <w:rsid w:val="00634C10"/>
  </w:style>
  <w:style w:type="character" w:customStyle="1" w:styleId="WW8Num22z8">
    <w:name w:val="WW8Num22z8"/>
    <w:rsid w:val="00634C10"/>
  </w:style>
  <w:style w:type="character" w:customStyle="1" w:styleId="WW8Num23z0">
    <w:name w:val="WW8Num23z0"/>
    <w:rsid w:val="00634C10"/>
    <w:rPr>
      <w:rFonts w:ascii="Calibri" w:hAnsi="Calibri" w:cs="Calibri"/>
      <w:sz w:val="24"/>
      <w:szCs w:val="24"/>
    </w:rPr>
  </w:style>
  <w:style w:type="character" w:customStyle="1" w:styleId="WW8Num24z0">
    <w:name w:val="WW8Num24z0"/>
    <w:rsid w:val="00634C10"/>
    <w:rPr>
      <w:rFonts w:ascii="Calibri" w:hAnsi="Calibri" w:cs="Calibri"/>
      <w:sz w:val="24"/>
      <w:szCs w:val="24"/>
    </w:rPr>
  </w:style>
  <w:style w:type="character" w:customStyle="1" w:styleId="WW8Num25z0">
    <w:name w:val="WW8Num25z0"/>
    <w:rsid w:val="00634C10"/>
    <w:rPr>
      <w:rFonts w:cs="Times New Roman"/>
    </w:rPr>
  </w:style>
  <w:style w:type="character" w:customStyle="1" w:styleId="WW8Num25z1">
    <w:name w:val="WW8Num25z1"/>
    <w:rsid w:val="00634C10"/>
  </w:style>
  <w:style w:type="character" w:customStyle="1" w:styleId="WW8Num25z2">
    <w:name w:val="WW8Num25z2"/>
    <w:rsid w:val="00634C10"/>
  </w:style>
  <w:style w:type="character" w:customStyle="1" w:styleId="WW8Num25z3">
    <w:name w:val="WW8Num25z3"/>
    <w:rsid w:val="00634C10"/>
  </w:style>
  <w:style w:type="character" w:customStyle="1" w:styleId="WW8Num25z4">
    <w:name w:val="WW8Num25z4"/>
    <w:rsid w:val="00634C10"/>
  </w:style>
  <w:style w:type="character" w:customStyle="1" w:styleId="WW8Num25z5">
    <w:name w:val="WW8Num25z5"/>
    <w:rsid w:val="00634C10"/>
  </w:style>
  <w:style w:type="character" w:customStyle="1" w:styleId="WW8Num25z6">
    <w:name w:val="WW8Num25z6"/>
    <w:rsid w:val="00634C10"/>
  </w:style>
  <w:style w:type="character" w:customStyle="1" w:styleId="WW8Num25z7">
    <w:name w:val="WW8Num25z7"/>
    <w:rsid w:val="00634C10"/>
  </w:style>
  <w:style w:type="character" w:customStyle="1" w:styleId="WW8Num25z8">
    <w:name w:val="WW8Num25z8"/>
    <w:rsid w:val="00634C10"/>
  </w:style>
  <w:style w:type="character" w:customStyle="1" w:styleId="WW8Num26z0">
    <w:name w:val="WW8Num26z0"/>
    <w:rsid w:val="00634C10"/>
  </w:style>
  <w:style w:type="character" w:customStyle="1" w:styleId="WW8Num26z1">
    <w:name w:val="WW8Num26z1"/>
    <w:rsid w:val="00634C10"/>
  </w:style>
  <w:style w:type="character" w:customStyle="1" w:styleId="WW8Num26z2">
    <w:name w:val="WW8Num26z2"/>
    <w:rsid w:val="00634C10"/>
  </w:style>
  <w:style w:type="character" w:customStyle="1" w:styleId="WW8Num26z3">
    <w:name w:val="WW8Num26z3"/>
    <w:rsid w:val="00634C10"/>
  </w:style>
  <w:style w:type="character" w:customStyle="1" w:styleId="WW8Num26z4">
    <w:name w:val="WW8Num26z4"/>
    <w:rsid w:val="00634C10"/>
  </w:style>
  <w:style w:type="character" w:customStyle="1" w:styleId="WW8Num26z5">
    <w:name w:val="WW8Num26z5"/>
    <w:rsid w:val="00634C10"/>
  </w:style>
  <w:style w:type="character" w:customStyle="1" w:styleId="WW8Num26z6">
    <w:name w:val="WW8Num26z6"/>
    <w:rsid w:val="00634C10"/>
  </w:style>
  <w:style w:type="character" w:customStyle="1" w:styleId="WW8Num26z7">
    <w:name w:val="WW8Num26z7"/>
    <w:rsid w:val="00634C10"/>
  </w:style>
  <w:style w:type="character" w:customStyle="1" w:styleId="WW8Num26z8">
    <w:name w:val="WW8Num26z8"/>
    <w:rsid w:val="00634C10"/>
  </w:style>
  <w:style w:type="character" w:customStyle="1" w:styleId="Domylnaczcionkaakapitu4">
    <w:name w:val="Domyślna czcionka akapitu4"/>
    <w:rsid w:val="00634C10"/>
  </w:style>
  <w:style w:type="character" w:customStyle="1" w:styleId="WW8Num23z1">
    <w:name w:val="WW8Num23z1"/>
    <w:rsid w:val="00634C10"/>
  </w:style>
  <w:style w:type="character" w:customStyle="1" w:styleId="WW8Num23z2">
    <w:name w:val="WW8Num23z2"/>
    <w:rsid w:val="00634C10"/>
  </w:style>
  <w:style w:type="character" w:customStyle="1" w:styleId="WW8Num23z3">
    <w:name w:val="WW8Num23z3"/>
    <w:rsid w:val="00634C10"/>
  </w:style>
  <w:style w:type="character" w:customStyle="1" w:styleId="WW8Num23z4">
    <w:name w:val="WW8Num23z4"/>
    <w:rsid w:val="00634C10"/>
  </w:style>
  <w:style w:type="character" w:customStyle="1" w:styleId="WW8Num23z5">
    <w:name w:val="WW8Num23z5"/>
    <w:rsid w:val="00634C10"/>
  </w:style>
  <w:style w:type="character" w:customStyle="1" w:styleId="WW8Num23z6">
    <w:name w:val="WW8Num23z6"/>
    <w:rsid w:val="00634C10"/>
  </w:style>
  <w:style w:type="character" w:customStyle="1" w:styleId="WW8Num23z7">
    <w:name w:val="WW8Num23z7"/>
    <w:rsid w:val="00634C10"/>
  </w:style>
  <w:style w:type="character" w:customStyle="1" w:styleId="WW8Num23z8">
    <w:name w:val="WW8Num23z8"/>
    <w:rsid w:val="00634C10"/>
  </w:style>
  <w:style w:type="character" w:customStyle="1" w:styleId="WW8Num24z1">
    <w:name w:val="WW8Num24z1"/>
    <w:rsid w:val="00634C10"/>
    <w:rPr>
      <w:rFonts w:cs="Times New Roman"/>
    </w:rPr>
  </w:style>
  <w:style w:type="character" w:customStyle="1" w:styleId="WW8Num24z2">
    <w:name w:val="WW8Num24z2"/>
    <w:rsid w:val="00634C10"/>
  </w:style>
  <w:style w:type="character" w:customStyle="1" w:styleId="WW8Num24z3">
    <w:name w:val="WW8Num24z3"/>
    <w:rsid w:val="00634C10"/>
  </w:style>
  <w:style w:type="character" w:customStyle="1" w:styleId="WW8Num24z4">
    <w:name w:val="WW8Num24z4"/>
    <w:rsid w:val="00634C10"/>
  </w:style>
  <w:style w:type="character" w:customStyle="1" w:styleId="WW8Num24z5">
    <w:name w:val="WW8Num24z5"/>
    <w:rsid w:val="00634C10"/>
  </w:style>
  <w:style w:type="character" w:customStyle="1" w:styleId="WW8Num24z6">
    <w:name w:val="WW8Num24z6"/>
    <w:rsid w:val="00634C10"/>
  </w:style>
  <w:style w:type="character" w:customStyle="1" w:styleId="WW8Num24z7">
    <w:name w:val="WW8Num24z7"/>
    <w:rsid w:val="00634C10"/>
  </w:style>
  <w:style w:type="character" w:customStyle="1" w:styleId="WW8Num24z8">
    <w:name w:val="WW8Num24z8"/>
    <w:rsid w:val="00634C10"/>
  </w:style>
  <w:style w:type="character" w:customStyle="1" w:styleId="WW8Num27z0">
    <w:name w:val="WW8Num27z0"/>
    <w:rsid w:val="00634C10"/>
    <w:rPr>
      <w:rFonts w:eastAsia="Segoe UI"/>
      <w:color w:val="00B050"/>
      <w:kern w:val="2"/>
      <w:sz w:val="22"/>
      <w:szCs w:val="22"/>
    </w:rPr>
  </w:style>
  <w:style w:type="character" w:customStyle="1" w:styleId="WW8Num27z1">
    <w:name w:val="WW8Num27z1"/>
    <w:rsid w:val="00634C10"/>
  </w:style>
  <w:style w:type="character" w:customStyle="1" w:styleId="WW8Num27z2">
    <w:name w:val="WW8Num27z2"/>
    <w:rsid w:val="00634C10"/>
  </w:style>
  <w:style w:type="character" w:customStyle="1" w:styleId="WW8Num27z3">
    <w:name w:val="WW8Num27z3"/>
    <w:rsid w:val="00634C10"/>
  </w:style>
  <w:style w:type="character" w:customStyle="1" w:styleId="WW8Num27z4">
    <w:name w:val="WW8Num27z4"/>
    <w:rsid w:val="00634C10"/>
  </w:style>
  <w:style w:type="character" w:customStyle="1" w:styleId="WW8Num27z5">
    <w:name w:val="WW8Num27z5"/>
    <w:rsid w:val="00634C10"/>
  </w:style>
  <w:style w:type="character" w:customStyle="1" w:styleId="WW8Num27z6">
    <w:name w:val="WW8Num27z6"/>
    <w:rsid w:val="00634C10"/>
  </w:style>
  <w:style w:type="character" w:customStyle="1" w:styleId="WW8Num27z7">
    <w:name w:val="WW8Num27z7"/>
    <w:rsid w:val="00634C10"/>
  </w:style>
  <w:style w:type="character" w:customStyle="1" w:styleId="WW8Num27z8">
    <w:name w:val="WW8Num27z8"/>
    <w:rsid w:val="00634C10"/>
  </w:style>
  <w:style w:type="character" w:customStyle="1" w:styleId="WW8Num28z0">
    <w:name w:val="WW8Num28z0"/>
    <w:rsid w:val="00634C10"/>
  </w:style>
  <w:style w:type="character" w:customStyle="1" w:styleId="WW8Num28z1">
    <w:name w:val="WW8Num28z1"/>
    <w:rsid w:val="00634C10"/>
  </w:style>
  <w:style w:type="character" w:customStyle="1" w:styleId="WW8Num28z2">
    <w:name w:val="WW8Num28z2"/>
    <w:rsid w:val="00634C10"/>
  </w:style>
  <w:style w:type="character" w:customStyle="1" w:styleId="WW8Num28z3">
    <w:name w:val="WW8Num28z3"/>
    <w:rsid w:val="00634C10"/>
  </w:style>
  <w:style w:type="character" w:customStyle="1" w:styleId="WW8Num28z4">
    <w:name w:val="WW8Num28z4"/>
    <w:rsid w:val="00634C10"/>
  </w:style>
  <w:style w:type="character" w:customStyle="1" w:styleId="WW8Num28z5">
    <w:name w:val="WW8Num28z5"/>
    <w:rsid w:val="00634C10"/>
  </w:style>
  <w:style w:type="character" w:customStyle="1" w:styleId="WW8Num28z6">
    <w:name w:val="WW8Num28z6"/>
    <w:rsid w:val="00634C10"/>
  </w:style>
  <w:style w:type="character" w:customStyle="1" w:styleId="WW8Num28z7">
    <w:name w:val="WW8Num28z7"/>
    <w:rsid w:val="00634C10"/>
  </w:style>
  <w:style w:type="character" w:customStyle="1" w:styleId="WW8Num28z8">
    <w:name w:val="WW8Num28z8"/>
    <w:rsid w:val="00634C10"/>
  </w:style>
  <w:style w:type="character" w:customStyle="1" w:styleId="WW8Num29z0">
    <w:name w:val="WW8Num29z0"/>
    <w:rsid w:val="00634C10"/>
    <w:rPr>
      <w:rFonts w:eastAsia="Segoe UI"/>
      <w:kern w:val="2"/>
      <w:sz w:val="22"/>
      <w:szCs w:val="22"/>
    </w:rPr>
  </w:style>
  <w:style w:type="character" w:customStyle="1" w:styleId="WW8Num29z1">
    <w:name w:val="WW8Num29z1"/>
    <w:rsid w:val="00634C10"/>
  </w:style>
  <w:style w:type="character" w:customStyle="1" w:styleId="WW8Num29z2">
    <w:name w:val="WW8Num29z2"/>
    <w:rsid w:val="00634C10"/>
  </w:style>
  <w:style w:type="character" w:customStyle="1" w:styleId="WW8Num29z3">
    <w:name w:val="WW8Num29z3"/>
    <w:rsid w:val="00634C10"/>
  </w:style>
  <w:style w:type="character" w:customStyle="1" w:styleId="WW8Num29z4">
    <w:name w:val="WW8Num29z4"/>
    <w:rsid w:val="00634C10"/>
  </w:style>
  <w:style w:type="character" w:customStyle="1" w:styleId="WW8Num29z5">
    <w:name w:val="WW8Num29z5"/>
    <w:rsid w:val="00634C10"/>
  </w:style>
  <w:style w:type="character" w:customStyle="1" w:styleId="WW8Num29z6">
    <w:name w:val="WW8Num29z6"/>
    <w:rsid w:val="00634C10"/>
  </w:style>
  <w:style w:type="character" w:customStyle="1" w:styleId="WW8Num29z7">
    <w:name w:val="WW8Num29z7"/>
    <w:rsid w:val="00634C10"/>
  </w:style>
  <w:style w:type="character" w:customStyle="1" w:styleId="WW8Num29z8">
    <w:name w:val="WW8Num29z8"/>
    <w:rsid w:val="00634C10"/>
  </w:style>
  <w:style w:type="character" w:customStyle="1" w:styleId="WW8Num30z0">
    <w:name w:val="WW8Num30z0"/>
    <w:rsid w:val="00634C10"/>
    <w:rPr>
      <w:rFonts w:eastAsia="Segoe UI"/>
      <w:kern w:val="2"/>
      <w:sz w:val="22"/>
      <w:szCs w:val="22"/>
    </w:rPr>
  </w:style>
  <w:style w:type="character" w:customStyle="1" w:styleId="WW8Num30z1">
    <w:name w:val="WW8Num30z1"/>
    <w:rsid w:val="00634C10"/>
  </w:style>
  <w:style w:type="character" w:customStyle="1" w:styleId="WW8Num30z2">
    <w:name w:val="WW8Num30z2"/>
    <w:rsid w:val="00634C10"/>
  </w:style>
  <w:style w:type="character" w:customStyle="1" w:styleId="WW8Num30z3">
    <w:name w:val="WW8Num30z3"/>
    <w:rsid w:val="00634C10"/>
  </w:style>
  <w:style w:type="character" w:customStyle="1" w:styleId="WW8Num30z4">
    <w:name w:val="WW8Num30z4"/>
    <w:rsid w:val="00634C10"/>
  </w:style>
  <w:style w:type="character" w:customStyle="1" w:styleId="WW8Num30z5">
    <w:name w:val="WW8Num30z5"/>
    <w:rsid w:val="00634C10"/>
  </w:style>
  <w:style w:type="character" w:customStyle="1" w:styleId="WW8Num30z6">
    <w:name w:val="WW8Num30z6"/>
    <w:rsid w:val="00634C10"/>
  </w:style>
  <w:style w:type="character" w:customStyle="1" w:styleId="WW8Num30z7">
    <w:name w:val="WW8Num30z7"/>
    <w:rsid w:val="00634C10"/>
  </w:style>
  <w:style w:type="character" w:customStyle="1" w:styleId="WW8Num30z8">
    <w:name w:val="WW8Num30z8"/>
    <w:rsid w:val="00634C10"/>
  </w:style>
  <w:style w:type="character" w:customStyle="1" w:styleId="WW8Num31z0">
    <w:name w:val="WW8Num31z0"/>
    <w:rsid w:val="00634C10"/>
    <w:rPr>
      <w:rFonts w:eastAsia="Segoe UI"/>
      <w:kern w:val="2"/>
      <w:sz w:val="22"/>
      <w:szCs w:val="22"/>
    </w:rPr>
  </w:style>
  <w:style w:type="character" w:customStyle="1" w:styleId="WW8Num31z1">
    <w:name w:val="WW8Num31z1"/>
    <w:rsid w:val="00634C10"/>
  </w:style>
  <w:style w:type="character" w:customStyle="1" w:styleId="WW8Num31z2">
    <w:name w:val="WW8Num31z2"/>
    <w:rsid w:val="00634C10"/>
  </w:style>
  <w:style w:type="character" w:customStyle="1" w:styleId="WW8Num31z3">
    <w:name w:val="WW8Num31z3"/>
    <w:rsid w:val="00634C10"/>
  </w:style>
  <w:style w:type="character" w:customStyle="1" w:styleId="WW8Num31z4">
    <w:name w:val="WW8Num31z4"/>
    <w:rsid w:val="00634C10"/>
  </w:style>
  <w:style w:type="character" w:customStyle="1" w:styleId="WW8Num31z5">
    <w:name w:val="WW8Num31z5"/>
    <w:rsid w:val="00634C10"/>
  </w:style>
  <w:style w:type="character" w:customStyle="1" w:styleId="WW8Num31z6">
    <w:name w:val="WW8Num31z6"/>
    <w:rsid w:val="00634C10"/>
  </w:style>
  <w:style w:type="character" w:customStyle="1" w:styleId="WW8Num31z7">
    <w:name w:val="WW8Num31z7"/>
    <w:rsid w:val="00634C10"/>
  </w:style>
  <w:style w:type="character" w:customStyle="1" w:styleId="WW8Num31z8">
    <w:name w:val="WW8Num31z8"/>
    <w:rsid w:val="00634C10"/>
  </w:style>
  <w:style w:type="character" w:customStyle="1" w:styleId="WW8Num32z0">
    <w:name w:val="WW8Num32z0"/>
    <w:rsid w:val="00634C10"/>
    <w:rPr>
      <w:rFonts w:eastAsia="Segoe UI"/>
      <w:b/>
      <w:bCs/>
      <w:kern w:val="2"/>
      <w:sz w:val="22"/>
      <w:szCs w:val="22"/>
    </w:rPr>
  </w:style>
  <w:style w:type="character" w:customStyle="1" w:styleId="WW8Num32z1">
    <w:name w:val="WW8Num32z1"/>
    <w:rsid w:val="00634C10"/>
    <w:rPr>
      <w:rFonts w:ascii="Courier New" w:hAnsi="Courier New" w:cs="Courier New"/>
    </w:rPr>
  </w:style>
  <w:style w:type="character" w:customStyle="1" w:styleId="WW8Num32z2">
    <w:name w:val="WW8Num32z2"/>
    <w:rsid w:val="00634C10"/>
    <w:rPr>
      <w:rFonts w:ascii="Wingdings" w:hAnsi="Wingdings" w:cs="Wingdings"/>
    </w:rPr>
  </w:style>
  <w:style w:type="character" w:customStyle="1" w:styleId="WW8Num32z3">
    <w:name w:val="WW8Num32z3"/>
    <w:rsid w:val="00634C10"/>
    <w:rPr>
      <w:rFonts w:ascii="Symbol" w:hAnsi="Symbol" w:cs="Symbol"/>
    </w:rPr>
  </w:style>
  <w:style w:type="character" w:customStyle="1" w:styleId="WW8Num32z4">
    <w:name w:val="WW8Num32z4"/>
    <w:rsid w:val="00634C10"/>
  </w:style>
  <w:style w:type="character" w:customStyle="1" w:styleId="WW8Num32z5">
    <w:name w:val="WW8Num32z5"/>
    <w:rsid w:val="00634C10"/>
  </w:style>
  <w:style w:type="character" w:customStyle="1" w:styleId="WW8Num32z6">
    <w:name w:val="WW8Num32z6"/>
    <w:rsid w:val="00634C10"/>
  </w:style>
  <w:style w:type="character" w:customStyle="1" w:styleId="WW8Num32z7">
    <w:name w:val="WW8Num32z7"/>
    <w:rsid w:val="00634C10"/>
  </w:style>
  <w:style w:type="character" w:customStyle="1" w:styleId="WW8Num32z8">
    <w:name w:val="WW8Num32z8"/>
    <w:rsid w:val="00634C10"/>
  </w:style>
  <w:style w:type="character" w:customStyle="1" w:styleId="WW8Num33z0">
    <w:name w:val="WW8Num33z0"/>
    <w:rsid w:val="00634C10"/>
    <w:rPr>
      <w:rFonts w:eastAsia="Segoe UI"/>
      <w:b/>
      <w:bCs/>
      <w:kern w:val="2"/>
      <w:sz w:val="22"/>
      <w:szCs w:val="22"/>
    </w:rPr>
  </w:style>
  <w:style w:type="character" w:customStyle="1" w:styleId="WW8Num33z1">
    <w:name w:val="WW8Num33z1"/>
    <w:rsid w:val="00634C10"/>
  </w:style>
  <w:style w:type="character" w:customStyle="1" w:styleId="WW8Num33z2">
    <w:name w:val="WW8Num33z2"/>
    <w:rsid w:val="00634C10"/>
  </w:style>
  <w:style w:type="character" w:customStyle="1" w:styleId="WW8Num33z3">
    <w:name w:val="WW8Num33z3"/>
    <w:rsid w:val="00634C10"/>
  </w:style>
  <w:style w:type="character" w:customStyle="1" w:styleId="WW8Num33z4">
    <w:name w:val="WW8Num33z4"/>
    <w:rsid w:val="00634C10"/>
  </w:style>
  <w:style w:type="character" w:customStyle="1" w:styleId="WW8Num33z5">
    <w:name w:val="WW8Num33z5"/>
    <w:rsid w:val="00634C10"/>
  </w:style>
  <w:style w:type="character" w:customStyle="1" w:styleId="WW8Num33z6">
    <w:name w:val="WW8Num33z6"/>
    <w:rsid w:val="00634C10"/>
  </w:style>
  <w:style w:type="character" w:customStyle="1" w:styleId="WW8Num33z7">
    <w:name w:val="WW8Num33z7"/>
    <w:rsid w:val="00634C10"/>
  </w:style>
  <w:style w:type="character" w:customStyle="1" w:styleId="WW8Num33z8">
    <w:name w:val="WW8Num33z8"/>
    <w:rsid w:val="00634C10"/>
  </w:style>
  <w:style w:type="character" w:customStyle="1" w:styleId="WW8Num34z0">
    <w:name w:val="WW8Num34z0"/>
    <w:rsid w:val="00634C10"/>
  </w:style>
  <w:style w:type="character" w:customStyle="1" w:styleId="WW8Num34z1">
    <w:name w:val="WW8Num34z1"/>
    <w:rsid w:val="00634C10"/>
  </w:style>
  <w:style w:type="character" w:customStyle="1" w:styleId="WW8Num34z2">
    <w:name w:val="WW8Num34z2"/>
    <w:rsid w:val="00634C10"/>
  </w:style>
  <w:style w:type="character" w:customStyle="1" w:styleId="WW8Num34z3">
    <w:name w:val="WW8Num34z3"/>
    <w:rsid w:val="00634C10"/>
  </w:style>
  <w:style w:type="character" w:customStyle="1" w:styleId="WW8Num34z4">
    <w:name w:val="WW8Num34z4"/>
    <w:rsid w:val="00634C10"/>
  </w:style>
  <w:style w:type="character" w:customStyle="1" w:styleId="WW8Num34z5">
    <w:name w:val="WW8Num34z5"/>
    <w:rsid w:val="00634C10"/>
  </w:style>
  <w:style w:type="character" w:customStyle="1" w:styleId="WW8Num34z6">
    <w:name w:val="WW8Num34z6"/>
    <w:rsid w:val="00634C10"/>
  </w:style>
  <w:style w:type="character" w:customStyle="1" w:styleId="WW8Num34z7">
    <w:name w:val="WW8Num34z7"/>
    <w:rsid w:val="00634C10"/>
  </w:style>
  <w:style w:type="character" w:customStyle="1" w:styleId="WW8Num34z8">
    <w:name w:val="WW8Num34z8"/>
    <w:rsid w:val="00634C10"/>
  </w:style>
  <w:style w:type="character" w:customStyle="1" w:styleId="WW8Num35z0">
    <w:name w:val="WW8Num35z0"/>
    <w:rsid w:val="00634C10"/>
    <w:rPr>
      <w:rFonts w:eastAsia="Segoe UI"/>
      <w:kern w:val="2"/>
      <w:sz w:val="22"/>
      <w:szCs w:val="22"/>
    </w:rPr>
  </w:style>
  <w:style w:type="character" w:customStyle="1" w:styleId="WW8Num35z1">
    <w:name w:val="WW8Num35z1"/>
    <w:rsid w:val="00634C10"/>
    <w:rPr>
      <w:sz w:val="22"/>
      <w:szCs w:val="22"/>
    </w:rPr>
  </w:style>
  <w:style w:type="character" w:customStyle="1" w:styleId="WW8Num35z2">
    <w:name w:val="WW8Num35z2"/>
    <w:rsid w:val="00634C10"/>
  </w:style>
  <w:style w:type="character" w:customStyle="1" w:styleId="WW8Num35z3">
    <w:name w:val="WW8Num35z3"/>
    <w:rsid w:val="00634C10"/>
  </w:style>
  <w:style w:type="character" w:customStyle="1" w:styleId="WW8Num35z4">
    <w:name w:val="WW8Num35z4"/>
    <w:rsid w:val="00634C10"/>
  </w:style>
  <w:style w:type="character" w:customStyle="1" w:styleId="WW8Num35z5">
    <w:name w:val="WW8Num35z5"/>
    <w:rsid w:val="00634C10"/>
  </w:style>
  <w:style w:type="character" w:customStyle="1" w:styleId="WW8Num35z6">
    <w:name w:val="WW8Num35z6"/>
    <w:rsid w:val="00634C10"/>
  </w:style>
  <w:style w:type="character" w:customStyle="1" w:styleId="WW8Num35z7">
    <w:name w:val="WW8Num35z7"/>
    <w:rsid w:val="00634C10"/>
  </w:style>
  <w:style w:type="character" w:customStyle="1" w:styleId="WW8Num35z8">
    <w:name w:val="WW8Num35z8"/>
    <w:rsid w:val="00634C10"/>
  </w:style>
  <w:style w:type="character" w:customStyle="1" w:styleId="WW8Num36z0">
    <w:name w:val="WW8Num36z0"/>
    <w:rsid w:val="00634C10"/>
    <w:rPr>
      <w:rFonts w:eastAsia="Segoe UI"/>
      <w:kern w:val="2"/>
      <w:sz w:val="22"/>
      <w:szCs w:val="22"/>
    </w:rPr>
  </w:style>
  <w:style w:type="character" w:customStyle="1" w:styleId="WW8Num36z1">
    <w:name w:val="WW8Num36z1"/>
    <w:rsid w:val="00634C10"/>
  </w:style>
  <w:style w:type="character" w:customStyle="1" w:styleId="WW8Num36z2">
    <w:name w:val="WW8Num36z2"/>
    <w:rsid w:val="00634C10"/>
  </w:style>
  <w:style w:type="character" w:customStyle="1" w:styleId="WW8Num36z3">
    <w:name w:val="WW8Num36z3"/>
    <w:rsid w:val="00634C10"/>
  </w:style>
  <w:style w:type="character" w:customStyle="1" w:styleId="WW8Num36z4">
    <w:name w:val="WW8Num36z4"/>
    <w:rsid w:val="00634C10"/>
  </w:style>
  <w:style w:type="character" w:customStyle="1" w:styleId="WW8Num36z5">
    <w:name w:val="WW8Num36z5"/>
    <w:rsid w:val="00634C10"/>
  </w:style>
  <w:style w:type="character" w:customStyle="1" w:styleId="WW8Num36z6">
    <w:name w:val="WW8Num36z6"/>
    <w:rsid w:val="00634C10"/>
  </w:style>
  <w:style w:type="character" w:customStyle="1" w:styleId="WW8Num36z7">
    <w:name w:val="WW8Num36z7"/>
    <w:rsid w:val="00634C10"/>
  </w:style>
  <w:style w:type="character" w:customStyle="1" w:styleId="WW8Num36z8">
    <w:name w:val="WW8Num36z8"/>
    <w:rsid w:val="00634C10"/>
  </w:style>
  <w:style w:type="character" w:customStyle="1" w:styleId="WW8Num37z0">
    <w:name w:val="WW8Num37z0"/>
    <w:rsid w:val="00634C10"/>
    <w:rPr>
      <w:rFonts w:eastAsia="Segoe UI"/>
      <w:kern w:val="2"/>
      <w:sz w:val="22"/>
      <w:szCs w:val="22"/>
    </w:rPr>
  </w:style>
  <w:style w:type="character" w:customStyle="1" w:styleId="WW8Num37z1">
    <w:name w:val="WW8Num37z1"/>
    <w:rsid w:val="00634C10"/>
    <w:rPr>
      <w:sz w:val="22"/>
      <w:szCs w:val="22"/>
    </w:rPr>
  </w:style>
  <w:style w:type="character" w:customStyle="1" w:styleId="WW8Num37z2">
    <w:name w:val="WW8Num37z2"/>
    <w:rsid w:val="00634C10"/>
  </w:style>
  <w:style w:type="character" w:customStyle="1" w:styleId="WW8Num37z3">
    <w:name w:val="WW8Num37z3"/>
    <w:rsid w:val="00634C10"/>
  </w:style>
  <w:style w:type="character" w:customStyle="1" w:styleId="WW8Num37z4">
    <w:name w:val="WW8Num37z4"/>
    <w:rsid w:val="00634C10"/>
  </w:style>
  <w:style w:type="character" w:customStyle="1" w:styleId="WW8Num37z5">
    <w:name w:val="WW8Num37z5"/>
    <w:rsid w:val="00634C10"/>
  </w:style>
  <w:style w:type="character" w:customStyle="1" w:styleId="WW8Num37z6">
    <w:name w:val="WW8Num37z6"/>
    <w:rsid w:val="00634C10"/>
  </w:style>
  <w:style w:type="character" w:customStyle="1" w:styleId="WW8Num37z7">
    <w:name w:val="WW8Num37z7"/>
    <w:rsid w:val="00634C10"/>
  </w:style>
  <w:style w:type="character" w:customStyle="1" w:styleId="WW8Num37z8">
    <w:name w:val="WW8Num37z8"/>
    <w:rsid w:val="00634C10"/>
  </w:style>
  <w:style w:type="character" w:customStyle="1" w:styleId="WW8Num38z0">
    <w:name w:val="WW8Num38z0"/>
    <w:rsid w:val="00634C10"/>
    <w:rPr>
      <w:rFonts w:eastAsia="Segoe UI"/>
      <w:b/>
      <w:kern w:val="2"/>
      <w:sz w:val="22"/>
      <w:szCs w:val="22"/>
    </w:rPr>
  </w:style>
  <w:style w:type="character" w:customStyle="1" w:styleId="WW8Num38z1">
    <w:name w:val="WW8Num38z1"/>
    <w:rsid w:val="00634C10"/>
    <w:rPr>
      <w:sz w:val="22"/>
      <w:szCs w:val="22"/>
    </w:rPr>
  </w:style>
  <w:style w:type="character" w:customStyle="1" w:styleId="WW8Num38z2">
    <w:name w:val="WW8Num38z2"/>
    <w:rsid w:val="00634C10"/>
  </w:style>
  <w:style w:type="character" w:customStyle="1" w:styleId="WW8Num38z3">
    <w:name w:val="WW8Num38z3"/>
    <w:rsid w:val="00634C10"/>
  </w:style>
  <w:style w:type="character" w:customStyle="1" w:styleId="WW8Num38z4">
    <w:name w:val="WW8Num38z4"/>
    <w:rsid w:val="00634C10"/>
  </w:style>
  <w:style w:type="character" w:customStyle="1" w:styleId="WW8Num38z5">
    <w:name w:val="WW8Num38z5"/>
    <w:rsid w:val="00634C10"/>
  </w:style>
  <w:style w:type="character" w:customStyle="1" w:styleId="WW8Num38z6">
    <w:name w:val="WW8Num38z6"/>
    <w:rsid w:val="00634C10"/>
  </w:style>
  <w:style w:type="character" w:customStyle="1" w:styleId="WW8Num38z7">
    <w:name w:val="WW8Num38z7"/>
    <w:rsid w:val="00634C10"/>
  </w:style>
  <w:style w:type="character" w:customStyle="1" w:styleId="WW8Num38z8">
    <w:name w:val="WW8Num38z8"/>
    <w:rsid w:val="00634C10"/>
  </w:style>
  <w:style w:type="character" w:customStyle="1" w:styleId="WW8Num39z0">
    <w:name w:val="WW8Num39z0"/>
    <w:rsid w:val="00634C10"/>
    <w:rPr>
      <w:rFonts w:ascii="Calibri" w:eastAsia="Segoe UI" w:hAnsi="Calibri" w:cs="Calibri"/>
      <w:b/>
      <w:kern w:val="2"/>
      <w:sz w:val="22"/>
      <w:szCs w:val="22"/>
    </w:rPr>
  </w:style>
  <w:style w:type="character" w:customStyle="1" w:styleId="WW8Num39z1">
    <w:name w:val="WW8Num39z1"/>
    <w:rsid w:val="00634C10"/>
  </w:style>
  <w:style w:type="character" w:customStyle="1" w:styleId="WW8Num39z2">
    <w:name w:val="WW8Num39z2"/>
    <w:rsid w:val="00634C10"/>
  </w:style>
  <w:style w:type="character" w:customStyle="1" w:styleId="WW8Num39z3">
    <w:name w:val="WW8Num39z3"/>
    <w:rsid w:val="00634C10"/>
  </w:style>
  <w:style w:type="character" w:customStyle="1" w:styleId="WW8Num39z4">
    <w:name w:val="WW8Num39z4"/>
    <w:rsid w:val="00634C10"/>
  </w:style>
  <w:style w:type="character" w:customStyle="1" w:styleId="WW8Num39z5">
    <w:name w:val="WW8Num39z5"/>
    <w:rsid w:val="00634C10"/>
  </w:style>
  <w:style w:type="character" w:customStyle="1" w:styleId="WW8Num39z6">
    <w:name w:val="WW8Num39z6"/>
    <w:rsid w:val="00634C10"/>
  </w:style>
  <w:style w:type="character" w:customStyle="1" w:styleId="WW8Num39z7">
    <w:name w:val="WW8Num39z7"/>
    <w:rsid w:val="00634C10"/>
  </w:style>
  <w:style w:type="character" w:customStyle="1" w:styleId="WW8Num39z8">
    <w:name w:val="WW8Num39z8"/>
    <w:rsid w:val="00634C10"/>
  </w:style>
  <w:style w:type="character" w:customStyle="1" w:styleId="WW8Num40z0">
    <w:name w:val="WW8Num40z0"/>
    <w:rsid w:val="00634C10"/>
    <w:rPr>
      <w:rFonts w:cs="Times New Roman"/>
    </w:rPr>
  </w:style>
  <w:style w:type="character" w:customStyle="1" w:styleId="WW8Num40z1">
    <w:name w:val="WW8Num40z1"/>
    <w:rsid w:val="00634C10"/>
  </w:style>
  <w:style w:type="character" w:customStyle="1" w:styleId="WW8Num40z2">
    <w:name w:val="WW8Num40z2"/>
    <w:rsid w:val="00634C10"/>
  </w:style>
  <w:style w:type="character" w:customStyle="1" w:styleId="WW8Num40z3">
    <w:name w:val="WW8Num40z3"/>
    <w:rsid w:val="00634C10"/>
  </w:style>
  <w:style w:type="character" w:customStyle="1" w:styleId="WW8Num40z4">
    <w:name w:val="WW8Num40z4"/>
    <w:rsid w:val="00634C10"/>
  </w:style>
  <w:style w:type="character" w:customStyle="1" w:styleId="WW8Num40z5">
    <w:name w:val="WW8Num40z5"/>
    <w:rsid w:val="00634C10"/>
  </w:style>
  <w:style w:type="character" w:customStyle="1" w:styleId="WW8Num40z6">
    <w:name w:val="WW8Num40z6"/>
    <w:rsid w:val="00634C10"/>
  </w:style>
  <w:style w:type="character" w:customStyle="1" w:styleId="WW8Num40z7">
    <w:name w:val="WW8Num40z7"/>
    <w:rsid w:val="00634C10"/>
  </w:style>
  <w:style w:type="character" w:customStyle="1" w:styleId="WW8Num40z8">
    <w:name w:val="WW8Num40z8"/>
    <w:rsid w:val="00634C10"/>
  </w:style>
  <w:style w:type="character" w:customStyle="1" w:styleId="WW8Num41z0">
    <w:name w:val="WW8Num41z0"/>
    <w:rsid w:val="00634C10"/>
    <w:rPr>
      <w:rFonts w:cs="Times New Roman"/>
      <w:sz w:val="22"/>
      <w:szCs w:val="22"/>
    </w:rPr>
  </w:style>
  <w:style w:type="character" w:customStyle="1" w:styleId="WW8Num41z1">
    <w:name w:val="WW8Num41z1"/>
    <w:rsid w:val="00634C10"/>
  </w:style>
  <w:style w:type="character" w:customStyle="1" w:styleId="WW8Num41z2">
    <w:name w:val="WW8Num41z2"/>
    <w:rsid w:val="00634C10"/>
  </w:style>
  <w:style w:type="character" w:customStyle="1" w:styleId="WW8Num41z3">
    <w:name w:val="WW8Num41z3"/>
    <w:rsid w:val="00634C10"/>
  </w:style>
  <w:style w:type="character" w:customStyle="1" w:styleId="WW8Num41z4">
    <w:name w:val="WW8Num41z4"/>
    <w:rsid w:val="00634C10"/>
  </w:style>
  <w:style w:type="character" w:customStyle="1" w:styleId="WW8Num41z5">
    <w:name w:val="WW8Num41z5"/>
    <w:rsid w:val="00634C10"/>
  </w:style>
  <w:style w:type="character" w:customStyle="1" w:styleId="WW8Num41z6">
    <w:name w:val="WW8Num41z6"/>
    <w:rsid w:val="00634C10"/>
  </w:style>
  <w:style w:type="character" w:customStyle="1" w:styleId="WW8Num41z7">
    <w:name w:val="WW8Num41z7"/>
    <w:rsid w:val="00634C10"/>
  </w:style>
  <w:style w:type="character" w:customStyle="1" w:styleId="WW8Num41z8">
    <w:name w:val="WW8Num41z8"/>
    <w:rsid w:val="00634C10"/>
  </w:style>
  <w:style w:type="character" w:customStyle="1" w:styleId="WW8Num42z0">
    <w:name w:val="WW8Num42z0"/>
    <w:rsid w:val="00634C10"/>
    <w:rPr>
      <w:rFonts w:ascii="Calibri" w:hAnsi="Calibri" w:cs="Times New Roman"/>
      <w:sz w:val="24"/>
      <w:szCs w:val="24"/>
    </w:rPr>
  </w:style>
  <w:style w:type="character" w:customStyle="1" w:styleId="WW8Num42z1">
    <w:name w:val="WW8Num42z1"/>
    <w:rsid w:val="00634C10"/>
  </w:style>
  <w:style w:type="character" w:customStyle="1" w:styleId="WW8Num42z2">
    <w:name w:val="WW8Num42z2"/>
    <w:rsid w:val="00634C10"/>
  </w:style>
  <w:style w:type="character" w:customStyle="1" w:styleId="WW8Num42z3">
    <w:name w:val="WW8Num42z3"/>
    <w:rsid w:val="00634C10"/>
  </w:style>
  <w:style w:type="character" w:customStyle="1" w:styleId="WW8Num42z4">
    <w:name w:val="WW8Num42z4"/>
    <w:rsid w:val="00634C10"/>
  </w:style>
  <w:style w:type="character" w:customStyle="1" w:styleId="WW8Num42z5">
    <w:name w:val="WW8Num42z5"/>
    <w:rsid w:val="00634C10"/>
  </w:style>
  <w:style w:type="character" w:customStyle="1" w:styleId="WW8Num42z6">
    <w:name w:val="WW8Num42z6"/>
    <w:rsid w:val="00634C10"/>
  </w:style>
  <w:style w:type="character" w:customStyle="1" w:styleId="WW8Num42z7">
    <w:name w:val="WW8Num42z7"/>
    <w:rsid w:val="00634C10"/>
  </w:style>
  <w:style w:type="character" w:customStyle="1" w:styleId="WW8Num42z8">
    <w:name w:val="WW8Num42z8"/>
    <w:rsid w:val="00634C10"/>
  </w:style>
  <w:style w:type="character" w:customStyle="1" w:styleId="WW8Num43z0">
    <w:name w:val="WW8Num43z0"/>
    <w:rsid w:val="00634C10"/>
    <w:rPr>
      <w:rFonts w:ascii="Calibri" w:hAnsi="Calibri" w:cs="Calibri"/>
      <w:sz w:val="24"/>
      <w:szCs w:val="24"/>
    </w:rPr>
  </w:style>
  <w:style w:type="character" w:customStyle="1" w:styleId="WW8Num43z1">
    <w:name w:val="WW8Num43z1"/>
    <w:rsid w:val="00634C10"/>
  </w:style>
  <w:style w:type="character" w:customStyle="1" w:styleId="WW8Num43z2">
    <w:name w:val="WW8Num43z2"/>
    <w:rsid w:val="00634C10"/>
  </w:style>
  <w:style w:type="character" w:customStyle="1" w:styleId="WW8Num43z3">
    <w:name w:val="WW8Num43z3"/>
    <w:rsid w:val="00634C10"/>
  </w:style>
  <w:style w:type="character" w:customStyle="1" w:styleId="WW8Num43z4">
    <w:name w:val="WW8Num43z4"/>
    <w:rsid w:val="00634C10"/>
  </w:style>
  <w:style w:type="character" w:customStyle="1" w:styleId="WW8Num43z5">
    <w:name w:val="WW8Num43z5"/>
    <w:rsid w:val="00634C10"/>
  </w:style>
  <w:style w:type="character" w:customStyle="1" w:styleId="WW8Num43z6">
    <w:name w:val="WW8Num43z6"/>
    <w:rsid w:val="00634C10"/>
  </w:style>
  <w:style w:type="character" w:customStyle="1" w:styleId="WW8Num43z7">
    <w:name w:val="WW8Num43z7"/>
    <w:rsid w:val="00634C10"/>
  </w:style>
  <w:style w:type="character" w:customStyle="1" w:styleId="WW8Num43z8">
    <w:name w:val="WW8Num43z8"/>
    <w:rsid w:val="00634C10"/>
  </w:style>
  <w:style w:type="character" w:customStyle="1" w:styleId="WW8Num44z0">
    <w:name w:val="WW8Num44z0"/>
    <w:rsid w:val="00634C10"/>
    <w:rPr>
      <w:rFonts w:ascii="Calibri" w:eastAsia="Segoe UI" w:hAnsi="Calibri" w:cs="Calibri"/>
      <w:kern w:val="2"/>
      <w:sz w:val="22"/>
      <w:szCs w:val="22"/>
    </w:rPr>
  </w:style>
  <w:style w:type="character" w:customStyle="1" w:styleId="WW8Num44z1">
    <w:name w:val="WW8Num44z1"/>
    <w:rsid w:val="00634C10"/>
  </w:style>
  <w:style w:type="character" w:customStyle="1" w:styleId="WW8Num44z2">
    <w:name w:val="WW8Num44z2"/>
    <w:rsid w:val="00634C10"/>
  </w:style>
  <w:style w:type="character" w:customStyle="1" w:styleId="WW8Num44z3">
    <w:name w:val="WW8Num44z3"/>
    <w:rsid w:val="00634C10"/>
  </w:style>
  <w:style w:type="character" w:customStyle="1" w:styleId="WW8Num44z4">
    <w:name w:val="WW8Num44z4"/>
    <w:rsid w:val="00634C10"/>
  </w:style>
  <w:style w:type="character" w:customStyle="1" w:styleId="WW8Num44z5">
    <w:name w:val="WW8Num44z5"/>
    <w:rsid w:val="00634C10"/>
  </w:style>
  <w:style w:type="character" w:customStyle="1" w:styleId="WW8Num44z6">
    <w:name w:val="WW8Num44z6"/>
    <w:rsid w:val="00634C10"/>
  </w:style>
  <w:style w:type="character" w:customStyle="1" w:styleId="WW8Num44z7">
    <w:name w:val="WW8Num44z7"/>
    <w:rsid w:val="00634C10"/>
  </w:style>
  <w:style w:type="character" w:customStyle="1" w:styleId="WW8Num44z8">
    <w:name w:val="WW8Num44z8"/>
    <w:rsid w:val="00634C10"/>
  </w:style>
  <w:style w:type="character" w:customStyle="1" w:styleId="WW8Num45z0">
    <w:name w:val="WW8Num45z0"/>
    <w:rsid w:val="00634C10"/>
    <w:rPr>
      <w:rFonts w:eastAsia="Segoe UI"/>
      <w:bCs/>
      <w:kern w:val="2"/>
      <w:sz w:val="22"/>
      <w:szCs w:val="22"/>
    </w:rPr>
  </w:style>
  <w:style w:type="character" w:customStyle="1" w:styleId="WW8Num45z1">
    <w:name w:val="WW8Num45z1"/>
    <w:rsid w:val="00634C10"/>
  </w:style>
  <w:style w:type="character" w:customStyle="1" w:styleId="WW8Num45z2">
    <w:name w:val="WW8Num45z2"/>
    <w:rsid w:val="00634C10"/>
  </w:style>
  <w:style w:type="character" w:customStyle="1" w:styleId="WW8Num45z3">
    <w:name w:val="WW8Num45z3"/>
    <w:rsid w:val="00634C10"/>
  </w:style>
  <w:style w:type="character" w:customStyle="1" w:styleId="WW8Num45z4">
    <w:name w:val="WW8Num45z4"/>
    <w:rsid w:val="00634C10"/>
  </w:style>
  <w:style w:type="character" w:customStyle="1" w:styleId="WW8Num45z5">
    <w:name w:val="WW8Num45z5"/>
    <w:rsid w:val="00634C10"/>
  </w:style>
  <w:style w:type="character" w:customStyle="1" w:styleId="WW8Num45z6">
    <w:name w:val="WW8Num45z6"/>
    <w:rsid w:val="00634C10"/>
  </w:style>
  <w:style w:type="character" w:customStyle="1" w:styleId="WW8Num45z7">
    <w:name w:val="WW8Num45z7"/>
    <w:rsid w:val="00634C10"/>
  </w:style>
  <w:style w:type="character" w:customStyle="1" w:styleId="WW8Num45z8">
    <w:name w:val="WW8Num45z8"/>
    <w:rsid w:val="00634C10"/>
  </w:style>
  <w:style w:type="character" w:customStyle="1" w:styleId="WW8Num46z0">
    <w:name w:val="WW8Num46z0"/>
    <w:rsid w:val="00634C10"/>
    <w:rPr>
      <w:rFonts w:ascii="Calibri" w:eastAsia="Segoe UI" w:hAnsi="Calibri" w:cs="Calibri"/>
      <w:bCs/>
      <w:kern w:val="2"/>
      <w:sz w:val="22"/>
      <w:szCs w:val="22"/>
    </w:rPr>
  </w:style>
  <w:style w:type="character" w:customStyle="1" w:styleId="WW8Num46z1">
    <w:name w:val="WW8Num46z1"/>
    <w:rsid w:val="00634C10"/>
  </w:style>
  <w:style w:type="character" w:customStyle="1" w:styleId="WW8Num46z2">
    <w:name w:val="WW8Num46z2"/>
    <w:rsid w:val="00634C10"/>
  </w:style>
  <w:style w:type="character" w:customStyle="1" w:styleId="WW8Num46z3">
    <w:name w:val="WW8Num46z3"/>
    <w:rsid w:val="00634C10"/>
  </w:style>
  <w:style w:type="character" w:customStyle="1" w:styleId="WW8Num46z4">
    <w:name w:val="WW8Num46z4"/>
    <w:rsid w:val="00634C10"/>
  </w:style>
  <w:style w:type="character" w:customStyle="1" w:styleId="WW8Num46z5">
    <w:name w:val="WW8Num46z5"/>
    <w:rsid w:val="00634C10"/>
  </w:style>
  <w:style w:type="character" w:customStyle="1" w:styleId="WW8Num46z6">
    <w:name w:val="WW8Num46z6"/>
    <w:rsid w:val="00634C10"/>
  </w:style>
  <w:style w:type="character" w:customStyle="1" w:styleId="WW8Num46z7">
    <w:name w:val="WW8Num46z7"/>
    <w:rsid w:val="00634C10"/>
  </w:style>
  <w:style w:type="character" w:customStyle="1" w:styleId="WW8Num46z8">
    <w:name w:val="WW8Num46z8"/>
    <w:rsid w:val="00634C10"/>
  </w:style>
  <w:style w:type="character" w:customStyle="1" w:styleId="WW8Num47z0">
    <w:name w:val="WW8Num47z0"/>
    <w:rsid w:val="00634C10"/>
    <w:rPr>
      <w:rFonts w:cs="Calibri"/>
      <w:sz w:val="22"/>
      <w:szCs w:val="22"/>
    </w:rPr>
  </w:style>
  <w:style w:type="character" w:customStyle="1" w:styleId="WW8Num47z1">
    <w:name w:val="WW8Num47z1"/>
    <w:rsid w:val="00634C10"/>
  </w:style>
  <w:style w:type="character" w:customStyle="1" w:styleId="WW8Num47z2">
    <w:name w:val="WW8Num47z2"/>
    <w:rsid w:val="00634C10"/>
  </w:style>
  <w:style w:type="character" w:customStyle="1" w:styleId="WW8Num47z3">
    <w:name w:val="WW8Num47z3"/>
    <w:rsid w:val="00634C10"/>
  </w:style>
  <w:style w:type="character" w:customStyle="1" w:styleId="WW8Num47z4">
    <w:name w:val="WW8Num47z4"/>
    <w:rsid w:val="00634C10"/>
  </w:style>
  <w:style w:type="character" w:customStyle="1" w:styleId="WW8Num47z5">
    <w:name w:val="WW8Num47z5"/>
    <w:rsid w:val="00634C10"/>
  </w:style>
  <w:style w:type="character" w:customStyle="1" w:styleId="WW8Num47z6">
    <w:name w:val="WW8Num47z6"/>
    <w:rsid w:val="00634C10"/>
  </w:style>
  <w:style w:type="character" w:customStyle="1" w:styleId="WW8Num47z7">
    <w:name w:val="WW8Num47z7"/>
    <w:rsid w:val="00634C10"/>
  </w:style>
  <w:style w:type="character" w:customStyle="1" w:styleId="WW8Num47z8">
    <w:name w:val="WW8Num47z8"/>
    <w:rsid w:val="00634C10"/>
  </w:style>
  <w:style w:type="character" w:customStyle="1" w:styleId="WW8Num48z0">
    <w:name w:val="WW8Num48z0"/>
    <w:rsid w:val="00634C10"/>
    <w:rPr>
      <w:rFonts w:cs="Times New Roman"/>
      <w:b/>
      <w:sz w:val="22"/>
      <w:szCs w:val="22"/>
    </w:rPr>
  </w:style>
  <w:style w:type="character" w:customStyle="1" w:styleId="WW8Num48z1">
    <w:name w:val="WW8Num48z1"/>
    <w:rsid w:val="00634C10"/>
  </w:style>
  <w:style w:type="character" w:customStyle="1" w:styleId="WW8Num48z2">
    <w:name w:val="WW8Num48z2"/>
    <w:rsid w:val="00634C10"/>
  </w:style>
  <w:style w:type="character" w:customStyle="1" w:styleId="WW8Num48z3">
    <w:name w:val="WW8Num48z3"/>
    <w:rsid w:val="00634C10"/>
  </w:style>
  <w:style w:type="character" w:customStyle="1" w:styleId="WW8Num48z4">
    <w:name w:val="WW8Num48z4"/>
    <w:rsid w:val="00634C10"/>
  </w:style>
  <w:style w:type="character" w:customStyle="1" w:styleId="WW8Num48z5">
    <w:name w:val="WW8Num48z5"/>
    <w:rsid w:val="00634C10"/>
  </w:style>
  <w:style w:type="character" w:customStyle="1" w:styleId="WW8Num48z6">
    <w:name w:val="WW8Num48z6"/>
    <w:rsid w:val="00634C10"/>
  </w:style>
  <w:style w:type="character" w:customStyle="1" w:styleId="WW8Num48z7">
    <w:name w:val="WW8Num48z7"/>
    <w:rsid w:val="00634C10"/>
  </w:style>
  <w:style w:type="character" w:customStyle="1" w:styleId="WW8Num48z8">
    <w:name w:val="WW8Num48z8"/>
    <w:rsid w:val="00634C10"/>
  </w:style>
  <w:style w:type="character" w:customStyle="1" w:styleId="WW8Num49z0">
    <w:name w:val="WW8Num49z0"/>
    <w:rsid w:val="00634C10"/>
    <w:rPr>
      <w:b/>
      <w:sz w:val="22"/>
      <w:szCs w:val="22"/>
    </w:rPr>
  </w:style>
  <w:style w:type="character" w:customStyle="1" w:styleId="WW8Num49z1">
    <w:name w:val="WW8Num49z1"/>
    <w:rsid w:val="00634C10"/>
  </w:style>
  <w:style w:type="character" w:customStyle="1" w:styleId="WW8Num49z2">
    <w:name w:val="WW8Num49z2"/>
    <w:rsid w:val="00634C10"/>
  </w:style>
  <w:style w:type="character" w:customStyle="1" w:styleId="WW8Num49z3">
    <w:name w:val="WW8Num49z3"/>
    <w:rsid w:val="00634C10"/>
  </w:style>
  <w:style w:type="character" w:customStyle="1" w:styleId="WW8Num49z4">
    <w:name w:val="WW8Num49z4"/>
    <w:rsid w:val="00634C10"/>
  </w:style>
  <w:style w:type="character" w:customStyle="1" w:styleId="WW8Num49z5">
    <w:name w:val="WW8Num49z5"/>
    <w:rsid w:val="00634C10"/>
  </w:style>
  <w:style w:type="character" w:customStyle="1" w:styleId="WW8Num49z6">
    <w:name w:val="WW8Num49z6"/>
    <w:rsid w:val="00634C10"/>
  </w:style>
  <w:style w:type="character" w:customStyle="1" w:styleId="WW8Num49z7">
    <w:name w:val="WW8Num49z7"/>
    <w:rsid w:val="00634C10"/>
  </w:style>
  <w:style w:type="character" w:customStyle="1" w:styleId="WW8Num49z8">
    <w:name w:val="WW8Num49z8"/>
    <w:rsid w:val="00634C10"/>
  </w:style>
  <w:style w:type="character" w:customStyle="1" w:styleId="WW8Num50z0">
    <w:name w:val="WW8Num50z0"/>
    <w:rsid w:val="00634C10"/>
    <w:rPr>
      <w:rFonts w:eastAsia="Segoe UI" w:cs="Times New Roman"/>
      <w:b/>
      <w:bCs w:val="0"/>
      <w:kern w:val="2"/>
      <w:sz w:val="22"/>
      <w:szCs w:val="22"/>
    </w:rPr>
  </w:style>
  <w:style w:type="character" w:customStyle="1" w:styleId="WW8Num50z1">
    <w:name w:val="WW8Num50z1"/>
    <w:rsid w:val="00634C10"/>
  </w:style>
  <w:style w:type="character" w:customStyle="1" w:styleId="WW8Num50z2">
    <w:name w:val="WW8Num50z2"/>
    <w:rsid w:val="00634C10"/>
  </w:style>
  <w:style w:type="character" w:customStyle="1" w:styleId="WW8Num50z3">
    <w:name w:val="WW8Num50z3"/>
    <w:rsid w:val="00634C10"/>
  </w:style>
  <w:style w:type="character" w:customStyle="1" w:styleId="WW8Num50z4">
    <w:name w:val="WW8Num50z4"/>
    <w:rsid w:val="00634C10"/>
  </w:style>
  <w:style w:type="character" w:customStyle="1" w:styleId="WW8Num50z5">
    <w:name w:val="WW8Num50z5"/>
    <w:rsid w:val="00634C10"/>
  </w:style>
  <w:style w:type="character" w:customStyle="1" w:styleId="WW8Num50z6">
    <w:name w:val="WW8Num50z6"/>
    <w:rsid w:val="00634C10"/>
  </w:style>
  <w:style w:type="character" w:customStyle="1" w:styleId="WW8Num50z7">
    <w:name w:val="WW8Num50z7"/>
    <w:rsid w:val="00634C10"/>
  </w:style>
  <w:style w:type="character" w:customStyle="1" w:styleId="WW8Num50z8">
    <w:name w:val="WW8Num50z8"/>
    <w:rsid w:val="00634C10"/>
  </w:style>
  <w:style w:type="character" w:customStyle="1" w:styleId="WW8Num51z0">
    <w:name w:val="WW8Num51z0"/>
    <w:rsid w:val="00634C10"/>
    <w:rPr>
      <w:rFonts w:eastAsia="SimSun"/>
      <w:sz w:val="22"/>
      <w:szCs w:val="22"/>
    </w:rPr>
  </w:style>
  <w:style w:type="character" w:customStyle="1" w:styleId="WW8Num51z1">
    <w:name w:val="WW8Num51z1"/>
    <w:rsid w:val="00634C10"/>
  </w:style>
  <w:style w:type="character" w:customStyle="1" w:styleId="WW8Num51z2">
    <w:name w:val="WW8Num51z2"/>
    <w:rsid w:val="00634C10"/>
  </w:style>
  <w:style w:type="character" w:customStyle="1" w:styleId="WW8Num51z3">
    <w:name w:val="WW8Num51z3"/>
    <w:rsid w:val="00634C10"/>
  </w:style>
  <w:style w:type="character" w:customStyle="1" w:styleId="WW8Num51z4">
    <w:name w:val="WW8Num51z4"/>
    <w:rsid w:val="00634C10"/>
  </w:style>
  <w:style w:type="character" w:customStyle="1" w:styleId="WW8Num51z5">
    <w:name w:val="WW8Num51z5"/>
    <w:rsid w:val="00634C10"/>
  </w:style>
  <w:style w:type="character" w:customStyle="1" w:styleId="WW8Num51z6">
    <w:name w:val="WW8Num51z6"/>
    <w:rsid w:val="00634C10"/>
  </w:style>
  <w:style w:type="character" w:customStyle="1" w:styleId="WW8Num51z7">
    <w:name w:val="WW8Num51z7"/>
    <w:rsid w:val="00634C10"/>
  </w:style>
  <w:style w:type="character" w:customStyle="1" w:styleId="WW8Num51z8">
    <w:name w:val="WW8Num51z8"/>
    <w:rsid w:val="00634C10"/>
  </w:style>
  <w:style w:type="character" w:customStyle="1" w:styleId="WW8Num52z0">
    <w:name w:val="WW8Num52z0"/>
    <w:rsid w:val="00634C10"/>
    <w:rPr>
      <w:rFonts w:ascii="Calibri" w:eastAsia="SimSun" w:hAnsi="Calibri" w:cs="Calibri"/>
      <w:sz w:val="22"/>
      <w:szCs w:val="22"/>
    </w:rPr>
  </w:style>
  <w:style w:type="character" w:customStyle="1" w:styleId="WW8Num52z1">
    <w:name w:val="WW8Num52z1"/>
    <w:rsid w:val="00634C10"/>
  </w:style>
  <w:style w:type="character" w:customStyle="1" w:styleId="WW8Num52z2">
    <w:name w:val="WW8Num52z2"/>
    <w:rsid w:val="00634C10"/>
  </w:style>
  <w:style w:type="character" w:customStyle="1" w:styleId="WW8Num52z3">
    <w:name w:val="WW8Num52z3"/>
    <w:rsid w:val="00634C10"/>
  </w:style>
  <w:style w:type="character" w:customStyle="1" w:styleId="WW8Num52z4">
    <w:name w:val="WW8Num52z4"/>
    <w:rsid w:val="00634C10"/>
  </w:style>
  <w:style w:type="character" w:customStyle="1" w:styleId="WW8Num52z5">
    <w:name w:val="WW8Num52z5"/>
    <w:rsid w:val="00634C10"/>
  </w:style>
  <w:style w:type="character" w:customStyle="1" w:styleId="WW8Num52z6">
    <w:name w:val="WW8Num52z6"/>
    <w:rsid w:val="00634C10"/>
  </w:style>
  <w:style w:type="character" w:customStyle="1" w:styleId="WW8Num52z7">
    <w:name w:val="WW8Num52z7"/>
    <w:rsid w:val="00634C10"/>
  </w:style>
  <w:style w:type="character" w:customStyle="1" w:styleId="WW8Num52z8">
    <w:name w:val="WW8Num52z8"/>
    <w:rsid w:val="00634C10"/>
  </w:style>
  <w:style w:type="character" w:customStyle="1" w:styleId="WW8Num53z0">
    <w:name w:val="WW8Num53z0"/>
    <w:rsid w:val="00634C10"/>
    <w:rPr>
      <w:rFonts w:ascii="Calibri" w:hAnsi="Calibri" w:cs="Calibri"/>
      <w:sz w:val="24"/>
      <w:szCs w:val="24"/>
    </w:rPr>
  </w:style>
  <w:style w:type="character" w:customStyle="1" w:styleId="WW8Num53z1">
    <w:name w:val="WW8Num53z1"/>
    <w:rsid w:val="00634C10"/>
  </w:style>
  <w:style w:type="character" w:customStyle="1" w:styleId="WW8Num53z2">
    <w:name w:val="WW8Num53z2"/>
    <w:rsid w:val="00634C10"/>
  </w:style>
  <w:style w:type="character" w:customStyle="1" w:styleId="WW8Num53z3">
    <w:name w:val="WW8Num53z3"/>
    <w:rsid w:val="00634C10"/>
  </w:style>
  <w:style w:type="character" w:customStyle="1" w:styleId="WW8Num53z4">
    <w:name w:val="WW8Num53z4"/>
    <w:rsid w:val="00634C10"/>
  </w:style>
  <w:style w:type="character" w:customStyle="1" w:styleId="WW8Num53z5">
    <w:name w:val="WW8Num53z5"/>
    <w:rsid w:val="00634C10"/>
  </w:style>
  <w:style w:type="character" w:customStyle="1" w:styleId="WW8Num53z6">
    <w:name w:val="WW8Num53z6"/>
    <w:rsid w:val="00634C10"/>
  </w:style>
  <w:style w:type="character" w:customStyle="1" w:styleId="WW8Num53z7">
    <w:name w:val="WW8Num53z7"/>
    <w:rsid w:val="00634C10"/>
  </w:style>
  <w:style w:type="character" w:customStyle="1" w:styleId="WW8Num53z8">
    <w:name w:val="WW8Num53z8"/>
    <w:rsid w:val="00634C10"/>
  </w:style>
  <w:style w:type="character" w:customStyle="1" w:styleId="WW8Num54z0">
    <w:name w:val="WW8Num54z0"/>
    <w:rsid w:val="00634C10"/>
    <w:rPr>
      <w:sz w:val="22"/>
      <w:szCs w:val="22"/>
    </w:rPr>
  </w:style>
  <w:style w:type="character" w:customStyle="1" w:styleId="WW8Num54z1">
    <w:name w:val="WW8Num54z1"/>
    <w:rsid w:val="00634C10"/>
  </w:style>
  <w:style w:type="character" w:customStyle="1" w:styleId="WW8Num54z2">
    <w:name w:val="WW8Num54z2"/>
    <w:rsid w:val="00634C10"/>
  </w:style>
  <w:style w:type="character" w:customStyle="1" w:styleId="WW8Num54z3">
    <w:name w:val="WW8Num54z3"/>
    <w:rsid w:val="00634C10"/>
  </w:style>
  <w:style w:type="character" w:customStyle="1" w:styleId="WW8Num54z4">
    <w:name w:val="WW8Num54z4"/>
    <w:rsid w:val="00634C10"/>
  </w:style>
  <w:style w:type="character" w:customStyle="1" w:styleId="WW8Num54z5">
    <w:name w:val="WW8Num54z5"/>
    <w:rsid w:val="00634C10"/>
  </w:style>
  <w:style w:type="character" w:customStyle="1" w:styleId="WW8Num54z6">
    <w:name w:val="WW8Num54z6"/>
    <w:rsid w:val="00634C10"/>
  </w:style>
  <w:style w:type="character" w:customStyle="1" w:styleId="WW8Num54z7">
    <w:name w:val="WW8Num54z7"/>
    <w:rsid w:val="00634C10"/>
  </w:style>
  <w:style w:type="character" w:customStyle="1" w:styleId="WW8Num54z8">
    <w:name w:val="WW8Num54z8"/>
    <w:rsid w:val="00634C10"/>
  </w:style>
  <w:style w:type="character" w:customStyle="1" w:styleId="WW8Num55z0">
    <w:name w:val="WW8Num55z0"/>
    <w:rsid w:val="00634C10"/>
    <w:rPr>
      <w:color w:val="000000"/>
      <w:sz w:val="22"/>
      <w:szCs w:val="22"/>
    </w:rPr>
  </w:style>
  <w:style w:type="character" w:customStyle="1" w:styleId="WW8Num55z1">
    <w:name w:val="WW8Num55z1"/>
    <w:rsid w:val="00634C10"/>
  </w:style>
  <w:style w:type="character" w:customStyle="1" w:styleId="WW8Num55z2">
    <w:name w:val="WW8Num55z2"/>
    <w:rsid w:val="00634C10"/>
  </w:style>
  <w:style w:type="character" w:customStyle="1" w:styleId="WW8Num55z3">
    <w:name w:val="WW8Num55z3"/>
    <w:rsid w:val="00634C10"/>
  </w:style>
  <w:style w:type="character" w:customStyle="1" w:styleId="WW8Num55z4">
    <w:name w:val="WW8Num55z4"/>
    <w:rsid w:val="00634C10"/>
  </w:style>
  <w:style w:type="character" w:customStyle="1" w:styleId="WW8Num55z5">
    <w:name w:val="WW8Num55z5"/>
    <w:rsid w:val="00634C10"/>
  </w:style>
  <w:style w:type="character" w:customStyle="1" w:styleId="WW8Num55z6">
    <w:name w:val="WW8Num55z6"/>
    <w:rsid w:val="00634C10"/>
  </w:style>
  <w:style w:type="character" w:customStyle="1" w:styleId="WW8Num55z7">
    <w:name w:val="WW8Num55z7"/>
    <w:rsid w:val="00634C10"/>
  </w:style>
  <w:style w:type="character" w:customStyle="1" w:styleId="WW8Num55z8">
    <w:name w:val="WW8Num55z8"/>
    <w:rsid w:val="00634C10"/>
  </w:style>
  <w:style w:type="character" w:customStyle="1" w:styleId="WW8Num56z0">
    <w:name w:val="WW8Num56z0"/>
    <w:rsid w:val="00634C10"/>
    <w:rPr>
      <w:sz w:val="22"/>
      <w:szCs w:val="22"/>
    </w:rPr>
  </w:style>
  <w:style w:type="character" w:customStyle="1" w:styleId="WW8Num56z1">
    <w:name w:val="WW8Num56z1"/>
    <w:rsid w:val="00634C10"/>
  </w:style>
  <w:style w:type="character" w:customStyle="1" w:styleId="WW8Num56z2">
    <w:name w:val="WW8Num56z2"/>
    <w:rsid w:val="00634C10"/>
  </w:style>
  <w:style w:type="character" w:customStyle="1" w:styleId="WW8Num56z3">
    <w:name w:val="WW8Num56z3"/>
    <w:rsid w:val="00634C10"/>
  </w:style>
  <w:style w:type="character" w:customStyle="1" w:styleId="WW8Num56z4">
    <w:name w:val="WW8Num56z4"/>
    <w:rsid w:val="00634C10"/>
  </w:style>
  <w:style w:type="character" w:customStyle="1" w:styleId="WW8Num56z5">
    <w:name w:val="WW8Num56z5"/>
    <w:rsid w:val="00634C10"/>
  </w:style>
  <w:style w:type="character" w:customStyle="1" w:styleId="WW8Num56z6">
    <w:name w:val="WW8Num56z6"/>
    <w:rsid w:val="00634C10"/>
  </w:style>
  <w:style w:type="character" w:customStyle="1" w:styleId="WW8Num56z7">
    <w:name w:val="WW8Num56z7"/>
    <w:rsid w:val="00634C10"/>
  </w:style>
  <w:style w:type="character" w:customStyle="1" w:styleId="WW8Num56z8">
    <w:name w:val="WW8Num56z8"/>
    <w:rsid w:val="00634C10"/>
  </w:style>
  <w:style w:type="character" w:customStyle="1" w:styleId="WW8Num57z0">
    <w:name w:val="WW8Num57z0"/>
    <w:rsid w:val="00634C10"/>
  </w:style>
  <w:style w:type="character" w:customStyle="1" w:styleId="WW8Num57z1">
    <w:name w:val="WW8Num57z1"/>
    <w:rsid w:val="00634C10"/>
    <w:rPr>
      <w:rFonts w:ascii="Symbol" w:hAnsi="Symbol" w:cs="Symbol"/>
    </w:rPr>
  </w:style>
  <w:style w:type="character" w:customStyle="1" w:styleId="WW8Num57z2">
    <w:name w:val="WW8Num57z2"/>
    <w:rsid w:val="00634C10"/>
  </w:style>
  <w:style w:type="character" w:customStyle="1" w:styleId="WW8Num57z3">
    <w:name w:val="WW8Num57z3"/>
    <w:rsid w:val="00634C10"/>
  </w:style>
  <w:style w:type="character" w:customStyle="1" w:styleId="WW8Num57z4">
    <w:name w:val="WW8Num57z4"/>
    <w:rsid w:val="00634C10"/>
  </w:style>
  <w:style w:type="character" w:customStyle="1" w:styleId="WW8Num57z5">
    <w:name w:val="WW8Num57z5"/>
    <w:rsid w:val="00634C10"/>
  </w:style>
  <w:style w:type="character" w:customStyle="1" w:styleId="WW8Num57z6">
    <w:name w:val="WW8Num57z6"/>
    <w:rsid w:val="00634C10"/>
  </w:style>
  <w:style w:type="character" w:customStyle="1" w:styleId="WW8Num57z7">
    <w:name w:val="WW8Num57z7"/>
    <w:rsid w:val="00634C10"/>
  </w:style>
  <w:style w:type="character" w:customStyle="1" w:styleId="WW8Num57z8">
    <w:name w:val="WW8Num57z8"/>
    <w:rsid w:val="00634C10"/>
  </w:style>
  <w:style w:type="character" w:customStyle="1" w:styleId="WW8Num58z0">
    <w:name w:val="WW8Num58z0"/>
    <w:rsid w:val="00634C10"/>
  </w:style>
  <w:style w:type="character" w:customStyle="1" w:styleId="WW8Num58z1">
    <w:name w:val="WW8Num58z1"/>
    <w:rsid w:val="00634C10"/>
    <w:rPr>
      <w:rFonts w:ascii="Symbol" w:hAnsi="Symbol" w:cs="Symbol"/>
    </w:rPr>
  </w:style>
  <w:style w:type="character" w:customStyle="1" w:styleId="WW8Num58z2">
    <w:name w:val="WW8Num58z2"/>
    <w:rsid w:val="00634C10"/>
  </w:style>
  <w:style w:type="character" w:customStyle="1" w:styleId="WW8Num58z3">
    <w:name w:val="WW8Num58z3"/>
    <w:rsid w:val="00634C10"/>
  </w:style>
  <w:style w:type="character" w:customStyle="1" w:styleId="WW8Num58z4">
    <w:name w:val="WW8Num58z4"/>
    <w:rsid w:val="00634C10"/>
  </w:style>
  <w:style w:type="character" w:customStyle="1" w:styleId="WW8Num58z5">
    <w:name w:val="WW8Num58z5"/>
    <w:rsid w:val="00634C10"/>
  </w:style>
  <w:style w:type="character" w:customStyle="1" w:styleId="WW8Num58z6">
    <w:name w:val="WW8Num58z6"/>
    <w:rsid w:val="00634C10"/>
  </w:style>
  <w:style w:type="character" w:customStyle="1" w:styleId="WW8Num58z7">
    <w:name w:val="WW8Num58z7"/>
    <w:rsid w:val="00634C10"/>
  </w:style>
  <w:style w:type="character" w:customStyle="1" w:styleId="WW8Num58z8">
    <w:name w:val="WW8Num58z8"/>
    <w:rsid w:val="00634C10"/>
  </w:style>
  <w:style w:type="character" w:customStyle="1" w:styleId="WW8Num59z0">
    <w:name w:val="WW8Num59z0"/>
    <w:rsid w:val="00634C10"/>
    <w:rPr>
      <w:sz w:val="22"/>
      <w:szCs w:val="22"/>
    </w:rPr>
  </w:style>
  <w:style w:type="character" w:customStyle="1" w:styleId="WW8Num59z1">
    <w:name w:val="WW8Num59z1"/>
    <w:rsid w:val="00634C10"/>
  </w:style>
  <w:style w:type="character" w:customStyle="1" w:styleId="WW8Num59z2">
    <w:name w:val="WW8Num59z2"/>
    <w:rsid w:val="00634C10"/>
  </w:style>
  <w:style w:type="character" w:customStyle="1" w:styleId="WW8Num59z3">
    <w:name w:val="WW8Num59z3"/>
    <w:rsid w:val="00634C10"/>
  </w:style>
  <w:style w:type="character" w:customStyle="1" w:styleId="WW8Num59z4">
    <w:name w:val="WW8Num59z4"/>
    <w:rsid w:val="00634C10"/>
  </w:style>
  <w:style w:type="character" w:customStyle="1" w:styleId="WW8Num59z5">
    <w:name w:val="WW8Num59z5"/>
    <w:rsid w:val="00634C10"/>
  </w:style>
  <w:style w:type="character" w:customStyle="1" w:styleId="WW8Num59z6">
    <w:name w:val="WW8Num59z6"/>
    <w:rsid w:val="00634C10"/>
  </w:style>
  <w:style w:type="character" w:customStyle="1" w:styleId="WW8Num59z7">
    <w:name w:val="WW8Num59z7"/>
    <w:rsid w:val="00634C10"/>
  </w:style>
  <w:style w:type="character" w:customStyle="1" w:styleId="WW8Num59z8">
    <w:name w:val="WW8Num59z8"/>
    <w:rsid w:val="00634C10"/>
  </w:style>
  <w:style w:type="character" w:customStyle="1" w:styleId="WW8Num60z0">
    <w:name w:val="WW8Num60z0"/>
    <w:rsid w:val="00634C10"/>
  </w:style>
  <w:style w:type="character" w:customStyle="1" w:styleId="WW8Num60z1">
    <w:name w:val="WW8Num60z1"/>
    <w:rsid w:val="00634C10"/>
    <w:rPr>
      <w:sz w:val="22"/>
      <w:szCs w:val="22"/>
    </w:rPr>
  </w:style>
  <w:style w:type="character" w:customStyle="1" w:styleId="WW8Num60z2">
    <w:name w:val="WW8Num60z2"/>
    <w:rsid w:val="00634C10"/>
  </w:style>
  <w:style w:type="character" w:customStyle="1" w:styleId="WW8Num60z3">
    <w:name w:val="WW8Num60z3"/>
    <w:rsid w:val="00634C10"/>
  </w:style>
  <w:style w:type="character" w:customStyle="1" w:styleId="WW8Num60z4">
    <w:name w:val="WW8Num60z4"/>
    <w:rsid w:val="00634C10"/>
  </w:style>
  <w:style w:type="character" w:customStyle="1" w:styleId="WW8Num60z5">
    <w:name w:val="WW8Num60z5"/>
    <w:rsid w:val="00634C10"/>
  </w:style>
  <w:style w:type="character" w:customStyle="1" w:styleId="WW8Num60z6">
    <w:name w:val="WW8Num60z6"/>
    <w:rsid w:val="00634C10"/>
  </w:style>
  <w:style w:type="character" w:customStyle="1" w:styleId="WW8Num60z7">
    <w:name w:val="WW8Num60z7"/>
    <w:rsid w:val="00634C10"/>
  </w:style>
  <w:style w:type="character" w:customStyle="1" w:styleId="WW8Num60z8">
    <w:name w:val="WW8Num60z8"/>
    <w:rsid w:val="00634C10"/>
  </w:style>
  <w:style w:type="character" w:customStyle="1" w:styleId="WW8Num61z0">
    <w:name w:val="WW8Num61z0"/>
    <w:rsid w:val="00634C10"/>
    <w:rPr>
      <w:rFonts w:ascii="Calibri" w:hAnsi="Calibri" w:cs="Calibri"/>
      <w:sz w:val="24"/>
      <w:szCs w:val="24"/>
    </w:rPr>
  </w:style>
  <w:style w:type="character" w:customStyle="1" w:styleId="WW8Num61z1">
    <w:name w:val="WW8Num61z1"/>
    <w:rsid w:val="00634C10"/>
  </w:style>
  <w:style w:type="character" w:customStyle="1" w:styleId="WW8Num61z2">
    <w:name w:val="WW8Num61z2"/>
    <w:rsid w:val="00634C10"/>
  </w:style>
  <w:style w:type="character" w:customStyle="1" w:styleId="WW8Num61z3">
    <w:name w:val="WW8Num61z3"/>
    <w:rsid w:val="00634C10"/>
  </w:style>
  <w:style w:type="character" w:customStyle="1" w:styleId="WW8Num61z4">
    <w:name w:val="WW8Num61z4"/>
    <w:rsid w:val="00634C10"/>
  </w:style>
  <w:style w:type="character" w:customStyle="1" w:styleId="WW8Num61z5">
    <w:name w:val="WW8Num61z5"/>
    <w:rsid w:val="00634C10"/>
  </w:style>
  <w:style w:type="character" w:customStyle="1" w:styleId="WW8Num61z6">
    <w:name w:val="WW8Num61z6"/>
    <w:rsid w:val="00634C10"/>
  </w:style>
  <w:style w:type="character" w:customStyle="1" w:styleId="WW8Num61z7">
    <w:name w:val="WW8Num61z7"/>
    <w:rsid w:val="00634C10"/>
  </w:style>
  <w:style w:type="character" w:customStyle="1" w:styleId="WW8Num61z8">
    <w:name w:val="WW8Num61z8"/>
    <w:rsid w:val="00634C10"/>
  </w:style>
  <w:style w:type="character" w:customStyle="1" w:styleId="WW8Num62z0">
    <w:name w:val="WW8Num62z0"/>
    <w:rsid w:val="00634C10"/>
    <w:rPr>
      <w:rFonts w:eastAsia="Times New Roman" w:hint="default"/>
    </w:rPr>
  </w:style>
  <w:style w:type="character" w:customStyle="1" w:styleId="WW8Num62z1">
    <w:name w:val="WW8Num62z1"/>
    <w:rsid w:val="00634C10"/>
  </w:style>
  <w:style w:type="character" w:customStyle="1" w:styleId="WW8Num62z2">
    <w:name w:val="WW8Num62z2"/>
    <w:rsid w:val="00634C10"/>
  </w:style>
  <w:style w:type="character" w:customStyle="1" w:styleId="WW8Num62z3">
    <w:name w:val="WW8Num62z3"/>
    <w:rsid w:val="00634C10"/>
  </w:style>
  <w:style w:type="character" w:customStyle="1" w:styleId="WW8Num62z4">
    <w:name w:val="WW8Num62z4"/>
    <w:rsid w:val="00634C10"/>
  </w:style>
  <w:style w:type="character" w:customStyle="1" w:styleId="WW8Num62z5">
    <w:name w:val="WW8Num62z5"/>
    <w:rsid w:val="00634C10"/>
  </w:style>
  <w:style w:type="character" w:customStyle="1" w:styleId="WW8Num62z6">
    <w:name w:val="WW8Num62z6"/>
    <w:rsid w:val="00634C10"/>
  </w:style>
  <w:style w:type="character" w:customStyle="1" w:styleId="WW8Num62z7">
    <w:name w:val="WW8Num62z7"/>
    <w:rsid w:val="00634C10"/>
  </w:style>
  <w:style w:type="character" w:customStyle="1" w:styleId="WW8Num62z8">
    <w:name w:val="WW8Num62z8"/>
    <w:rsid w:val="00634C10"/>
  </w:style>
  <w:style w:type="character" w:customStyle="1" w:styleId="WW8Num63z0">
    <w:name w:val="WW8Num63z0"/>
    <w:rsid w:val="00634C10"/>
    <w:rPr>
      <w:rFonts w:hint="default"/>
    </w:rPr>
  </w:style>
  <w:style w:type="character" w:customStyle="1" w:styleId="WW8Num63z1">
    <w:name w:val="WW8Num63z1"/>
    <w:rsid w:val="00634C10"/>
  </w:style>
  <w:style w:type="character" w:customStyle="1" w:styleId="WW8Num63z2">
    <w:name w:val="WW8Num63z2"/>
    <w:rsid w:val="00634C10"/>
  </w:style>
  <w:style w:type="character" w:customStyle="1" w:styleId="WW8Num63z3">
    <w:name w:val="WW8Num63z3"/>
    <w:rsid w:val="00634C10"/>
  </w:style>
  <w:style w:type="character" w:customStyle="1" w:styleId="WW8Num63z4">
    <w:name w:val="WW8Num63z4"/>
    <w:rsid w:val="00634C10"/>
  </w:style>
  <w:style w:type="character" w:customStyle="1" w:styleId="WW8Num63z5">
    <w:name w:val="WW8Num63z5"/>
    <w:rsid w:val="00634C10"/>
  </w:style>
  <w:style w:type="character" w:customStyle="1" w:styleId="WW8Num63z6">
    <w:name w:val="WW8Num63z6"/>
    <w:rsid w:val="00634C10"/>
  </w:style>
  <w:style w:type="character" w:customStyle="1" w:styleId="WW8Num63z7">
    <w:name w:val="WW8Num63z7"/>
    <w:rsid w:val="00634C10"/>
  </w:style>
  <w:style w:type="character" w:customStyle="1" w:styleId="WW8Num63z8">
    <w:name w:val="WW8Num63z8"/>
    <w:rsid w:val="00634C10"/>
  </w:style>
  <w:style w:type="character" w:customStyle="1" w:styleId="WW8Num64z0">
    <w:name w:val="WW8Num64z0"/>
    <w:rsid w:val="00634C10"/>
    <w:rPr>
      <w:rFonts w:hint="default"/>
    </w:rPr>
  </w:style>
  <w:style w:type="character" w:customStyle="1" w:styleId="WW8Num64z1">
    <w:name w:val="WW8Num64z1"/>
    <w:rsid w:val="00634C10"/>
  </w:style>
  <w:style w:type="character" w:customStyle="1" w:styleId="WW8Num64z2">
    <w:name w:val="WW8Num64z2"/>
    <w:rsid w:val="00634C10"/>
  </w:style>
  <w:style w:type="character" w:customStyle="1" w:styleId="WW8Num64z3">
    <w:name w:val="WW8Num64z3"/>
    <w:rsid w:val="00634C10"/>
  </w:style>
  <w:style w:type="character" w:customStyle="1" w:styleId="WW8Num64z4">
    <w:name w:val="WW8Num64z4"/>
    <w:rsid w:val="00634C10"/>
  </w:style>
  <w:style w:type="character" w:customStyle="1" w:styleId="WW8Num64z5">
    <w:name w:val="WW8Num64z5"/>
    <w:rsid w:val="00634C10"/>
  </w:style>
  <w:style w:type="character" w:customStyle="1" w:styleId="WW8Num64z6">
    <w:name w:val="WW8Num64z6"/>
    <w:rsid w:val="00634C10"/>
  </w:style>
  <w:style w:type="character" w:customStyle="1" w:styleId="WW8Num64z7">
    <w:name w:val="WW8Num64z7"/>
    <w:rsid w:val="00634C10"/>
  </w:style>
  <w:style w:type="character" w:customStyle="1" w:styleId="WW8Num64z8">
    <w:name w:val="WW8Num64z8"/>
    <w:rsid w:val="00634C10"/>
  </w:style>
  <w:style w:type="character" w:customStyle="1" w:styleId="WW8Num65z0">
    <w:name w:val="WW8Num65z0"/>
    <w:rsid w:val="00634C10"/>
    <w:rPr>
      <w:rFonts w:ascii="Calibri" w:hAnsi="Calibri" w:cs="Calibri"/>
      <w:sz w:val="24"/>
      <w:szCs w:val="24"/>
    </w:rPr>
  </w:style>
  <w:style w:type="character" w:customStyle="1" w:styleId="WW8Num65z1">
    <w:name w:val="WW8Num65z1"/>
    <w:rsid w:val="00634C10"/>
  </w:style>
  <w:style w:type="character" w:customStyle="1" w:styleId="WW8Num65z2">
    <w:name w:val="WW8Num65z2"/>
    <w:rsid w:val="00634C10"/>
  </w:style>
  <w:style w:type="character" w:customStyle="1" w:styleId="WW8Num65z3">
    <w:name w:val="WW8Num65z3"/>
    <w:rsid w:val="00634C10"/>
  </w:style>
  <w:style w:type="character" w:customStyle="1" w:styleId="WW8Num65z4">
    <w:name w:val="WW8Num65z4"/>
    <w:rsid w:val="00634C10"/>
  </w:style>
  <w:style w:type="character" w:customStyle="1" w:styleId="WW8Num65z5">
    <w:name w:val="WW8Num65z5"/>
    <w:rsid w:val="00634C10"/>
  </w:style>
  <w:style w:type="character" w:customStyle="1" w:styleId="WW8Num65z6">
    <w:name w:val="WW8Num65z6"/>
    <w:rsid w:val="00634C10"/>
  </w:style>
  <w:style w:type="character" w:customStyle="1" w:styleId="WW8Num65z7">
    <w:name w:val="WW8Num65z7"/>
    <w:rsid w:val="00634C10"/>
  </w:style>
  <w:style w:type="character" w:customStyle="1" w:styleId="WW8Num65z8">
    <w:name w:val="WW8Num65z8"/>
    <w:rsid w:val="00634C10"/>
  </w:style>
  <w:style w:type="character" w:customStyle="1" w:styleId="WW8Num66z0">
    <w:name w:val="WW8Num66z0"/>
    <w:rsid w:val="00634C10"/>
    <w:rPr>
      <w:rFonts w:hint="default"/>
    </w:rPr>
  </w:style>
  <w:style w:type="character" w:customStyle="1" w:styleId="WW8Num66z1">
    <w:name w:val="WW8Num66z1"/>
    <w:rsid w:val="00634C10"/>
    <w:rPr>
      <w:rFonts w:ascii="Courier New" w:hAnsi="Courier New" w:cs="Courier New" w:hint="default"/>
    </w:rPr>
  </w:style>
  <w:style w:type="character" w:customStyle="1" w:styleId="WW8Num66z2">
    <w:name w:val="WW8Num66z2"/>
    <w:rsid w:val="00634C10"/>
    <w:rPr>
      <w:rFonts w:ascii="Wingdings" w:hAnsi="Wingdings" w:cs="Wingdings" w:hint="default"/>
    </w:rPr>
  </w:style>
  <w:style w:type="character" w:customStyle="1" w:styleId="WW8Num66z3">
    <w:name w:val="WW8Num66z3"/>
    <w:rsid w:val="00634C10"/>
    <w:rPr>
      <w:rFonts w:ascii="Symbol" w:hAnsi="Symbol" w:cs="Symbol" w:hint="default"/>
    </w:rPr>
  </w:style>
  <w:style w:type="character" w:customStyle="1" w:styleId="WW8Num67z0">
    <w:name w:val="WW8Num67z0"/>
    <w:rsid w:val="00634C10"/>
    <w:rPr>
      <w:rFonts w:ascii="Symbol" w:hAnsi="Symbol" w:cs="Symbol" w:hint="default"/>
      <w:strike w:val="0"/>
      <w:dstrike w:val="0"/>
    </w:rPr>
  </w:style>
  <w:style w:type="character" w:customStyle="1" w:styleId="WW8Num67z1">
    <w:name w:val="WW8Num67z1"/>
    <w:rsid w:val="00634C10"/>
    <w:rPr>
      <w:rFonts w:ascii="Courier New" w:hAnsi="Courier New" w:cs="Courier New" w:hint="default"/>
    </w:rPr>
  </w:style>
  <w:style w:type="character" w:customStyle="1" w:styleId="WW8Num67z2">
    <w:name w:val="WW8Num67z2"/>
    <w:rsid w:val="00634C10"/>
    <w:rPr>
      <w:rFonts w:ascii="Wingdings" w:hAnsi="Wingdings" w:cs="Wingdings" w:hint="default"/>
    </w:rPr>
  </w:style>
  <w:style w:type="character" w:customStyle="1" w:styleId="WW8Num67z3">
    <w:name w:val="WW8Num67z3"/>
    <w:rsid w:val="00634C10"/>
    <w:rPr>
      <w:rFonts w:ascii="Symbol" w:hAnsi="Symbol" w:cs="Symbol" w:hint="default"/>
    </w:rPr>
  </w:style>
  <w:style w:type="character" w:customStyle="1" w:styleId="WW8Num68z0">
    <w:name w:val="WW8Num68z0"/>
    <w:rsid w:val="00634C10"/>
    <w:rPr>
      <w:rFonts w:ascii="Calibri" w:hAnsi="Calibri" w:cs="Calibri"/>
      <w:sz w:val="24"/>
      <w:szCs w:val="24"/>
    </w:rPr>
  </w:style>
  <w:style w:type="character" w:customStyle="1" w:styleId="WW8Num68z1">
    <w:name w:val="WW8Num68z1"/>
    <w:rsid w:val="00634C10"/>
  </w:style>
  <w:style w:type="character" w:customStyle="1" w:styleId="WW8Num68z2">
    <w:name w:val="WW8Num68z2"/>
    <w:rsid w:val="00634C10"/>
  </w:style>
  <w:style w:type="character" w:customStyle="1" w:styleId="WW8Num68z3">
    <w:name w:val="WW8Num68z3"/>
    <w:rsid w:val="00634C10"/>
  </w:style>
  <w:style w:type="character" w:customStyle="1" w:styleId="WW8Num68z4">
    <w:name w:val="WW8Num68z4"/>
    <w:rsid w:val="00634C10"/>
  </w:style>
  <w:style w:type="character" w:customStyle="1" w:styleId="WW8Num68z5">
    <w:name w:val="WW8Num68z5"/>
    <w:rsid w:val="00634C10"/>
  </w:style>
  <w:style w:type="character" w:customStyle="1" w:styleId="WW8Num68z6">
    <w:name w:val="WW8Num68z6"/>
    <w:rsid w:val="00634C10"/>
  </w:style>
  <w:style w:type="character" w:customStyle="1" w:styleId="WW8Num68z7">
    <w:name w:val="WW8Num68z7"/>
    <w:rsid w:val="00634C10"/>
  </w:style>
  <w:style w:type="character" w:customStyle="1" w:styleId="WW8Num68z8">
    <w:name w:val="WW8Num68z8"/>
    <w:rsid w:val="00634C10"/>
  </w:style>
  <w:style w:type="character" w:customStyle="1" w:styleId="WW8Num69z0">
    <w:name w:val="WW8Num69z0"/>
    <w:rsid w:val="00634C10"/>
    <w:rPr>
      <w:rFonts w:hint="default"/>
      <w:b w:val="0"/>
      <w:sz w:val="20"/>
      <w:szCs w:val="20"/>
    </w:rPr>
  </w:style>
  <w:style w:type="character" w:customStyle="1" w:styleId="WW8Num69z1">
    <w:name w:val="WW8Num69z1"/>
    <w:rsid w:val="00634C10"/>
  </w:style>
  <w:style w:type="character" w:customStyle="1" w:styleId="WW8Num69z2">
    <w:name w:val="WW8Num69z2"/>
    <w:rsid w:val="00634C10"/>
  </w:style>
  <w:style w:type="character" w:customStyle="1" w:styleId="WW8Num69z3">
    <w:name w:val="WW8Num69z3"/>
    <w:rsid w:val="00634C10"/>
  </w:style>
  <w:style w:type="character" w:customStyle="1" w:styleId="WW8Num69z4">
    <w:name w:val="WW8Num69z4"/>
    <w:rsid w:val="00634C10"/>
  </w:style>
  <w:style w:type="character" w:customStyle="1" w:styleId="WW8Num69z5">
    <w:name w:val="WW8Num69z5"/>
    <w:rsid w:val="00634C10"/>
  </w:style>
  <w:style w:type="character" w:customStyle="1" w:styleId="WW8Num69z6">
    <w:name w:val="WW8Num69z6"/>
    <w:rsid w:val="00634C10"/>
  </w:style>
  <w:style w:type="character" w:customStyle="1" w:styleId="WW8Num69z7">
    <w:name w:val="WW8Num69z7"/>
    <w:rsid w:val="00634C10"/>
  </w:style>
  <w:style w:type="character" w:customStyle="1" w:styleId="WW8Num69z8">
    <w:name w:val="WW8Num69z8"/>
    <w:rsid w:val="00634C10"/>
  </w:style>
  <w:style w:type="character" w:customStyle="1" w:styleId="WW8Num70z0">
    <w:name w:val="WW8Num70z0"/>
    <w:rsid w:val="00634C10"/>
    <w:rPr>
      <w:rFonts w:cs="Times New Roman"/>
    </w:rPr>
  </w:style>
  <w:style w:type="character" w:customStyle="1" w:styleId="WW8Num70z1">
    <w:name w:val="WW8Num70z1"/>
    <w:rsid w:val="00634C10"/>
  </w:style>
  <w:style w:type="character" w:customStyle="1" w:styleId="WW8Num70z2">
    <w:name w:val="WW8Num70z2"/>
    <w:rsid w:val="00634C10"/>
  </w:style>
  <w:style w:type="character" w:customStyle="1" w:styleId="WW8Num70z3">
    <w:name w:val="WW8Num70z3"/>
    <w:rsid w:val="00634C10"/>
  </w:style>
  <w:style w:type="character" w:customStyle="1" w:styleId="WW8Num70z4">
    <w:name w:val="WW8Num70z4"/>
    <w:rsid w:val="00634C10"/>
  </w:style>
  <w:style w:type="character" w:customStyle="1" w:styleId="WW8Num70z5">
    <w:name w:val="WW8Num70z5"/>
    <w:rsid w:val="00634C10"/>
  </w:style>
  <w:style w:type="character" w:customStyle="1" w:styleId="WW8Num70z6">
    <w:name w:val="WW8Num70z6"/>
    <w:rsid w:val="00634C10"/>
  </w:style>
  <w:style w:type="character" w:customStyle="1" w:styleId="WW8Num70z7">
    <w:name w:val="WW8Num70z7"/>
    <w:rsid w:val="00634C10"/>
  </w:style>
  <w:style w:type="character" w:customStyle="1" w:styleId="WW8Num70z8">
    <w:name w:val="WW8Num70z8"/>
    <w:rsid w:val="00634C10"/>
  </w:style>
  <w:style w:type="character" w:customStyle="1" w:styleId="WW8Num71z0">
    <w:name w:val="WW8Num71z0"/>
    <w:rsid w:val="00634C10"/>
  </w:style>
  <w:style w:type="character" w:customStyle="1" w:styleId="WW8Num71z1">
    <w:name w:val="WW8Num71z1"/>
    <w:rsid w:val="00634C10"/>
  </w:style>
  <w:style w:type="character" w:customStyle="1" w:styleId="WW8Num71z2">
    <w:name w:val="WW8Num71z2"/>
    <w:rsid w:val="00634C10"/>
  </w:style>
  <w:style w:type="character" w:customStyle="1" w:styleId="WW8Num71z3">
    <w:name w:val="WW8Num71z3"/>
    <w:rsid w:val="00634C10"/>
  </w:style>
  <w:style w:type="character" w:customStyle="1" w:styleId="WW8Num71z4">
    <w:name w:val="WW8Num71z4"/>
    <w:rsid w:val="00634C10"/>
  </w:style>
  <w:style w:type="character" w:customStyle="1" w:styleId="WW8Num71z5">
    <w:name w:val="WW8Num71z5"/>
    <w:rsid w:val="00634C10"/>
  </w:style>
  <w:style w:type="character" w:customStyle="1" w:styleId="WW8Num71z6">
    <w:name w:val="WW8Num71z6"/>
    <w:rsid w:val="00634C10"/>
  </w:style>
  <w:style w:type="character" w:customStyle="1" w:styleId="WW8Num71z7">
    <w:name w:val="WW8Num71z7"/>
    <w:rsid w:val="00634C10"/>
  </w:style>
  <w:style w:type="character" w:customStyle="1" w:styleId="WW8Num71z8">
    <w:name w:val="WW8Num71z8"/>
    <w:rsid w:val="00634C10"/>
  </w:style>
  <w:style w:type="character" w:customStyle="1" w:styleId="WW8Num72z0">
    <w:name w:val="WW8Num72z0"/>
    <w:rsid w:val="00634C10"/>
  </w:style>
  <w:style w:type="character" w:customStyle="1" w:styleId="WW8Num72z1">
    <w:name w:val="WW8Num72z1"/>
    <w:rsid w:val="00634C10"/>
  </w:style>
  <w:style w:type="character" w:customStyle="1" w:styleId="WW8Num72z2">
    <w:name w:val="WW8Num72z2"/>
    <w:rsid w:val="00634C10"/>
  </w:style>
  <w:style w:type="character" w:customStyle="1" w:styleId="WW8Num72z3">
    <w:name w:val="WW8Num72z3"/>
    <w:rsid w:val="00634C10"/>
  </w:style>
  <w:style w:type="character" w:customStyle="1" w:styleId="WW8Num72z4">
    <w:name w:val="WW8Num72z4"/>
    <w:rsid w:val="00634C10"/>
  </w:style>
  <w:style w:type="character" w:customStyle="1" w:styleId="WW8Num72z5">
    <w:name w:val="WW8Num72z5"/>
    <w:rsid w:val="00634C10"/>
  </w:style>
  <w:style w:type="character" w:customStyle="1" w:styleId="WW8Num72z6">
    <w:name w:val="WW8Num72z6"/>
    <w:rsid w:val="00634C10"/>
  </w:style>
  <w:style w:type="character" w:customStyle="1" w:styleId="WW8Num72z7">
    <w:name w:val="WW8Num72z7"/>
    <w:rsid w:val="00634C10"/>
  </w:style>
  <w:style w:type="character" w:customStyle="1" w:styleId="WW8Num72z8">
    <w:name w:val="WW8Num72z8"/>
    <w:rsid w:val="00634C10"/>
  </w:style>
  <w:style w:type="character" w:customStyle="1" w:styleId="WW8Num73z0">
    <w:name w:val="WW8Num73z0"/>
    <w:rsid w:val="00634C10"/>
    <w:rPr>
      <w:rFonts w:eastAsia="Times New Roman" w:hint="default"/>
    </w:rPr>
  </w:style>
  <w:style w:type="character" w:customStyle="1" w:styleId="WW8Num73z1">
    <w:name w:val="WW8Num73z1"/>
    <w:rsid w:val="00634C10"/>
  </w:style>
  <w:style w:type="character" w:customStyle="1" w:styleId="WW8Num73z2">
    <w:name w:val="WW8Num73z2"/>
    <w:rsid w:val="00634C10"/>
  </w:style>
  <w:style w:type="character" w:customStyle="1" w:styleId="WW8Num73z3">
    <w:name w:val="WW8Num73z3"/>
    <w:rsid w:val="00634C10"/>
  </w:style>
  <w:style w:type="character" w:customStyle="1" w:styleId="WW8Num73z4">
    <w:name w:val="WW8Num73z4"/>
    <w:rsid w:val="00634C10"/>
  </w:style>
  <w:style w:type="character" w:customStyle="1" w:styleId="WW8Num73z5">
    <w:name w:val="WW8Num73z5"/>
    <w:rsid w:val="00634C10"/>
  </w:style>
  <w:style w:type="character" w:customStyle="1" w:styleId="WW8Num73z6">
    <w:name w:val="WW8Num73z6"/>
    <w:rsid w:val="00634C10"/>
  </w:style>
  <w:style w:type="character" w:customStyle="1" w:styleId="WW8Num73z7">
    <w:name w:val="WW8Num73z7"/>
    <w:rsid w:val="00634C10"/>
  </w:style>
  <w:style w:type="character" w:customStyle="1" w:styleId="WW8Num73z8">
    <w:name w:val="WW8Num73z8"/>
    <w:rsid w:val="00634C10"/>
  </w:style>
  <w:style w:type="character" w:customStyle="1" w:styleId="WW8Num74z0">
    <w:name w:val="WW8Num74z0"/>
    <w:rsid w:val="00634C10"/>
    <w:rPr>
      <w:rFonts w:cs="Times New Roman"/>
    </w:rPr>
  </w:style>
  <w:style w:type="character" w:customStyle="1" w:styleId="WW8Num74z1">
    <w:name w:val="WW8Num74z1"/>
    <w:rsid w:val="00634C10"/>
  </w:style>
  <w:style w:type="character" w:customStyle="1" w:styleId="WW8Num74z2">
    <w:name w:val="WW8Num74z2"/>
    <w:rsid w:val="00634C10"/>
  </w:style>
  <w:style w:type="character" w:customStyle="1" w:styleId="WW8Num74z3">
    <w:name w:val="WW8Num74z3"/>
    <w:rsid w:val="00634C10"/>
  </w:style>
  <w:style w:type="character" w:customStyle="1" w:styleId="WW8Num74z4">
    <w:name w:val="WW8Num74z4"/>
    <w:rsid w:val="00634C10"/>
  </w:style>
  <w:style w:type="character" w:customStyle="1" w:styleId="WW8Num74z5">
    <w:name w:val="WW8Num74z5"/>
    <w:rsid w:val="00634C10"/>
  </w:style>
  <w:style w:type="character" w:customStyle="1" w:styleId="WW8Num74z6">
    <w:name w:val="WW8Num74z6"/>
    <w:rsid w:val="00634C10"/>
  </w:style>
  <w:style w:type="character" w:customStyle="1" w:styleId="WW8Num74z7">
    <w:name w:val="WW8Num74z7"/>
    <w:rsid w:val="00634C10"/>
  </w:style>
  <w:style w:type="character" w:customStyle="1" w:styleId="WW8Num74z8">
    <w:name w:val="WW8Num74z8"/>
    <w:rsid w:val="00634C10"/>
  </w:style>
  <w:style w:type="character" w:customStyle="1" w:styleId="Domylnaczcionkaakapitu3">
    <w:name w:val="Domyślna czcionka akapitu3"/>
    <w:rsid w:val="00634C10"/>
  </w:style>
  <w:style w:type="character" w:customStyle="1" w:styleId="WW8Num66z4">
    <w:name w:val="WW8Num66z4"/>
    <w:rsid w:val="00634C10"/>
  </w:style>
  <w:style w:type="character" w:customStyle="1" w:styleId="WW8Num66z5">
    <w:name w:val="WW8Num66z5"/>
    <w:rsid w:val="00634C10"/>
  </w:style>
  <w:style w:type="character" w:customStyle="1" w:styleId="WW8Num66z6">
    <w:name w:val="WW8Num66z6"/>
    <w:rsid w:val="00634C10"/>
  </w:style>
  <w:style w:type="character" w:customStyle="1" w:styleId="WW8Num66z7">
    <w:name w:val="WW8Num66z7"/>
    <w:rsid w:val="00634C10"/>
  </w:style>
  <w:style w:type="character" w:customStyle="1" w:styleId="WW8Num66z8">
    <w:name w:val="WW8Num66z8"/>
    <w:rsid w:val="00634C10"/>
  </w:style>
  <w:style w:type="character" w:customStyle="1" w:styleId="Domylnaczcionkaakapitu2">
    <w:name w:val="Domyślna czcionka akapitu2"/>
    <w:rsid w:val="00634C10"/>
  </w:style>
  <w:style w:type="character" w:customStyle="1" w:styleId="Domylnaczcionkaakapitu1">
    <w:name w:val="Domyślna czcionka akapitu1"/>
    <w:rsid w:val="00634C10"/>
  </w:style>
  <w:style w:type="character" w:customStyle="1" w:styleId="WW8Num67z4">
    <w:name w:val="WW8Num67z4"/>
    <w:rsid w:val="00634C10"/>
  </w:style>
  <w:style w:type="character" w:customStyle="1" w:styleId="WW8Num67z5">
    <w:name w:val="WW8Num67z5"/>
    <w:rsid w:val="00634C10"/>
  </w:style>
  <w:style w:type="character" w:customStyle="1" w:styleId="WW8Num67z6">
    <w:name w:val="WW8Num67z6"/>
    <w:rsid w:val="00634C10"/>
  </w:style>
  <w:style w:type="character" w:customStyle="1" w:styleId="WW8Num67z7">
    <w:name w:val="WW8Num67z7"/>
    <w:rsid w:val="00634C10"/>
  </w:style>
  <w:style w:type="character" w:customStyle="1" w:styleId="WW8Num67z8">
    <w:name w:val="WW8Num67z8"/>
    <w:rsid w:val="00634C10"/>
  </w:style>
  <w:style w:type="character" w:customStyle="1" w:styleId="WW8Num75z0">
    <w:name w:val="WW8Num75z0"/>
    <w:rsid w:val="00634C10"/>
  </w:style>
  <w:style w:type="character" w:customStyle="1" w:styleId="WW8Num75z1">
    <w:name w:val="WW8Num75z1"/>
    <w:rsid w:val="00634C10"/>
  </w:style>
  <w:style w:type="character" w:customStyle="1" w:styleId="WW8Num75z2">
    <w:name w:val="WW8Num75z2"/>
    <w:rsid w:val="00634C10"/>
  </w:style>
  <w:style w:type="character" w:customStyle="1" w:styleId="WW8Num75z3">
    <w:name w:val="WW8Num75z3"/>
    <w:rsid w:val="00634C10"/>
  </w:style>
  <w:style w:type="character" w:customStyle="1" w:styleId="WW8Num75z4">
    <w:name w:val="WW8Num75z4"/>
    <w:rsid w:val="00634C10"/>
  </w:style>
  <w:style w:type="character" w:customStyle="1" w:styleId="WW8Num75z5">
    <w:name w:val="WW8Num75z5"/>
    <w:rsid w:val="00634C10"/>
  </w:style>
  <w:style w:type="character" w:customStyle="1" w:styleId="WW8Num75z6">
    <w:name w:val="WW8Num75z6"/>
    <w:rsid w:val="00634C10"/>
  </w:style>
  <w:style w:type="character" w:customStyle="1" w:styleId="WW8Num75z7">
    <w:name w:val="WW8Num75z7"/>
    <w:rsid w:val="00634C10"/>
  </w:style>
  <w:style w:type="character" w:customStyle="1" w:styleId="WW8Num75z8">
    <w:name w:val="WW8Num75z8"/>
    <w:rsid w:val="00634C10"/>
  </w:style>
  <w:style w:type="character" w:customStyle="1" w:styleId="Domylnaczcionkaakapitu10">
    <w:name w:val="Domyślna czcionka akapitu1"/>
    <w:rsid w:val="00634C10"/>
  </w:style>
  <w:style w:type="character" w:customStyle="1" w:styleId="TekstpodstawowyZnak">
    <w:name w:val="Tekst podstawowy Znak"/>
    <w:basedOn w:val="Domylnaczcionkaakapitu10"/>
    <w:rsid w:val="00634C10"/>
  </w:style>
  <w:style w:type="character" w:customStyle="1" w:styleId="TytuZnak">
    <w:name w:val="Tytuł Znak"/>
    <w:basedOn w:val="Domylnaczcionkaakapitu10"/>
    <w:rsid w:val="00634C10"/>
  </w:style>
  <w:style w:type="character" w:customStyle="1" w:styleId="ND">
    <w:name w:val="ND"/>
    <w:rsid w:val="00634C10"/>
  </w:style>
  <w:style w:type="character" w:customStyle="1" w:styleId="NagwekZnak">
    <w:name w:val="Nagłówek Znak"/>
    <w:basedOn w:val="Domylnaczcionkaakapitu10"/>
    <w:uiPriority w:val="99"/>
    <w:rsid w:val="00634C10"/>
  </w:style>
  <w:style w:type="character" w:customStyle="1" w:styleId="StopkaZnak">
    <w:name w:val="Stopka Znak"/>
    <w:basedOn w:val="Domylnaczcionkaakapitu10"/>
    <w:rsid w:val="00634C10"/>
  </w:style>
  <w:style w:type="character" w:customStyle="1" w:styleId="TekstdymkaZnak">
    <w:name w:val="Tekst dymka Znak"/>
    <w:basedOn w:val="Domylnaczcionkaakapitu10"/>
    <w:rsid w:val="00634C10"/>
  </w:style>
  <w:style w:type="character" w:customStyle="1" w:styleId="ListLabel1">
    <w:name w:val="ListLabel 1"/>
    <w:rsid w:val="00634C10"/>
    <w:rPr>
      <w:b w:val="0"/>
    </w:rPr>
  </w:style>
  <w:style w:type="character" w:customStyle="1" w:styleId="ListLabel2">
    <w:name w:val="ListLabel 2"/>
    <w:rsid w:val="00634C10"/>
    <w:rPr>
      <w:rFonts w:cs="Times New Roman"/>
      <w:sz w:val="22"/>
      <w:szCs w:val="22"/>
    </w:rPr>
  </w:style>
  <w:style w:type="character" w:customStyle="1" w:styleId="ListLabel3">
    <w:name w:val="ListLabel 3"/>
    <w:rsid w:val="00634C10"/>
  </w:style>
  <w:style w:type="character" w:customStyle="1" w:styleId="ListLabel4">
    <w:name w:val="ListLabel 4"/>
    <w:rsid w:val="00634C10"/>
  </w:style>
  <w:style w:type="character" w:customStyle="1" w:styleId="ListLabel5">
    <w:name w:val="ListLabel 5"/>
    <w:rsid w:val="00634C10"/>
  </w:style>
  <w:style w:type="character" w:customStyle="1" w:styleId="ListLabel6">
    <w:name w:val="ListLabel 6"/>
    <w:rsid w:val="00634C10"/>
    <w:rPr>
      <w:sz w:val="22"/>
      <w:szCs w:val="22"/>
    </w:rPr>
  </w:style>
  <w:style w:type="character" w:customStyle="1" w:styleId="ListLabel7">
    <w:name w:val="ListLabel 7"/>
    <w:rsid w:val="00634C10"/>
  </w:style>
  <w:style w:type="character" w:customStyle="1" w:styleId="ListLabel8">
    <w:name w:val="ListLabel 8"/>
    <w:rsid w:val="00634C10"/>
    <w:rPr>
      <w:rFonts w:eastAsia="Verdana"/>
    </w:rPr>
  </w:style>
  <w:style w:type="character" w:customStyle="1" w:styleId="ListLabel9">
    <w:name w:val="ListLabel 9"/>
    <w:rsid w:val="00634C10"/>
    <w:rPr>
      <w:rFonts w:eastAsia="Times New Roman" w:cs="Times New Roman"/>
    </w:rPr>
  </w:style>
  <w:style w:type="character" w:customStyle="1" w:styleId="ListLabel10">
    <w:name w:val="ListLabel 10"/>
    <w:rsid w:val="00634C10"/>
    <w:rPr>
      <w:rFonts w:cs="Times New Roman"/>
    </w:rPr>
  </w:style>
  <w:style w:type="character" w:customStyle="1" w:styleId="ListLabel11">
    <w:name w:val="ListLabel 11"/>
    <w:rsid w:val="00634C10"/>
    <w:rPr>
      <w:i w:val="0"/>
    </w:rPr>
  </w:style>
  <w:style w:type="character" w:customStyle="1" w:styleId="ListLabel12">
    <w:name w:val="ListLabel 12"/>
    <w:rsid w:val="00634C10"/>
  </w:style>
  <w:style w:type="character" w:customStyle="1" w:styleId="ListLabel13">
    <w:name w:val="ListLabel 13"/>
    <w:rsid w:val="00634C10"/>
  </w:style>
  <w:style w:type="character" w:customStyle="1" w:styleId="ListLabel14">
    <w:name w:val="ListLabel 14"/>
    <w:rsid w:val="00634C10"/>
    <w:rPr>
      <w:rFonts w:cs="Courier New"/>
    </w:rPr>
  </w:style>
  <w:style w:type="character" w:customStyle="1" w:styleId="ListLabel15">
    <w:name w:val="ListLabel 15"/>
    <w:rsid w:val="00634C10"/>
  </w:style>
  <w:style w:type="character" w:styleId="Uwydatnienie">
    <w:name w:val="Emphasis"/>
    <w:qFormat/>
    <w:rsid w:val="00634C10"/>
    <w:rPr>
      <w:i/>
      <w:iCs/>
    </w:rPr>
  </w:style>
  <w:style w:type="character" w:styleId="Pogrubienie">
    <w:name w:val="Strong"/>
    <w:qFormat/>
    <w:rsid w:val="00634C10"/>
    <w:rPr>
      <w:b/>
      <w:bCs/>
    </w:rPr>
  </w:style>
  <w:style w:type="character" w:customStyle="1" w:styleId="TekstdymkaZnak1">
    <w:name w:val="Tekst dymka Znak1"/>
    <w:basedOn w:val="Domylnaczcionkaakapitu10"/>
    <w:rsid w:val="00634C10"/>
  </w:style>
  <w:style w:type="character" w:customStyle="1" w:styleId="Odwoaniedokomentarza1">
    <w:name w:val="Odwołanie do komentarza1"/>
    <w:rsid w:val="00634C10"/>
    <w:rPr>
      <w:sz w:val="18"/>
      <w:szCs w:val="18"/>
    </w:rPr>
  </w:style>
  <w:style w:type="character" w:customStyle="1" w:styleId="TekstkomentarzaZnak">
    <w:name w:val="Tekst komentarza Znak"/>
    <w:rsid w:val="00634C10"/>
    <w:rPr>
      <w:sz w:val="24"/>
      <w:szCs w:val="24"/>
    </w:rPr>
  </w:style>
  <w:style w:type="character" w:customStyle="1" w:styleId="TematkomentarzaZnak">
    <w:name w:val="Temat komentarza Znak"/>
    <w:rsid w:val="00634C10"/>
    <w:rPr>
      <w:sz w:val="24"/>
      <w:szCs w:val="24"/>
    </w:rPr>
  </w:style>
  <w:style w:type="character" w:customStyle="1" w:styleId="Tekstpodstawowy3Znak">
    <w:name w:val="Tekst podstawowy 3 Znak"/>
    <w:rsid w:val="00634C10"/>
    <w:rPr>
      <w:sz w:val="16"/>
      <w:szCs w:val="16"/>
    </w:rPr>
  </w:style>
  <w:style w:type="character" w:customStyle="1" w:styleId="AkapitzlistZnak">
    <w:name w:val="Akapit z listą Znak"/>
    <w:rsid w:val="00634C10"/>
    <w:rPr>
      <w:rFonts w:eastAsia="Calibri"/>
      <w:sz w:val="24"/>
      <w:szCs w:val="24"/>
    </w:rPr>
  </w:style>
  <w:style w:type="character" w:customStyle="1" w:styleId="ListLabel16">
    <w:name w:val="ListLabel 16"/>
    <w:rsid w:val="00634C10"/>
  </w:style>
  <w:style w:type="character" w:customStyle="1" w:styleId="ListLabel17">
    <w:name w:val="ListLabel 17"/>
    <w:rsid w:val="00634C10"/>
    <w:rPr>
      <w:b w:val="0"/>
    </w:rPr>
  </w:style>
  <w:style w:type="character" w:customStyle="1" w:styleId="ListLabel18">
    <w:name w:val="ListLabel 18"/>
    <w:rsid w:val="00634C10"/>
  </w:style>
  <w:style w:type="character" w:customStyle="1" w:styleId="ListLabel19">
    <w:name w:val="ListLabel 19"/>
    <w:rsid w:val="00634C10"/>
  </w:style>
  <w:style w:type="character" w:customStyle="1" w:styleId="ListLabel20">
    <w:name w:val="ListLabel 20"/>
    <w:rsid w:val="00634C10"/>
  </w:style>
  <w:style w:type="character" w:customStyle="1" w:styleId="ListLabel21">
    <w:name w:val="ListLabel 21"/>
    <w:rsid w:val="00634C10"/>
  </w:style>
  <w:style w:type="character" w:customStyle="1" w:styleId="ListLabel22">
    <w:name w:val="ListLabel 22"/>
    <w:rsid w:val="00634C10"/>
  </w:style>
  <w:style w:type="character" w:customStyle="1" w:styleId="ListLabel23">
    <w:name w:val="ListLabel 23"/>
    <w:rsid w:val="00634C10"/>
  </w:style>
  <w:style w:type="character" w:customStyle="1" w:styleId="ListLabel24">
    <w:name w:val="ListLabel 24"/>
    <w:rsid w:val="00634C10"/>
  </w:style>
  <w:style w:type="character" w:customStyle="1" w:styleId="ListLabel25">
    <w:name w:val="ListLabel 25"/>
    <w:rsid w:val="00634C10"/>
  </w:style>
  <w:style w:type="character" w:customStyle="1" w:styleId="ListLabel26">
    <w:name w:val="ListLabel 26"/>
    <w:rsid w:val="00634C10"/>
  </w:style>
  <w:style w:type="character" w:customStyle="1" w:styleId="ListLabel27">
    <w:name w:val="ListLabel 27"/>
    <w:rsid w:val="00634C10"/>
    <w:rPr>
      <w:rFonts w:eastAsia="Verdana"/>
    </w:rPr>
  </w:style>
  <w:style w:type="character" w:customStyle="1" w:styleId="ListLabel28">
    <w:name w:val="ListLabel 28"/>
    <w:rsid w:val="00634C10"/>
    <w:rPr>
      <w:rFonts w:eastAsia="Times New Roman" w:cs="Times New Roman"/>
    </w:rPr>
  </w:style>
  <w:style w:type="character" w:customStyle="1" w:styleId="ListLabel29">
    <w:name w:val="ListLabel 29"/>
    <w:rsid w:val="00634C10"/>
  </w:style>
  <w:style w:type="character" w:customStyle="1" w:styleId="ListLabel30">
    <w:name w:val="ListLabel 30"/>
    <w:rsid w:val="00634C10"/>
  </w:style>
  <w:style w:type="character" w:customStyle="1" w:styleId="ListLabel31">
    <w:name w:val="ListLabel 31"/>
    <w:rsid w:val="00634C10"/>
  </w:style>
  <w:style w:type="character" w:customStyle="1" w:styleId="ListLabel32">
    <w:name w:val="ListLabel 32"/>
    <w:rsid w:val="00634C10"/>
  </w:style>
  <w:style w:type="character" w:customStyle="1" w:styleId="ListLabel33">
    <w:name w:val="ListLabel 33"/>
    <w:rsid w:val="00634C10"/>
  </w:style>
  <w:style w:type="character" w:customStyle="1" w:styleId="ListLabel34">
    <w:name w:val="ListLabel 34"/>
    <w:rsid w:val="00634C10"/>
  </w:style>
  <w:style w:type="character" w:customStyle="1" w:styleId="ListLabel35">
    <w:name w:val="ListLabel 35"/>
    <w:rsid w:val="00634C10"/>
    <w:rPr>
      <w:rFonts w:cs="Times New Roman"/>
    </w:rPr>
  </w:style>
  <w:style w:type="character" w:customStyle="1" w:styleId="ListLabel36">
    <w:name w:val="ListLabel 36"/>
    <w:rsid w:val="00634C10"/>
  </w:style>
  <w:style w:type="character" w:customStyle="1" w:styleId="ListLabel37">
    <w:name w:val="ListLabel 37"/>
    <w:rsid w:val="00634C10"/>
    <w:rPr>
      <w:i w:val="0"/>
    </w:rPr>
  </w:style>
  <w:style w:type="character" w:customStyle="1" w:styleId="ListLabel38">
    <w:name w:val="ListLabel 38"/>
    <w:rsid w:val="00634C10"/>
  </w:style>
  <w:style w:type="character" w:customStyle="1" w:styleId="ListLabel39">
    <w:name w:val="ListLabel 39"/>
    <w:rsid w:val="00634C10"/>
  </w:style>
  <w:style w:type="character" w:customStyle="1" w:styleId="ListLabel40">
    <w:name w:val="ListLabel 40"/>
    <w:rsid w:val="00634C10"/>
  </w:style>
  <w:style w:type="character" w:customStyle="1" w:styleId="ListLabel41">
    <w:name w:val="ListLabel 41"/>
    <w:rsid w:val="00634C10"/>
    <w:rPr>
      <w:rFonts w:cs="Courier New"/>
    </w:rPr>
  </w:style>
  <w:style w:type="character" w:customStyle="1" w:styleId="ListLabel42">
    <w:name w:val="ListLabel 42"/>
    <w:rsid w:val="00634C10"/>
    <w:rPr>
      <w:rFonts w:cs="Wingdings"/>
    </w:rPr>
  </w:style>
  <w:style w:type="character" w:customStyle="1" w:styleId="ListLabel43">
    <w:name w:val="ListLabel 43"/>
    <w:rsid w:val="00634C10"/>
    <w:rPr>
      <w:rFonts w:cs="Symbol"/>
    </w:rPr>
  </w:style>
  <w:style w:type="character" w:customStyle="1" w:styleId="ListLabel44">
    <w:name w:val="ListLabel 44"/>
    <w:rsid w:val="00634C10"/>
  </w:style>
  <w:style w:type="character" w:customStyle="1" w:styleId="ListLabel45">
    <w:name w:val="ListLabel 45"/>
    <w:rsid w:val="00634C10"/>
  </w:style>
  <w:style w:type="character" w:customStyle="1" w:styleId="ListLabel46">
    <w:name w:val="ListLabel 46"/>
    <w:rsid w:val="00634C10"/>
  </w:style>
  <w:style w:type="character" w:customStyle="1" w:styleId="ListLabel47">
    <w:name w:val="ListLabel 47"/>
    <w:rsid w:val="00634C10"/>
  </w:style>
  <w:style w:type="character" w:customStyle="1" w:styleId="ListLabel48">
    <w:name w:val="ListLabel 48"/>
    <w:rsid w:val="00634C10"/>
  </w:style>
  <w:style w:type="character" w:customStyle="1" w:styleId="ListLabel49">
    <w:name w:val="ListLabel 49"/>
    <w:rsid w:val="00634C10"/>
  </w:style>
  <w:style w:type="character" w:customStyle="1" w:styleId="ListLabel50">
    <w:name w:val="ListLabel 50"/>
    <w:rsid w:val="00634C10"/>
  </w:style>
  <w:style w:type="character" w:customStyle="1" w:styleId="ListLabel51">
    <w:name w:val="ListLabel 51"/>
    <w:rsid w:val="00634C10"/>
  </w:style>
  <w:style w:type="character" w:customStyle="1" w:styleId="ListLabel52">
    <w:name w:val="ListLabel 52"/>
    <w:rsid w:val="00634C10"/>
  </w:style>
  <w:style w:type="character" w:customStyle="1" w:styleId="ListLabel53">
    <w:name w:val="ListLabel 53"/>
    <w:rsid w:val="00634C10"/>
    <w:rPr>
      <w:sz w:val="24"/>
      <w:szCs w:val="24"/>
    </w:rPr>
  </w:style>
  <w:style w:type="character" w:customStyle="1" w:styleId="TekstdymkaZnak2">
    <w:name w:val="Tekst dymka Znak2"/>
    <w:rsid w:val="00634C10"/>
  </w:style>
  <w:style w:type="character" w:customStyle="1" w:styleId="Odwoaniedokomentarza2">
    <w:name w:val="Odwołanie do komentarza2"/>
    <w:rsid w:val="00634C10"/>
    <w:rPr>
      <w:sz w:val="18"/>
      <w:szCs w:val="18"/>
    </w:rPr>
  </w:style>
  <w:style w:type="character" w:customStyle="1" w:styleId="TekstkomentarzaZnak1">
    <w:name w:val="Tekst komentarza Znak1"/>
    <w:rsid w:val="00634C10"/>
    <w:rPr>
      <w:sz w:val="24"/>
      <w:szCs w:val="24"/>
    </w:rPr>
  </w:style>
  <w:style w:type="character" w:customStyle="1" w:styleId="TematkomentarzaZnak1">
    <w:name w:val="Temat komentarza Znak1"/>
    <w:basedOn w:val="TekstkomentarzaZnak1"/>
    <w:rsid w:val="00634C10"/>
    <w:rPr>
      <w:sz w:val="24"/>
      <w:szCs w:val="24"/>
    </w:rPr>
  </w:style>
  <w:style w:type="character" w:customStyle="1" w:styleId="ListLabel54">
    <w:name w:val="ListLabel 54"/>
    <w:rsid w:val="00634C10"/>
    <w:rPr>
      <w:i w:val="0"/>
    </w:rPr>
  </w:style>
  <w:style w:type="character" w:customStyle="1" w:styleId="ListLabel55">
    <w:name w:val="ListLabel 55"/>
    <w:rsid w:val="00634C10"/>
    <w:rPr>
      <w:b w:val="0"/>
    </w:rPr>
  </w:style>
  <w:style w:type="character" w:customStyle="1" w:styleId="ListLabel56">
    <w:name w:val="ListLabel 56"/>
    <w:rsid w:val="00634C10"/>
    <w:rPr>
      <w:rFonts w:cs="Times New Roman"/>
    </w:rPr>
  </w:style>
  <w:style w:type="character" w:customStyle="1" w:styleId="ListLabel57">
    <w:name w:val="ListLabel 57"/>
    <w:rsid w:val="00634C10"/>
  </w:style>
  <w:style w:type="character" w:customStyle="1" w:styleId="ListLabel58">
    <w:name w:val="ListLabel 58"/>
    <w:rsid w:val="00634C10"/>
  </w:style>
  <w:style w:type="character" w:customStyle="1" w:styleId="ListLabel59">
    <w:name w:val="ListLabel 59"/>
    <w:rsid w:val="00634C10"/>
  </w:style>
  <w:style w:type="character" w:customStyle="1" w:styleId="ListLabel60">
    <w:name w:val="ListLabel 60"/>
    <w:rsid w:val="00634C10"/>
  </w:style>
  <w:style w:type="character" w:customStyle="1" w:styleId="ListLabel61">
    <w:name w:val="ListLabel 61"/>
    <w:rsid w:val="00634C10"/>
  </w:style>
  <w:style w:type="character" w:customStyle="1" w:styleId="ListLabel62">
    <w:name w:val="ListLabel 62"/>
    <w:rsid w:val="00634C10"/>
  </w:style>
  <w:style w:type="character" w:customStyle="1" w:styleId="ListLabel63">
    <w:name w:val="ListLabel 63"/>
    <w:rsid w:val="00634C10"/>
    <w:rPr>
      <w:rFonts w:cs="Times New Roman"/>
      <w:sz w:val="22"/>
      <w:szCs w:val="22"/>
    </w:rPr>
  </w:style>
  <w:style w:type="character" w:customStyle="1" w:styleId="ListLabel64">
    <w:name w:val="ListLabel 64"/>
    <w:rsid w:val="00634C10"/>
  </w:style>
  <w:style w:type="character" w:customStyle="1" w:styleId="ListLabel65">
    <w:name w:val="ListLabel 65"/>
    <w:rsid w:val="00634C10"/>
  </w:style>
  <w:style w:type="character" w:customStyle="1" w:styleId="ListLabel66">
    <w:name w:val="ListLabel 66"/>
    <w:rsid w:val="00634C10"/>
    <w:rPr>
      <w:rFonts w:eastAsia="Segoe UI" w:cs="Times New Roman"/>
      <w:kern w:val="2"/>
      <w:sz w:val="22"/>
      <w:szCs w:val="22"/>
    </w:rPr>
  </w:style>
  <w:style w:type="character" w:customStyle="1" w:styleId="ListLabel67">
    <w:name w:val="ListLabel 67"/>
    <w:rsid w:val="00634C10"/>
  </w:style>
  <w:style w:type="character" w:customStyle="1" w:styleId="ListLabel68">
    <w:name w:val="ListLabel 68"/>
    <w:rsid w:val="00634C10"/>
  </w:style>
  <w:style w:type="character" w:customStyle="1" w:styleId="ListLabel69">
    <w:name w:val="ListLabel 69"/>
    <w:rsid w:val="00634C10"/>
  </w:style>
  <w:style w:type="character" w:customStyle="1" w:styleId="ListLabel70">
    <w:name w:val="ListLabel 70"/>
    <w:rsid w:val="00634C10"/>
    <w:rPr>
      <w:rFonts w:cs="Symbol"/>
    </w:rPr>
  </w:style>
  <w:style w:type="character" w:customStyle="1" w:styleId="ListLabel71">
    <w:name w:val="ListLabel 71"/>
    <w:rsid w:val="00634C10"/>
  </w:style>
  <w:style w:type="character" w:customStyle="1" w:styleId="ListLabel72">
    <w:name w:val="ListLabel 72"/>
    <w:rsid w:val="00634C10"/>
  </w:style>
  <w:style w:type="character" w:customStyle="1" w:styleId="ListLabel73">
    <w:name w:val="ListLabel 73"/>
    <w:rsid w:val="00634C10"/>
  </w:style>
  <w:style w:type="character" w:customStyle="1" w:styleId="ListLabel74">
    <w:name w:val="ListLabel 74"/>
    <w:rsid w:val="00634C10"/>
  </w:style>
  <w:style w:type="character" w:customStyle="1" w:styleId="ListLabel75">
    <w:name w:val="ListLabel 75"/>
    <w:rsid w:val="00634C10"/>
    <w:rPr>
      <w:rFonts w:cs="Courier New"/>
    </w:rPr>
  </w:style>
  <w:style w:type="character" w:customStyle="1" w:styleId="ListLabel76">
    <w:name w:val="ListLabel 76"/>
    <w:rsid w:val="00634C10"/>
    <w:rPr>
      <w:rFonts w:cs="Wingdings"/>
    </w:rPr>
  </w:style>
  <w:style w:type="character" w:customStyle="1" w:styleId="ListLabel77">
    <w:name w:val="ListLabel 77"/>
    <w:rsid w:val="00634C10"/>
  </w:style>
  <w:style w:type="character" w:customStyle="1" w:styleId="ListLabel78">
    <w:name w:val="ListLabel 78"/>
    <w:rsid w:val="00634C10"/>
    <w:rPr>
      <w:sz w:val="22"/>
      <w:szCs w:val="22"/>
    </w:rPr>
  </w:style>
  <w:style w:type="character" w:customStyle="1" w:styleId="ListLabel79">
    <w:name w:val="ListLabel 79"/>
    <w:rsid w:val="00634C10"/>
  </w:style>
  <w:style w:type="character" w:customStyle="1" w:styleId="ListLabel80">
    <w:name w:val="ListLabel 80"/>
    <w:rsid w:val="00634C10"/>
    <w:rPr>
      <w:sz w:val="24"/>
      <w:szCs w:val="24"/>
    </w:rPr>
  </w:style>
  <w:style w:type="character" w:customStyle="1" w:styleId="ListLabel81">
    <w:name w:val="ListLabel 81"/>
    <w:rsid w:val="00634C10"/>
  </w:style>
  <w:style w:type="character" w:customStyle="1" w:styleId="ListLabel82">
    <w:name w:val="ListLabel 82"/>
    <w:rsid w:val="00634C10"/>
  </w:style>
  <w:style w:type="character" w:customStyle="1" w:styleId="ListLabel83">
    <w:name w:val="ListLabel 83"/>
    <w:rsid w:val="00634C10"/>
  </w:style>
  <w:style w:type="character" w:customStyle="1" w:styleId="ListLabel84">
    <w:name w:val="ListLabel 84"/>
    <w:rsid w:val="00634C10"/>
  </w:style>
  <w:style w:type="character" w:customStyle="1" w:styleId="TekstdymkaZnak3">
    <w:name w:val="Tekst dymka Znak3"/>
    <w:rsid w:val="00634C10"/>
    <w:rPr>
      <w:rFonts w:ascii="Lucida Grande CE" w:hAnsi="Lucida Grande CE" w:cs="Lucida Grande CE"/>
      <w:sz w:val="18"/>
      <w:szCs w:val="18"/>
    </w:rPr>
  </w:style>
  <w:style w:type="character" w:customStyle="1" w:styleId="Znakinumeracji">
    <w:name w:val="Znaki numeracji"/>
    <w:rsid w:val="00634C10"/>
  </w:style>
  <w:style w:type="character" w:customStyle="1" w:styleId="Odwoaniedokomentarza3">
    <w:name w:val="Odwołanie do komentarza3"/>
    <w:rsid w:val="00634C10"/>
    <w:rPr>
      <w:sz w:val="16"/>
      <w:szCs w:val="16"/>
    </w:rPr>
  </w:style>
  <w:style w:type="character" w:customStyle="1" w:styleId="TekstkomentarzaZnak2">
    <w:name w:val="Tekst komentarza Znak2"/>
    <w:rsid w:val="00634C10"/>
  </w:style>
  <w:style w:type="character" w:customStyle="1" w:styleId="TematkomentarzaZnak2">
    <w:name w:val="Temat komentarza Znak2"/>
    <w:rsid w:val="00634C10"/>
    <w:rPr>
      <w:b/>
      <w:bCs/>
    </w:rPr>
  </w:style>
  <w:style w:type="character" w:customStyle="1" w:styleId="TekstprzypisukocowegoZnak">
    <w:name w:val="Tekst przypisu końcowego Znak"/>
    <w:rsid w:val="00634C10"/>
  </w:style>
  <w:style w:type="character" w:customStyle="1" w:styleId="Znakiprzypiswkocowych">
    <w:name w:val="Znaki przypisów końcowych"/>
    <w:rsid w:val="00634C10"/>
    <w:rPr>
      <w:vertAlign w:val="superscript"/>
    </w:rPr>
  </w:style>
  <w:style w:type="character" w:customStyle="1" w:styleId="Odwoaniedokomentarza20">
    <w:name w:val="Odwołanie do komentarza2"/>
    <w:rsid w:val="00634C10"/>
    <w:rPr>
      <w:sz w:val="16"/>
      <w:szCs w:val="16"/>
    </w:rPr>
  </w:style>
  <w:style w:type="character" w:customStyle="1" w:styleId="Odwoaniedokomentarza4">
    <w:name w:val="Odwołanie do komentarza4"/>
    <w:rsid w:val="00634C10"/>
    <w:rPr>
      <w:sz w:val="16"/>
      <w:szCs w:val="16"/>
    </w:rPr>
  </w:style>
  <w:style w:type="character" w:customStyle="1" w:styleId="TekstkomentarzaZnak3">
    <w:name w:val="Tekst komentarza Znak3"/>
    <w:rsid w:val="00634C10"/>
    <w:rPr>
      <w:lang w:eastAsia="zh-CN"/>
    </w:rPr>
  </w:style>
  <w:style w:type="paragraph" w:customStyle="1" w:styleId="Nagwek6">
    <w:name w:val="Nagłówek6"/>
    <w:basedOn w:val="Normalny"/>
    <w:next w:val="Tekstpodstawowy"/>
    <w:rsid w:val="00634C10"/>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634C10"/>
  </w:style>
  <w:style w:type="paragraph" w:styleId="Lista">
    <w:name w:val="List"/>
    <w:basedOn w:val="Tekstpodstawowy"/>
    <w:rsid w:val="00634C10"/>
    <w:pPr>
      <w:jc w:val="both"/>
    </w:pPr>
    <w:rPr>
      <w:rFonts w:cs="Arial"/>
    </w:rPr>
  </w:style>
  <w:style w:type="paragraph" w:styleId="Legenda">
    <w:name w:val="caption"/>
    <w:basedOn w:val="Normalny"/>
    <w:qFormat/>
    <w:rsid w:val="00634C10"/>
    <w:pPr>
      <w:suppressLineNumbers/>
      <w:spacing w:before="120" w:after="120"/>
    </w:pPr>
    <w:rPr>
      <w:rFonts w:cs="Lucida Sans"/>
      <w:i/>
      <w:iCs/>
      <w:sz w:val="24"/>
      <w:szCs w:val="24"/>
    </w:rPr>
  </w:style>
  <w:style w:type="paragraph" w:customStyle="1" w:styleId="Indeks">
    <w:name w:val="Indeks"/>
    <w:basedOn w:val="Normalny"/>
    <w:rsid w:val="00634C10"/>
    <w:pPr>
      <w:suppressLineNumbers/>
    </w:pPr>
    <w:rPr>
      <w:rFonts w:cs="Arial"/>
    </w:rPr>
  </w:style>
  <w:style w:type="paragraph" w:customStyle="1" w:styleId="Nagwek5">
    <w:name w:val="Nagłówek5"/>
    <w:basedOn w:val="Normalny"/>
    <w:next w:val="Podtytu"/>
    <w:rsid w:val="00634C10"/>
    <w:pPr>
      <w:jc w:val="center"/>
    </w:pPr>
  </w:style>
  <w:style w:type="paragraph" w:customStyle="1" w:styleId="Legenda1">
    <w:name w:val="Legenda1"/>
    <w:basedOn w:val="Normalny"/>
    <w:rsid w:val="00634C10"/>
    <w:pPr>
      <w:suppressLineNumbers/>
      <w:spacing w:before="120" w:after="120"/>
    </w:pPr>
    <w:rPr>
      <w:rFonts w:cs="Lucida Sans"/>
      <w:i/>
      <w:iCs/>
      <w:sz w:val="24"/>
      <w:szCs w:val="24"/>
    </w:rPr>
  </w:style>
  <w:style w:type="paragraph" w:customStyle="1" w:styleId="Nagwek4">
    <w:name w:val="Nagłówek4"/>
    <w:basedOn w:val="Normalny"/>
    <w:next w:val="Tekstpodstawowy"/>
    <w:rsid w:val="00634C10"/>
    <w:pPr>
      <w:keepNext/>
      <w:spacing w:before="240" w:after="120"/>
    </w:pPr>
    <w:rPr>
      <w:rFonts w:ascii="Arial" w:eastAsia="Microsoft YaHei" w:hAnsi="Arial" w:cs="Arial"/>
      <w:sz w:val="28"/>
      <w:szCs w:val="28"/>
    </w:rPr>
  </w:style>
  <w:style w:type="paragraph" w:customStyle="1" w:styleId="Podpis4">
    <w:name w:val="Podpis4"/>
    <w:basedOn w:val="Normalny"/>
    <w:rsid w:val="00634C10"/>
    <w:pPr>
      <w:suppressLineNumbers/>
      <w:spacing w:before="120" w:after="120"/>
    </w:pPr>
    <w:rPr>
      <w:rFonts w:cs="Arial"/>
      <w:i/>
      <w:iCs/>
      <w:sz w:val="24"/>
      <w:szCs w:val="24"/>
    </w:rPr>
  </w:style>
  <w:style w:type="paragraph" w:customStyle="1" w:styleId="Nagwek3">
    <w:name w:val="Nagłówek3"/>
    <w:basedOn w:val="Normalny"/>
    <w:next w:val="Tekstpodstawowy"/>
    <w:rsid w:val="00634C10"/>
    <w:pPr>
      <w:keepNext/>
      <w:spacing w:before="240" w:after="120"/>
    </w:pPr>
  </w:style>
  <w:style w:type="paragraph" w:customStyle="1" w:styleId="Podpis3">
    <w:name w:val="Podpis3"/>
    <w:basedOn w:val="Normalny"/>
    <w:rsid w:val="00634C10"/>
    <w:pPr>
      <w:suppressLineNumbers/>
      <w:spacing w:before="120" w:after="120"/>
    </w:pPr>
  </w:style>
  <w:style w:type="paragraph" w:customStyle="1" w:styleId="Nagwek2">
    <w:name w:val="Nagłówek2"/>
    <w:basedOn w:val="Normalny"/>
    <w:rsid w:val="00634C10"/>
    <w:pPr>
      <w:keepNext/>
      <w:spacing w:before="240" w:after="120"/>
    </w:pPr>
  </w:style>
  <w:style w:type="paragraph" w:customStyle="1" w:styleId="Podpis2">
    <w:name w:val="Podpis2"/>
    <w:basedOn w:val="Normalny"/>
    <w:rsid w:val="00634C10"/>
    <w:pPr>
      <w:suppressLineNumbers/>
      <w:spacing w:before="120" w:after="120"/>
    </w:pPr>
  </w:style>
  <w:style w:type="paragraph" w:customStyle="1" w:styleId="Nagwek10">
    <w:name w:val="Nagłówek1"/>
    <w:basedOn w:val="Normalny"/>
    <w:rsid w:val="00634C10"/>
    <w:pPr>
      <w:keepNext/>
      <w:spacing w:before="240" w:after="120"/>
    </w:pPr>
  </w:style>
  <w:style w:type="paragraph" w:customStyle="1" w:styleId="Podpis1">
    <w:name w:val="Podpis1"/>
    <w:basedOn w:val="Normalny"/>
    <w:rsid w:val="00634C10"/>
    <w:pPr>
      <w:suppressLineNumbers/>
      <w:spacing w:before="120" w:after="120"/>
    </w:pPr>
  </w:style>
  <w:style w:type="paragraph" w:styleId="Podtytu">
    <w:name w:val="Subtitle"/>
    <w:basedOn w:val="Nagwek10"/>
    <w:next w:val="Tekstpodstawowy"/>
    <w:qFormat/>
    <w:rsid w:val="00634C10"/>
    <w:pPr>
      <w:jc w:val="center"/>
    </w:pPr>
  </w:style>
  <w:style w:type="paragraph" w:customStyle="1" w:styleId="Gwkaistopka">
    <w:name w:val="Główka i stopka"/>
    <w:basedOn w:val="Normalny"/>
    <w:rsid w:val="00634C10"/>
    <w:pPr>
      <w:suppressLineNumbers/>
      <w:tabs>
        <w:tab w:val="center" w:pos="4819"/>
        <w:tab w:val="right" w:pos="9638"/>
      </w:tabs>
    </w:pPr>
  </w:style>
  <w:style w:type="paragraph" w:styleId="Nagwek">
    <w:name w:val="header"/>
    <w:basedOn w:val="Normalny"/>
    <w:uiPriority w:val="99"/>
    <w:rsid w:val="00634C10"/>
    <w:pPr>
      <w:suppressLineNumbers/>
      <w:tabs>
        <w:tab w:val="center" w:pos="4536"/>
        <w:tab w:val="right" w:pos="9072"/>
      </w:tabs>
    </w:pPr>
  </w:style>
  <w:style w:type="paragraph" w:styleId="Stopka">
    <w:name w:val="footer"/>
    <w:basedOn w:val="Normalny"/>
    <w:rsid w:val="00634C10"/>
    <w:pPr>
      <w:suppressLineNumbers/>
      <w:tabs>
        <w:tab w:val="center" w:pos="4536"/>
        <w:tab w:val="right" w:pos="9072"/>
      </w:tabs>
    </w:pPr>
  </w:style>
  <w:style w:type="paragraph" w:customStyle="1" w:styleId="Tekstdymka1">
    <w:name w:val="Tekst dymka1"/>
    <w:basedOn w:val="Normalny"/>
    <w:rsid w:val="00634C10"/>
  </w:style>
  <w:style w:type="paragraph" w:customStyle="1" w:styleId="Akapitzlist1">
    <w:name w:val="Akapit z listą1"/>
    <w:basedOn w:val="Normalny"/>
    <w:rsid w:val="00634C10"/>
    <w:pPr>
      <w:ind w:left="720"/>
    </w:pPr>
  </w:style>
  <w:style w:type="paragraph" w:customStyle="1" w:styleId="Zawartotabeli">
    <w:name w:val="Zawartość tabeli"/>
    <w:basedOn w:val="Normalny"/>
    <w:rsid w:val="00634C10"/>
    <w:pPr>
      <w:suppressLineNumbers/>
    </w:pPr>
  </w:style>
  <w:style w:type="paragraph" w:customStyle="1" w:styleId="Nagwektabeli">
    <w:name w:val="Nagłówek tabeli"/>
    <w:basedOn w:val="Zawartotabeli"/>
    <w:rsid w:val="00634C10"/>
    <w:pPr>
      <w:jc w:val="center"/>
    </w:pPr>
    <w:rPr>
      <w:b/>
      <w:bCs/>
    </w:rPr>
  </w:style>
  <w:style w:type="paragraph" w:customStyle="1" w:styleId="Zawartoramki">
    <w:name w:val="Zawartość ramki"/>
    <w:basedOn w:val="Tekstpodstawowy"/>
    <w:rsid w:val="00634C10"/>
  </w:style>
  <w:style w:type="paragraph" w:customStyle="1" w:styleId="Normalnywcity">
    <w:name w:val="Normalny wcięty"/>
    <w:rsid w:val="00634C10"/>
    <w:pPr>
      <w:suppressAutoHyphens/>
      <w:ind w:firstLine="425"/>
      <w:jc w:val="both"/>
    </w:pPr>
    <w:rPr>
      <w:lang w:eastAsia="zh-CN"/>
    </w:rPr>
  </w:style>
  <w:style w:type="paragraph" w:customStyle="1" w:styleId="Lnum1st">
    <w:name w:val="Lnum 1st"/>
    <w:basedOn w:val="Normalny"/>
    <w:rsid w:val="00634C10"/>
    <w:pPr>
      <w:ind w:left="425" w:hanging="425"/>
    </w:pPr>
  </w:style>
  <w:style w:type="paragraph" w:customStyle="1" w:styleId="Tekstpodstawowywcity21">
    <w:name w:val="Tekst podstawowy wcięty 21"/>
    <w:basedOn w:val="Normalny"/>
    <w:rsid w:val="00634C10"/>
    <w:pPr>
      <w:ind w:left="760" w:hanging="440"/>
      <w:jc w:val="both"/>
    </w:pPr>
    <w:rPr>
      <w:lang w:val="en-US"/>
    </w:rPr>
  </w:style>
  <w:style w:type="paragraph" w:customStyle="1" w:styleId="Tekstdymka2">
    <w:name w:val="Tekst dymka2"/>
    <w:basedOn w:val="Normalny"/>
    <w:rsid w:val="00634C10"/>
  </w:style>
  <w:style w:type="paragraph" w:customStyle="1" w:styleId="Tekstkomentarza1">
    <w:name w:val="Tekst komentarza1"/>
    <w:basedOn w:val="Normalny"/>
    <w:rsid w:val="00634C10"/>
    <w:rPr>
      <w:sz w:val="24"/>
      <w:szCs w:val="24"/>
    </w:rPr>
  </w:style>
  <w:style w:type="paragraph" w:customStyle="1" w:styleId="Tematkomentarza1">
    <w:name w:val="Temat komentarza1"/>
    <w:basedOn w:val="Tekstkomentarza1"/>
    <w:rsid w:val="00634C10"/>
  </w:style>
  <w:style w:type="paragraph" w:customStyle="1" w:styleId="Akapitzlist2">
    <w:name w:val="Akapit z listą2"/>
    <w:basedOn w:val="Normalny"/>
    <w:rsid w:val="00634C10"/>
    <w:pPr>
      <w:suppressAutoHyphens w:val="0"/>
      <w:ind w:left="720"/>
    </w:pPr>
    <w:rPr>
      <w:rFonts w:eastAsia="Calibri"/>
      <w:sz w:val="24"/>
      <w:szCs w:val="24"/>
    </w:rPr>
  </w:style>
  <w:style w:type="paragraph" w:customStyle="1" w:styleId="Tekstpodstawowy31">
    <w:name w:val="Tekst podstawowy 31"/>
    <w:basedOn w:val="Normalny"/>
    <w:rsid w:val="00634C10"/>
    <w:pPr>
      <w:spacing w:after="120"/>
    </w:pPr>
    <w:rPr>
      <w:sz w:val="16"/>
      <w:szCs w:val="16"/>
    </w:rPr>
  </w:style>
  <w:style w:type="paragraph" w:customStyle="1" w:styleId="Kolorowalistaakcent11">
    <w:name w:val="Kolorowa lista — akcent 11"/>
    <w:basedOn w:val="Normalny"/>
    <w:rsid w:val="00634C10"/>
    <w:pPr>
      <w:suppressAutoHyphens w:val="0"/>
      <w:ind w:left="720"/>
    </w:pPr>
    <w:rPr>
      <w:rFonts w:eastAsia="Calibri"/>
      <w:sz w:val="24"/>
      <w:szCs w:val="24"/>
    </w:rPr>
  </w:style>
  <w:style w:type="paragraph" w:customStyle="1" w:styleId="Tekstdymka3">
    <w:name w:val="Tekst dymka3"/>
    <w:basedOn w:val="Normalny"/>
    <w:rsid w:val="00634C10"/>
  </w:style>
  <w:style w:type="paragraph" w:customStyle="1" w:styleId="Tekstkomentarza2">
    <w:name w:val="Tekst komentarza2"/>
    <w:basedOn w:val="Normalny"/>
    <w:rsid w:val="00634C10"/>
    <w:rPr>
      <w:sz w:val="24"/>
      <w:szCs w:val="24"/>
    </w:rPr>
  </w:style>
  <w:style w:type="paragraph" w:customStyle="1" w:styleId="Tematkomentarza2">
    <w:name w:val="Temat komentarza2"/>
    <w:basedOn w:val="Tekstkomentarza2"/>
    <w:rsid w:val="00634C10"/>
  </w:style>
  <w:style w:type="paragraph" w:customStyle="1" w:styleId="Akapitzlist3">
    <w:name w:val="Akapit z listą3"/>
    <w:basedOn w:val="Normalny"/>
    <w:rsid w:val="00634C10"/>
    <w:pPr>
      <w:suppressAutoHyphens w:val="0"/>
      <w:spacing w:after="160" w:line="252" w:lineRule="auto"/>
      <w:ind w:left="720"/>
    </w:pPr>
    <w:rPr>
      <w:rFonts w:eastAsia="Calibri"/>
      <w:sz w:val="24"/>
      <w:szCs w:val="24"/>
    </w:rPr>
  </w:style>
  <w:style w:type="paragraph" w:styleId="Tekstdymka">
    <w:name w:val="Balloon Text"/>
    <w:basedOn w:val="Normalny"/>
    <w:rsid w:val="00634C10"/>
    <w:pPr>
      <w:spacing w:line="240" w:lineRule="auto"/>
    </w:pPr>
    <w:rPr>
      <w:rFonts w:ascii="Lucida Grande CE" w:hAnsi="Lucida Grande CE" w:cs="Lucida Grande CE"/>
      <w:sz w:val="18"/>
      <w:szCs w:val="18"/>
    </w:rPr>
  </w:style>
  <w:style w:type="paragraph" w:customStyle="1" w:styleId="Tekstkomentarza20">
    <w:name w:val="Tekst komentarza2"/>
    <w:basedOn w:val="Normalny"/>
    <w:rsid w:val="00634C10"/>
  </w:style>
  <w:style w:type="paragraph" w:styleId="Tematkomentarza">
    <w:name w:val="annotation subject"/>
    <w:basedOn w:val="Tekstkomentarza20"/>
    <w:next w:val="Tekstkomentarza20"/>
    <w:rsid w:val="00634C10"/>
    <w:rPr>
      <w:b/>
      <w:bCs/>
    </w:rPr>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L1"/>
    <w:basedOn w:val="Normalny"/>
    <w:qFormat/>
    <w:rsid w:val="00634C10"/>
    <w:pPr>
      <w:widowControl w:val="0"/>
      <w:suppressAutoHyphens w:val="0"/>
      <w:autoSpaceDE w:val="0"/>
      <w:spacing w:line="240" w:lineRule="auto"/>
      <w:ind w:left="708"/>
    </w:pPr>
    <w:rPr>
      <w:rFonts w:ascii="Arial" w:hAnsi="Arial" w:cs="Arial"/>
    </w:rPr>
  </w:style>
  <w:style w:type="paragraph" w:styleId="Tekstprzypisukocowego">
    <w:name w:val="endnote text"/>
    <w:basedOn w:val="Normalny"/>
    <w:rsid w:val="00634C10"/>
  </w:style>
  <w:style w:type="paragraph" w:customStyle="1" w:styleId="Bezodstpw1">
    <w:name w:val="Bez odstępów1"/>
    <w:basedOn w:val="Normalny"/>
    <w:rsid w:val="00634C10"/>
    <w:pPr>
      <w:suppressAutoHyphens w:val="0"/>
      <w:spacing w:line="240" w:lineRule="auto"/>
      <w:jc w:val="both"/>
    </w:pPr>
    <w:rPr>
      <w:rFonts w:eastAsia="Calibri"/>
      <w:sz w:val="24"/>
      <w:szCs w:val="24"/>
    </w:rPr>
  </w:style>
  <w:style w:type="paragraph" w:styleId="Poprawka">
    <w:name w:val="Revision"/>
    <w:rsid w:val="00634C10"/>
    <w:pPr>
      <w:suppressAutoHyphens/>
    </w:pPr>
    <w:rPr>
      <w:lang w:eastAsia="zh-CN"/>
    </w:rPr>
  </w:style>
  <w:style w:type="paragraph" w:customStyle="1" w:styleId="Default">
    <w:name w:val="Default"/>
    <w:rsid w:val="00634C10"/>
    <w:pPr>
      <w:suppressAutoHyphens/>
      <w:autoSpaceDE w:val="0"/>
    </w:pPr>
    <w:rPr>
      <w:rFonts w:eastAsia="Calibri"/>
      <w:color w:val="000000"/>
      <w:sz w:val="24"/>
      <w:szCs w:val="24"/>
      <w:lang w:eastAsia="zh-CN"/>
    </w:rPr>
  </w:style>
  <w:style w:type="paragraph" w:styleId="NormalnyWeb">
    <w:name w:val="Normal (Web)"/>
    <w:basedOn w:val="Normalny"/>
    <w:rsid w:val="00634C10"/>
    <w:pPr>
      <w:spacing w:before="280" w:after="119" w:line="240" w:lineRule="auto"/>
    </w:pPr>
    <w:rPr>
      <w:rFonts w:ascii="Liberation Serif" w:eastAsia="SimSun" w:hAnsi="Liberation Serif" w:cs="Arial"/>
      <w:kern w:val="2"/>
      <w:sz w:val="24"/>
      <w:szCs w:val="24"/>
      <w:lang w:bidi="hi-IN"/>
    </w:rPr>
  </w:style>
  <w:style w:type="paragraph" w:customStyle="1" w:styleId="Tekstkomentarza3">
    <w:name w:val="Tekst komentarza3"/>
    <w:basedOn w:val="Normalny"/>
    <w:rsid w:val="00634C10"/>
  </w:style>
  <w:style w:type="character" w:styleId="Odwoaniedokomentarza">
    <w:name w:val="annotation reference"/>
    <w:uiPriority w:val="99"/>
    <w:semiHidden/>
    <w:unhideWhenUsed/>
    <w:rsid w:val="00AA22ED"/>
    <w:rPr>
      <w:sz w:val="16"/>
      <w:szCs w:val="16"/>
    </w:rPr>
  </w:style>
  <w:style w:type="paragraph" w:styleId="Tekstkomentarza">
    <w:name w:val="annotation text"/>
    <w:basedOn w:val="Normalny"/>
    <w:link w:val="TekstkomentarzaZnak4"/>
    <w:uiPriority w:val="99"/>
    <w:semiHidden/>
    <w:unhideWhenUsed/>
    <w:rsid w:val="00AA22ED"/>
  </w:style>
  <w:style w:type="character" w:customStyle="1" w:styleId="TekstkomentarzaZnak4">
    <w:name w:val="Tekst komentarza Znak4"/>
    <w:link w:val="Tekstkomentarza"/>
    <w:uiPriority w:val="99"/>
    <w:semiHidden/>
    <w:rsid w:val="00AA22ED"/>
    <w:rPr>
      <w:lang w:eastAsia="zh-CN"/>
    </w:rPr>
  </w:style>
  <w:style w:type="paragraph" w:customStyle="1" w:styleId="default0">
    <w:name w:val="default"/>
    <w:basedOn w:val="Normalny"/>
    <w:rsid w:val="00E06F76"/>
    <w:pPr>
      <w:suppressAutoHyphens w:val="0"/>
      <w:spacing w:before="100" w:beforeAutospacing="1" w:after="100" w:afterAutospacing="1" w:line="240" w:lineRule="auto"/>
    </w:pPr>
    <w:rPr>
      <w:sz w:val="24"/>
      <w:szCs w:val="24"/>
      <w:lang w:val="en-US" w:eastAsia="en-US"/>
    </w:rPr>
  </w:style>
  <w:style w:type="character" w:customStyle="1" w:styleId="Nagwek1Znak">
    <w:name w:val="Nagłówek 1 Znak"/>
    <w:basedOn w:val="Domylnaczcionkaakapitu"/>
    <w:link w:val="Nagwek1"/>
    <w:uiPriority w:val="9"/>
    <w:rsid w:val="001E34F8"/>
    <w:rPr>
      <w:rFonts w:asciiTheme="majorHAnsi" w:eastAsiaTheme="majorEastAsia" w:hAnsiTheme="majorHAnsi" w:cstheme="majorBidi"/>
      <w:b/>
      <w:bCs/>
      <w:color w:val="365F91" w:themeColor="accent1" w:themeShade="BF"/>
      <w:sz w:val="28"/>
      <w:szCs w:val="28"/>
      <w:lang w:eastAsia="zh-CN"/>
    </w:rPr>
  </w:style>
  <w:style w:type="character" w:styleId="Hipercze">
    <w:name w:val="Hyperlink"/>
    <w:uiPriority w:val="99"/>
    <w:rsid w:val="0093342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spacing w:line="100" w:lineRule="atLeast"/>
    </w:pPr>
    <w:rPr>
      <w:lang w:eastAsia="zh-CN"/>
    </w:rPr>
  </w:style>
  <w:style w:type="paragraph" w:styleId="Nagwek1">
    <w:name w:val="heading 1"/>
    <w:basedOn w:val="Normalny"/>
    <w:next w:val="Normalny"/>
    <w:link w:val="Nagwek1Znak"/>
    <w:uiPriority w:val="9"/>
    <w:qFormat/>
    <w:rsid w:val="001E34F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color w:val="000000"/>
      <w:sz w:val="24"/>
      <w:szCs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z w:val="22"/>
      <w:szCs w:val="22"/>
    </w:rPr>
  </w:style>
  <w:style w:type="character" w:customStyle="1" w:styleId="WW8Num2z1">
    <w:name w:val="WW8Num2z1"/>
    <w:rPr>
      <w:rFonts w:ascii="Calibri" w:hAnsi="Calibri" w:cs="Calibri" w:hint="default"/>
      <w:sz w:val="24"/>
      <w:szCs w:val="24"/>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libri" w:hAnsi="Calibri" w:cs="Calibri"/>
      <w:sz w:val="24"/>
      <w:szCs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libri" w:eastAsia="Segoe UI" w:hAnsi="Calibri" w:cs="Times New Roman"/>
      <w:bCs/>
      <w:kern w:val="2"/>
      <w:sz w:val="22"/>
      <w:szCs w:val="22"/>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eastAsia="Segoe UI" w:hAnsi="Calibri" w:cs="Times New Roman"/>
      <w:kern w:val="2"/>
      <w:sz w:val="22"/>
      <w:szCs w:val="22"/>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Calibri" w:hAnsi="Calibri" w:cs="Calibri"/>
      <w:bCs/>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Times New Roman"/>
      <w:sz w:val="22"/>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Calibri" w:hAnsi="Calibri" w:cs="Calibri"/>
      <w:sz w:val="24"/>
      <w:szCs w:val="24"/>
    </w:rPr>
  </w:style>
  <w:style w:type="character" w:customStyle="1" w:styleId="WW8Num8z1">
    <w:name w:val="WW8Num8z1"/>
    <w:rPr>
      <w:rFonts w:eastAsia="Times New Roman" w:cs="Times New Roman"/>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Calibri" w:eastAsia="Segoe UI" w:hAnsi="Calibri" w:cs="Calibri"/>
      <w:kern w:val="2"/>
      <w:sz w:val="22"/>
      <w:szCs w:val="22"/>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hAnsi="Calibri" w:cs="Calibri"/>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eastAsia="Segoe UI"/>
      <w:kern w:val="2"/>
      <w:sz w:val="22"/>
      <w:szCs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alibri" w:eastAsia="Segoe UI" w:hAnsi="Calibri" w:cs="Calibri"/>
      <w:b/>
      <w:kern w:val="2"/>
      <w:sz w:val="22"/>
      <w:szCs w:val="22"/>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Calibri" w:hAnsi="Calibri" w:cs="Times New Roman"/>
      <w:sz w:val="24"/>
      <w:szCs w:val="24"/>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alibri" w:hAnsi="Calibri" w:cs="Calibri"/>
      <w:sz w:val="24"/>
      <w:szCs w:val="2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Calibri" w:eastAsia="Segoe UI" w:hAnsi="Calibri" w:cs="Calibri"/>
      <w:bCs/>
      <w:kern w:val="2"/>
      <w:sz w:val="22"/>
      <w:szCs w:val="22"/>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Calibri" w:eastAsia="Segoe UI" w:hAnsi="Calibri" w:cs="Calibri"/>
      <w:bCs/>
      <w:kern w:val="2"/>
      <w:sz w:val="22"/>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Calibri"/>
      <w:sz w:val="22"/>
      <w:szCs w:val="22"/>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Calibri" w:eastAsia="SimSun" w:hAnsi="Calibri" w:cs="Calibri"/>
      <w:sz w:val="22"/>
      <w:szCs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Calibri" w:hAnsi="Calibri" w:cs="Calibri"/>
      <w:sz w:val="24"/>
      <w:szCs w:val="24"/>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Calibri" w:hAnsi="Calibri" w:cs="Calibri"/>
      <w:sz w:val="24"/>
      <w:szCs w:val="24"/>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Calibri" w:hAnsi="Calibri" w:cs="Calibri"/>
      <w:sz w:val="24"/>
      <w:szCs w:val="24"/>
    </w:rPr>
  </w:style>
  <w:style w:type="character" w:customStyle="1" w:styleId="WW8Num24z0">
    <w:name w:val="WW8Num24z0"/>
    <w:rPr>
      <w:rFonts w:ascii="Calibri" w:hAnsi="Calibri" w:cs="Calibri"/>
      <w:sz w:val="24"/>
      <w:szCs w:val="24"/>
    </w:rPr>
  </w:style>
  <w:style w:type="character" w:customStyle="1" w:styleId="WW8Num25z0">
    <w:name w:val="WW8Num25z0"/>
    <w:rPr>
      <w:rFonts w:cs="Times New Roman"/>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Domylnaczcionkaakapitu4">
    <w:name w:val="Domyślna czcionka akapitu4"/>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rPr>
      <w:rFonts w:cs="Times New Roman"/>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7z0">
    <w:name w:val="WW8Num27z0"/>
    <w:rPr>
      <w:rFonts w:eastAsia="Segoe UI"/>
      <w:color w:val="00B050"/>
      <w:kern w:val="2"/>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eastAsia="Segoe UI"/>
      <w:kern w:val="2"/>
      <w:sz w:val="22"/>
      <w:szCs w:val="22"/>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eastAsia="Segoe UI"/>
      <w:kern w:val="2"/>
      <w:sz w:val="22"/>
      <w:szCs w:val="22"/>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eastAsia="Segoe UI"/>
      <w:kern w:val="2"/>
      <w:sz w:val="22"/>
      <w:szCs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eastAsia="Segoe UI"/>
      <w:b/>
      <w:bCs/>
      <w:kern w:val="2"/>
      <w:sz w:val="22"/>
      <w:szCs w:val="22"/>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eastAsia="Segoe UI"/>
      <w:b/>
      <w:bCs/>
      <w:kern w:val="2"/>
      <w:sz w:val="22"/>
      <w:szCs w:val="22"/>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eastAsia="Segoe UI"/>
      <w:kern w:val="2"/>
      <w:sz w:val="22"/>
      <w:szCs w:val="22"/>
    </w:rPr>
  </w:style>
  <w:style w:type="character" w:customStyle="1" w:styleId="WW8Num35z1">
    <w:name w:val="WW8Num35z1"/>
    <w:rPr>
      <w:sz w:val="22"/>
      <w:szCs w:val="22"/>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Segoe UI"/>
      <w:kern w:val="2"/>
      <w:sz w:val="22"/>
      <w:szCs w:val="22"/>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eastAsia="Segoe UI"/>
      <w:kern w:val="2"/>
      <w:sz w:val="22"/>
      <w:szCs w:val="22"/>
    </w:rPr>
  </w:style>
  <w:style w:type="character" w:customStyle="1" w:styleId="WW8Num37z1">
    <w:name w:val="WW8Num37z1"/>
    <w:rPr>
      <w:sz w:val="22"/>
      <w:szCs w:val="22"/>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eastAsia="Segoe UI"/>
      <w:b/>
      <w:kern w:val="2"/>
      <w:sz w:val="22"/>
      <w:szCs w:val="22"/>
    </w:rPr>
  </w:style>
  <w:style w:type="character" w:customStyle="1" w:styleId="WW8Num38z1">
    <w:name w:val="WW8Num38z1"/>
    <w:rPr>
      <w:sz w:val="22"/>
      <w:szCs w:val="22"/>
    </w:rPr>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Calibri" w:eastAsia="Segoe UI" w:hAnsi="Calibri" w:cs="Calibri"/>
      <w:b/>
      <w:kern w:val="2"/>
      <w:sz w:val="22"/>
      <w:szCs w:val="22"/>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Times New Roman"/>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Times New Roman"/>
      <w:sz w:val="22"/>
      <w:szCs w:val="22"/>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Calibri" w:hAnsi="Calibri" w:cs="Times New Roman"/>
      <w:sz w:val="24"/>
      <w:szCs w:val="24"/>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Calibri" w:hAnsi="Calibri" w:cs="Calibri"/>
      <w:sz w:val="24"/>
      <w:szCs w:val="24"/>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Calibri" w:eastAsia="Segoe UI" w:hAnsi="Calibri" w:cs="Calibri"/>
      <w:kern w:val="2"/>
      <w:sz w:val="22"/>
      <w:szCs w:val="22"/>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eastAsia="Segoe UI"/>
      <w:bCs/>
      <w:kern w:val="2"/>
      <w:sz w:val="22"/>
      <w:szCs w:val="22"/>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alibri" w:eastAsia="Segoe UI" w:hAnsi="Calibri" w:cs="Calibri"/>
      <w:bCs/>
      <w:kern w:val="2"/>
      <w:sz w:val="22"/>
      <w:szCs w:val="22"/>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sz w:val="22"/>
      <w:szCs w:val="22"/>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cs="Times New Roman"/>
      <w:b/>
      <w:sz w:val="22"/>
      <w:szCs w:val="22"/>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b/>
      <w:sz w:val="22"/>
      <w:szCs w:val="22"/>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eastAsia="Segoe UI" w:cs="Times New Roman"/>
      <w:b/>
      <w:bCs w:val="0"/>
      <w:kern w:val="2"/>
      <w:sz w:val="22"/>
      <w:szCs w:val="22"/>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eastAsia="SimSun"/>
      <w:sz w:val="22"/>
      <w:szCs w:val="22"/>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Calibri" w:eastAsia="SimSun" w:hAnsi="Calibri" w:cs="Calibri"/>
      <w:sz w:val="22"/>
      <w:szCs w:val="22"/>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ascii="Calibri" w:hAnsi="Calibri" w:cs="Calibri"/>
      <w:sz w:val="24"/>
      <w:szCs w:val="24"/>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sz w:val="22"/>
      <w:szCs w:val="22"/>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color w:val="000000"/>
      <w:sz w:val="22"/>
      <w:szCs w:val="22"/>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sz w:val="22"/>
      <w:szCs w:val="22"/>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style>
  <w:style w:type="character" w:customStyle="1" w:styleId="WW8Num57z1">
    <w:name w:val="WW8Num57z1"/>
    <w:rPr>
      <w:rFonts w:ascii="Symbol" w:hAnsi="Symbol" w:cs="Symbol"/>
    </w:rPr>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style>
  <w:style w:type="character" w:customStyle="1" w:styleId="WW8Num58z1">
    <w:name w:val="WW8Num58z1"/>
    <w:rPr>
      <w:rFonts w:ascii="Symbol" w:hAnsi="Symbol" w:cs="Symbol"/>
    </w:rPr>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sz w:val="22"/>
      <w:szCs w:val="22"/>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sz w:val="22"/>
      <w:szCs w:val="22"/>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Calibri" w:hAnsi="Calibri" w:cs="Calibri"/>
      <w:sz w:val="24"/>
      <w:szCs w:val="24"/>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eastAsia="Times New Roman" w:hint="default"/>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hint="default"/>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hint="default"/>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Calibri" w:hAnsi="Calibri" w:cs="Calibri"/>
      <w:sz w:val="24"/>
      <w:szCs w:val="24"/>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hint="default"/>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6z3">
    <w:name w:val="WW8Num66z3"/>
    <w:rPr>
      <w:rFonts w:ascii="Symbol" w:hAnsi="Symbol" w:cs="Symbol" w:hint="default"/>
    </w:rPr>
  </w:style>
  <w:style w:type="character" w:customStyle="1" w:styleId="WW8Num67z0">
    <w:name w:val="WW8Num67z0"/>
    <w:rPr>
      <w:rFonts w:ascii="Symbol" w:hAnsi="Symbol" w:cs="Symbol" w:hint="default"/>
      <w:strike w:val="0"/>
      <w:dstrike w:val="0"/>
    </w:rPr>
  </w:style>
  <w:style w:type="character" w:customStyle="1" w:styleId="WW8Num67z1">
    <w:name w:val="WW8Num67z1"/>
    <w:rPr>
      <w:rFonts w:ascii="Courier New" w:hAnsi="Courier New" w:cs="Courier New" w:hint="default"/>
    </w:rPr>
  </w:style>
  <w:style w:type="character" w:customStyle="1" w:styleId="WW8Num67z2">
    <w:name w:val="WW8Num67z2"/>
    <w:rPr>
      <w:rFonts w:ascii="Wingdings" w:hAnsi="Wingdings" w:cs="Wingdings" w:hint="default"/>
    </w:rPr>
  </w:style>
  <w:style w:type="character" w:customStyle="1" w:styleId="WW8Num67z3">
    <w:name w:val="WW8Num67z3"/>
    <w:rPr>
      <w:rFonts w:ascii="Symbol" w:hAnsi="Symbol" w:cs="Symbol" w:hint="default"/>
    </w:rPr>
  </w:style>
  <w:style w:type="character" w:customStyle="1" w:styleId="WW8Num68z0">
    <w:name w:val="WW8Num68z0"/>
    <w:rPr>
      <w:rFonts w:ascii="Calibri" w:hAnsi="Calibri" w:cs="Calibri"/>
      <w:sz w:val="24"/>
      <w:szCs w:val="24"/>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hint="default"/>
      <w:b w:val="0"/>
      <w:sz w:val="20"/>
      <w:szCs w:val="20"/>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cs="Times New Roman"/>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eastAsia="Times New Roman" w:hint="default"/>
    </w:rPr>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cs="Times New Roman"/>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Domylnaczcionkaakapitu3">
    <w:name w:val="Domyślna czcionka akapitu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Domylnaczcionkaakapitu2">
    <w:name w:val="Domyślna czcionka akapitu2"/>
  </w:style>
  <w:style w:type="character" w:customStyle="1" w:styleId="Domylnaczcionkaakapitu1">
    <w:name w:val="Domyślna czcionka akapitu1"/>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75z0">
    <w:name w:val="WW8Num75z0"/>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0">
    <w:name w:val="Domyślna czcionka akapitu1"/>
  </w:style>
  <w:style w:type="character" w:customStyle="1" w:styleId="TekstpodstawowyZnak">
    <w:name w:val="Tekst podstawowy Znak"/>
    <w:basedOn w:val="Domylnaczcionkaakapitu10"/>
  </w:style>
  <w:style w:type="character" w:customStyle="1" w:styleId="TytuZnak">
    <w:name w:val="Tytuł Znak"/>
    <w:basedOn w:val="Domylnaczcionkaakapitu10"/>
  </w:style>
  <w:style w:type="character" w:customStyle="1" w:styleId="ND">
    <w:name w:val="ND"/>
  </w:style>
  <w:style w:type="character" w:customStyle="1" w:styleId="NagwekZnak">
    <w:name w:val="Nagłówek Znak"/>
    <w:basedOn w:val="Domylnaczcionkaakapitu10"/>
    <w:uiPriority w:val="99"/>
  </w:style>
  <w:style w:type="character" w:customStyle="1" w:styleId="StopkaZnak">
    <w:name w:val="Stopka Znak"/>
    <w:basedOn w:val="Domylnaczcionkaakapitu10"/>
  </w:style>
  <w:style w:type="character" w:customStyle="1" w:styleId="TekstdymkaZnak">
    <w:name w:val="Tekst dymka Znak"/>
    <w:basedOn w:val="Domylnaczcionkaakapitu10"/>
  </w:style>
  <w:style w:type="character" w:customStyle="1" w:styleId="ListLabel1">
    <w:name w:val="ListLabel 1"/>
    <w:rPr>
      <w:b w:val="0"/>
    </w:rPr>
  </w:style>
  <w:style w:type="character" w:customStyle="1" w:styleId="ListLabel2">
    <w:name w:val="ListLabel 2"/>
    <w:rPr>
      <w:rFonts w:cs="Times New Roman"/>
      <w:sz w:val="22"/>
      <w:szCs w:val="22"/>
    </w:rPr>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rPr>
      <w:sz w:val="22"/>
      <w:szCs w:val="22"/>
    </w:rPr>
  </w:style>
  <w:style w:type="character" w:customStyle="1" w:styleId="ListLabel7">
    <w:name w:val="ListLabel 7"/>
  </w:style>
  <w:style w:type="character" w:customStyle="1" w:styleId="ListLabel8">
    <w:name w:val="ListLabel 8"/>
    <w:rPr>
      <w:rFonts w:eastAsia="Verdana"/>
    </w:rPr>
  </w:style>
  <w:style w:type="character" w:customStyle="1" w:styleId="ListLabel9">
    <w:name w:val="ListLabel 9"/>
    <w:rPr>
      <w:rFonts w:eastAsia="Times New Roman" w:cs="Times New Roman"/>
    </w:rPr>
  </w:style>
  <w:style w:type="character" w:customStyle="1" w:styleId="ListLabel10">
    <w:name w:val="ListLabel 10"/>
    <w:rPr>
      <w:rFonts w:cs="Times New Roman"/>
    </w:rPr>
  </w:style>
  <w:style w:type="character" w:customStyle="1" w:styleId="ListLabel11">
    <w:name w:val="ListLabel 11"/>
    <w:rPr>
      <w:i w:val="0"/>
    </w:rPr>
  </w:style>
  <w:style w:type="character" w:customStyle="1" w:styleId="ListLabel12">
    <w:name w:val="ListLabel 12"/>
  </w:style>
  <w:style w:type="character" w:customStyle="1" w:styleId="ListLabel13">
    <w:name w:val="ListLabel 13"/>
  </w:style>
  <w:style w:type="character" w:customStyle="1" w:styleId="ListLabel14">
    <w:name w:val="ListLabel 14"/>
    <w:rPr>
      <w:rFonts w:cs="Courier New"/>
    </w:rPr>
  </w:style>
  <w:style w:type="character" w:customStyle="1" w:styleId="ListLabel15">
    <w:name w:val="ListLabel 15"/>
  </w:style>
  <w:style w:type="character" w:styleId="Uwydatnienie">
    <w:name w:val="Emphasis"/>
    <w:qFormat/>
    <w:rPr>
      <w:i/>
      <w:iCs/>
    </w:rPr>
  </w:style>
  <w:style w:type="character" w:styleId="Pogrubienie">
    <w:name w:val="Strong"/>
    <w:qFormat/>
    <w:rPr>
      <w:b/>
      <w:bCs/>
    </w:rPr>
  </w:style>
  <w:style w:type="character" w:customStyle="1" w:styleId="TekstdymkaZnak1">
    <w:name w:val="Tekst dymka Znak1"/>
    <w:basedOn w:val="Domylnaczcionkaakapitu10"/>
  </w:style>
  <w:style w:type="character" w:customStyle="1" w:styleId="Odwoaniedokomentarza1">
    <w:name w:val="Odwołanie do komentarza1"/>
    <w:rPr>
      <w:sz w:val="18"/>
      <w:szCs w:val="18"/>
    </w:rPr>
  </w:style>
  <w:style w:type="character" w:customStyle="1" w:styleId="TekstkomentarzaZnak">
    <w:name w:val="Tekst komentarza Znak"/>
    <w:rPr>
      <w:sz w:val="24"/>
      <w:szCs w:val="24"/>
    </w:rPr>
  </w:style>
  <w:style w:type="character" w:customStyle="1" w:styleId="TematkomentarzaZnak">
    <w:name w:val="Temat komentarza Znak"/>
    <w:rPr>
      <w:sz w:val="24"/>
      <w:szCs w:val="24"/>
    </w:rPr>
  </w:style>
  <w:style w:type="character" w:customStyle="1" w:styleId="Tekstpodstawowy3Znak">
    <w:name w:val="Tekst podstawowy 3 Znak"/>
    <w:rPr>
      <w:sz w:val="16"/>
      <w:szCs w:val="16"/>
    </w:rPr>
  </w:style>
  <w:style w:type="character" w:customStyle="1" w:styleId="AkapitzlistZnak">
    <w:name w:val="Akapit z listą Znak"/>
    <w:rPr>
      <w:rFonts w:eastAsia="Calibri"/>
      <w:sz w:val="24"/>
      <w:szCs w:val="24"/>
    </w:rPr>
  </w:style>
  <w:style w:type="character" w:customStyle="1" w:styleId="ListLabel16">
    <w:name w:val="ListLabel 16"/>
  </w:style>
  <w:style w:type="character" w:customStyle="1" w:styleId="ListLabel17">
    <w:name w:val="ListLabel 17"/>
    <w:rPr>
      <w:b w:val="0"/>
    </w:rPr>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rPr>
      <w:rFonts w:eastAsia="Verdana"/>
    </w:rPr>
  </w:style>
  <w:style w:type="character" w:customStyle="1" w:styleId="ListLabel28">
    <w:name w:val="ListLabel 28"/>
    <w:rPr>
      <w:rFonts w:eastAsia="Times New Roman" w:cs="Times New Roman"/>
    </w:rPr>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rPr>
      <w:rFonts w:cs="Times New Roman"/>
    </w:rPr>
  </w:style>
  <w:style w:type="character" w:customStyle="1" w:styleId="ListLabel36">
    <w:name w:val="ListLabel 36"/>
  </w:style>
  <w:style w:type="character" w:customStyle="1" w:styleId="ListLabel37">
    <w:name w:val="ListLabel 37"/>
    <w:rPr>
      <w:i w:val="0"/>
    </w:rPr>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rPr>
      <w:sz w:val="24"/>
      <w:szCs w:val="24"/>
    </w:rPr>
  </w:style>
  <w:style w:type="character" w:customStyle="1" w:styleId="TekstdymkaZnak2">
    <w:name w:val="Tekst dymka Znak2"/>
  </w:style>
  <w:style w:type="character" w:customStyle="1" w:styleId="Odwoaniedokomentarza2">
    <w:name w:val="Odwołanie do komentarza2"/>
    <w:rPr>
      <w:sz w:val="18"/>
      <w:szCs w:val="18"/>
    </w:rPr>
  </w:style>
  <w:style w:type="character" w:customStyle="1" w:styleId="TekstkomentarzaZnak1">
    <w:name w:val="Tekst komentarza Znak1"/>
    <w:rPr>
      <w:sz w:val="24"/>
      <w:szCs w:val="24"/>
    </w:rPr>
  </w:style>
  <w:style w:type="character" w:customStyle="1" w:styleId="TematkomentarzaZnak1">
    <w:name w:val="Temat komentarza Znak1"/>
    <w:basedOn w:val="TekstkomentarzaZnak1"/>
    <w:rPr>
      <w:sz w:val="24"/>
      <w:szCs w:val="24"/>
    </w:rPr>
  </w:style>
  <w:style w:type="character" w:customStyle="1" w:styleId="ListLabel54">
    <w:name w:val="ListLabel 54"/>
    <w:rPr>
      <w:i w:val="0"/>
    </w:rPr>
  </w:style>
  <w:style w:type="character" w:customStyle="1" w:styleId="ListLabel55">
    <w:name w:val="ListLabel 55"/>
    <w:rPr>
      <w:b w:val="0"/>
    </w:rPr>
  </w:style>
  <w:style w:type="character" w:customStyle="1" w:styleId="ListLabel56">
    <w:name w:val="ListLabel 56"/>
    <w:rPr>
      <w:rFonts w:cs="Times New Roman"/>
    </w:rPr>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rPr>
      <w:rFonts w:cs="Times New Roman"/>
      <w:sz w:val="22"/>
      <w:szCs w:val="22"/>
    </w:rPr>
  </w:style>
  <w:style w:type="character" w:customStyle="1" w:styleId="ListLabel64">
    <w:name w:val="ListLabel 64"/>
  </w:style>
  <w:style w:type="character" w:customStyle="1" w:styleId="ListLabel65">
    <w:name w:val="ListLabel 65"/>
  </w:style>
  <w:style w:type="character" w:customStyle="1" w:styleId="ListLabel66">
    <w:name w:val="ListLabel 66"/>
    <w:rPr>
      <w:rFonts w:eastAsia="Segoe UI" w:cs="Times New Roman"/>
      <w:kern w:val="2"/>
      <w:sz w:val="22"/>
      <w:szCs w:val="22"/>
    </w:rPr>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rPr>
      <w:rFonts w:cs="Symbol"/>
    </w:rPr>
  </w:style>
  <w:style w:type="character" w:customStyle="1" w:styleId="ListLabel71">
    <w:name w:val="ListLabel 71"/>
  </w:style>
  <w:style w:type="character" w:customStyle="1" w:styleId="ListLabel72">
    <w:name w:val="ListLabel 72"/>
  </w:style>
  <w:style w:type="character" w:customStyle="1" w:styleId="ListLabel73">
    <w:name w:val="ListLabel 73"/>
  </w:style>
  <w:style w:type="character" w:customStyle="1" w:styleId="ListLabel74">
    <w:name w:val="ListLabel 74"/>
  </w:style>
  <w:style w:type="character" w:customStyle="1" w:styleId="ListLabel75">
    <w:name w:val="ListLabel 75"/>
    <w:rPr>
      <w:rFonts w:cs="Courier New"/>
    </w:rPr>
  </w:style>
  <w:style w:type="character" w:customStyle="1" w:styleId="ListLabel76">
    <w:name w:val="ListLabel 76"/>
    <w:rPr>
      <w:rFonts w:cs="Wingdings"/>
    </w:rPr>
  </w:style>
  <w:style w:type="character" w:customStyle="1" w:styleId="ListLabel77">
    <w:name w:val="ListLabel 77"/>
  </w:style>
  <w:style w:type="character" w:customStyle="1" w:styleId="ListLabel78">
    <w:name w:val="ListLabel 78"/>
    <w:rPr>
      <w:sz w:val="22"/>
      <w:szCs w:val="22"/>
    </w:rPr>
  </w:style>
  <w:style w:type="character" w:customStyle="1" w:styleId="ListLabel79">
    <w:name w:val="ListLabel 79"/>
  </w:style>
  <w:style w:type="character" w:customStyle="1" w:styleId="ListLabel80">
    <w:name w:val="ListLabel 80"/>
    <w:rPr>
      <w:sz w:val="24"/>
      <w:szCs w:val="24"/>
    </w:rPr>
  </w:style>
  <w:style w:type="character" w:customStyle="1" w:styleId="ListLabel81">
    <w:name w:val="ListLabel 81"/>
  </w:style>
  <w:style w:type="character" w:customStyle="1" w:styleId="ListLabel82">
    <w:name w:val="ListLabel 82"/>
  </w:style>
  <w:style w:type="character" w:customStyle="1" w:styleId="ListLabel83">
    <w:name w:val="ListLabel 83"/>
  </w:style>
  <w:style w:type="character" w:customStyle="1" w:styleId="ListLabel84">
    <w:name w:val="ListLabel 84"/>
  </w:style>
  <w:style w:type="character" w:customStyle="1" w:styleId="TekstdymkaZnak3">
    <w:name w:val="Tekst dymka Znak3"/>
    <w:rPr>
      <w:rFonts w:ascii="Lucida Grande CE" w:hAnsi="Lucida Grande CE" w:cs="Lucida Grande CE"/>
      <w:sz w:val="18"/>
      <w:szCs w:val="18"/>
    </w:rPr>
  </w:style>
  <w:style w:type="character" w:customStyle="1" w:styleId="Znakinumeracji">
    <w:name w:val="Znaki numeracji"/>
  </w:style>
  <w:style w:type="character" w:customStyle="1" w:styleId="Odwoaniedokomentarza3">
    <w:name w:val="Odwołanie do komentarza3"/>
    <w:rPr>
      <w:sz w:val="16"/>
      <w:szCs w:val="16"/>
    </w:rPr>
  </w:style>
  <w:style w:type="character" w:customStyle="1" w:styleId="TekstkomentarzaZnak2">
    <w:name w:val="Tekst komentarza Znak2"/>
  </w:style>
  <w:style w:type="character" w:customStyle="1" w:styleId="TematkomentarzaZnak2">
    <w:name w:val="Temat komentarza Znak2"/>
    <w:rPr>
      <w:b/>
      <w:bCs/>
    </w:rPr>
  </w:style>
  <w:style w:type="character" w:customStyle="1" w:styleId="TekstprzypisukocowegoZnak">
    <w:name w:val="Tekst przypisu końcowego Znak"/>
  </w:style>
  <w:style w:type="character" w:customStyle="1" w:styleId="Znakiprzypiswkocowych">
    <w:name w:val="Znaki przypisów końcowych"/>
    <w:rPr>
      <w:vertAlign w:val="superscript"/>
    </w:rPr>
  </w:style>
  <w:style w:type="character" w:customStyle="1" w:styleId="Odwoaniedokomentarza20">
    <w:name w:val="Odwołanie do komentarza2"/>
    <w:rPr>
      <w:sz w:val="16"/>
      <w:szCs w:val="16"/>
    </w:rPr>
  </w:style>
  <w:style w:type="character" w:customStyle="1" w:styleId="Odwoaniedokomentarza4">
    <w:name w:val="Odwołanie do komentarza4"/>
    <w:rPr>
      <w:sz w:val="16"/>
      <w:szCs w:val="16"/>
    </w:rPr>
  </w:style>
  <w:style w:type="character" w:customStyle="1" w:styleId="TekstkomentarzaZnak3">
    <w:name w:val="Tekst komentarza Znak3"/>
    <w:rPr>
      <w:lang w:eastAsia="zh-CN"/>
    </w:rPr>
  </w:style>
  <w:style w:type="paragraph" w:customStyle="1" w:styleId="Nagwek6">
    <w:name w:val="Nagłówek6"/>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style>
  <w:style w:type="paragraph" w:styleId="Lista">
    <w:name w:val="List"/>
    <w:basedOn w:val="Tekstpodstawowy"/>
    <w:pPr>
      <w:jc w:val="both"/>
    </w:pPr>
    <w:rPr>
      <w:rFonts w:cs="Arial"/>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Arial"/>
    </w:rPr>
  </w:style>
  <w:style w:type="paragraph" w:customStyle="1" w:styleId="Nagwek5">
    <w:name w:val="Nagłówek5"/>
    <w:basedOn w:val="Normalny"/>
    <w:next w:val="Podtytu"/>
    <w:pPr>
      <w:jc w:val="center"/>
    </w:pPr>
  </w:style>
  <w:style w:type="paragraph" w:customStyle="1" w:styleId="Legenda1">
    <w:name w:val="Legenda1"/>
    <w:basedOn w:val="Normalny"/>
    <w:pPr>
      <w:suppressLineNumbers/>
      <w:spacing w:before="120" w:after="120"/>
    </w:pPr>
    <w:rPr>
      <w:rFonts w:cs="Lucida Sans"/>
      <w:i/>
      <w:iCs/>
      <w:sz w:val="24"/>
      <w:szCs w:val="24"/>
    </w:rPr>
  </w:style>
  <w:style w:type="paragraph" w:customStyle="1" w:styleId="Nagwek4">
    <w:name w:val="Nagłówek4"/>
    <w:basedOn w:val="Normalny"/>
    <w:next w:val="Tekstpodstawowy"/>
    <w:pPr>
      <w:keepNext/>
      <w:spacing w:before="240" w:after="120"/>
    </w:pPr>
    <w:rPr>
      <w:rFonts w:ascii="Arial" w:eastAsia="Microsoft YaHei" w:hAnsi="Arial" w:cs="Arial"/>
      <w:sz w:val="28"/>
      <w:szCs w:val="28"/>
    </w:rPr>
  </w:style>
  <w:style w:type="paragraph" w:customStyle="1" w:styleId="Podpis4">
    <w:name w:val="Podpis4"/>
    <w:basedOn w:val="Normalny"/>
    <w:pPr>
      <w:suppressLineNumbers/>
      <w:spacing w:before="120" w:after="120"/>
    </w:pPr>
    <w:rPr>
      <w:rFonts w:cs="Arial"/>
      <w:i/>
      <w:iCs/>
      <w:sz w:val="24"/>
      <w:szCs w:val="24"/>
    </w:rPr>
  </w:style>
  <w:style w:type="paragraph" w:customStyle="1" w:styleId="Nagwek3">
    <w:name w:val="Nagłówek3"/>
    <w:basedOn w:val="Normalny"/>
    <w:next w:val="Tekstpodstawowy"/>
    <w:pPr>
      <w:keepNext/>
      <w:spacing w:before="240" w:after="120"/>
    </w:pPr>
  </w:style>
  <w:style w:type="paragraph" w:customStyle="1" w:styleId="Podpis3">
    <w:name w:val="Podpis3"/>
    <w:basedOn w:val="Normalny"/>
    <w:pPr>
      <w:suppressLineNumbers/>
      <w:spacing w:before="120" w:after="120"/>
    </w:pPr>
  </w:style>
  <w:style w:type="paragraph" w:customStyle="1" w:styleId="Nagwek2">
    <w:name w:val="Nagłówek2"/>
    <w:basedOn w:val="Normalny"/>
    <w:pPr>
      <w:keepNext/>
      <w:spacing w:before="240" w:after="120"/>
    </w:pPr>
  </w:style>
  <w:style w:type="paragraph" w:customStyle="1" w:styleId="Podpis2">
    <w:name w:val="Podpis2"/>
    <w:basedOn w:val="Normalny"/>
    <w:pPr>
      <w:suppressLineNumbers/>
      <w:spacing w:before="120" w:after="120"/>
    </w:pPr>
  </w:style>
  <w:style w:type="paragraph" w:customStyle="1" w:styleId="Nagwek10">
    <w:name w:val="Nagłówek1"/>
    <w:basedOn w:val="Normalny"/>
    <w:pPr>
      <w:keepNext/>
      <w:spacing w:before="240" w:after="120"/>
    </w:pPr>
  </w:style>
  <w:style w:type="paragraph" w:customStyle="1" w:styleId="Podpis1">
    <w:name w:val="Podpis1"/>
    <w:basedOn w:val="Normalny"/>
    <w:pPr>
      <w:suppressLineNumbers/>
      <w:spacing w:before="120" w:after="120"/>
    </w:pPr>
  </w:style>
  <w:style w:type="paragraph" w:styleId="Podtytu">
    <w:name w:val="Subtitle"/>
    <w:basedOn w:val="Nagwek10"/>
    <w:next w:val="Tekstpodstawowy"/>
    <w:qFormat/>
    <w:pPr>
      <w:jc w:val="center"/>
    </w:p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uiPriority w:val="99"/>
    <w:pPr>
      <w:suppressLineNumbers/>
      <w:tabs>
        <w:tab w:val="center" w:pos="4536"/>
        <w:tab w:val="right" w:pos="9072"/>
      </w:tabs>
    </w:pPr>
  </w:style>
  <w:style w:type="paragraph" w:styleId="Stopka">
    <w:name w:val="footer"/>
    <w:basedOn w:val="Normalny"/>
    <w:pPr>
      <w:suppressLineNumbers/>
      <w:tabs>
        <w:tab w:val="center" w:pos="4536"/>
        <w:tab w:val="right" w:pos="9072"/>
      </w:tabs>
    </w:pPr>
  </w:style>
  <w:style w:type="paragraph" w:customStyle="1" w:styleId="Tekstdymka1">
    <w:name w:val="Tekst dymka1"/>
    <w:basedOn w:val="Normalny"/>
  </w:style>
  <w:style w:type="paragraph" w:customStyle="1" w:styleId="Akapitzlist1">
    <w:name w:val="Akapit z listą1"/>
    <w:basedOn w:val="Normalny"/>
    <w:pPr>
      <w:ind w:left="72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customStyle="1" w:styleId="Normalnywcity">
    <w:name w:val="Normalny wcięty"/>
    <w:pPr>
      <w:suppressAutoHyphens/>
      <w:ind w:firstLine="425"/>
      <w:jc w:val="both"/>
    </w:pPr>
    <w:rPr>
      <w:lang w:eastAsia="zh-CN"/>
    </w:rPr>
  </w:style>
  <w:style w:type="paragraph" w:customStyle="1" w:styleId="Lnum1st">
    <w:name w:val="Lnum 1st"/>
    <w:basedOn w:val="Normalny"/>
    <w:pPr>
      <w:ind w:left="425" w:hanging="425"/>
    </w:pPr>
  </w:style>
  <w:style w:type="paragraph" w:customStyle="1" w:styleId="Tekstpodstawowywcity21">
    <w:name w:val="Tekst podstawowy wcięty 21"/>
    <w:basedOn w:val="Normalny"/>
    <w:pPr>
      <w:ind w:left="760" w:hanging="440"/>
      <w:jc w:val="both"/>
    </w:pPr>
    <w:rPr>
      <w:lang w:val="en-US"/>
    </w:rPr>
  </w:style>
  <w:style w:type="paragraph" w:customStyle="1" w:styleId="Tekstdymka2">
    <w:name w:val="Tekst dymka2"/>
    <w:basedOn w:val="Normalny"/>
  </w:style>
  <w:style w:type="paragraph" w:customStyle="1" w:styleId="Tekstkomentarza1">
    <w:name w:val="Tekst komentarza1"/>
    <w:basedOn w:val="Normalny"/>
    <w:rPr>
      <w:sz w:val="24"/>
      <w:szCs w:val="24"/>
    </w:rPr>
  </w:style>
  <w:style w:type="paragraph" w:customStyle="1" w:styleId="Tematkomentarza1">
    <w:name w:val="Temat komentarza1"/>
    <w:basedOn w:val="Tekstkomentarza1"/>
  </w:style>
  <w:style w:type="paragraph" w:customStyle="1" w:styleId="Akapitzlist2">
    <w:name w:val="Akapit z listą2"/>
    <w:basedOn w:val="Normalny"/>
    <w:pPr>
      <w:suppressAutoHyphens w:val="0"/>
      <w:ind w:left="720"/>
    </w:pPr>
    <w:rPr>
      <w:rFonts w:eastAsia="Calibri"/>
      <w:sz w:val="24"/>
      <w:szCs w:val="24"/>
    </w:rPr>
  </w:style>
  <w:style w:type="paragraph" w:customStyle="1" w:styleId="Tekstpodstawowy31">
    <w:name w:val="Tekst podstawowy 31"/>
    <w:basedOn w:val="Normalny"/>
    <w:pPr>
      <w:spacing w:after="120"/>
    </w:pPr>
    <w:rPr>
      <w:sz w:val="16"/>
      <w:szCs w:val="16"/>
    </w:rPr>
  </w:style>
  <w:style w:type="paragraph" w:customStyle="1" w:styleId="Kolorowalistaakcent11">
    <w:name w:val="Kolorowa lista — akcent 11"/>
    <w:basedOn w:val="Normalny"/>
    <w:pPr>
      <w:suppressAutoHyphens w:val="0"/>
      <w:ind w:left="720"/>
    </w:pPr>
    <w:rPr>
      <w:rFonts w:eastAsia="Calibri"/>
      <w:sz w:val="24"/>
      <w:szCs w:val="24"/>
    </w:rPr>
  </w:style>
  <w:style w:type="paragraph" w:customStyle="1" w:styleId="Tekstdymka3">
    <w:name w:val="Tekst dymka3"/>
    <w:basedOn w:val="Normalny"/>
  </w:style>
  <w:style w:type="paragraph" w:customStyle="1" w:styleId="Tekstkomentarza2">
    <w:name w:val="Tekst komentarza2"/>
    <w:basedOn w:val="Normalny"/>
    <w:rPr>
      <w:sz w:val="24"/>
      <w:szCs w:val="24"/>
    </w:rPr>
  </w:style>
  <w:style w:type="paragraph" w:customStyle="1" w:styleId="Tematkomentarza2">
    <w:name w:val="Temat komentarza2"/>
    <w:basedOn w:val="Tekstkomentarza2"/>
  </w:style>
  <w:style w:type="paragraph" w:customStyle="1" w:styleId="Akapitzlist3">
    <w:name w:val="Akapit z listą3"/>
    <w:basedOn w:val="Normalny"/>
    <w:pPr>
      <w:suppressAutoHyphens w:val="0"/>
      <w:spacing w:after="160" w:line="252" w:lineRule="auto"/>
      <w:ind w:left="720"/>
    </w:pPr>
    <w:rPr>
      <w:rFonts w:eastAsia="Calibri"/>
      <w:sz w:val="24"/>
      <w:szCs w:val="24"/>
    </w:rPr>
  </w:style>
  <w:style w:type="paragraph" w:styleId="Tekstdymka">
    <w:name w:val="Balloon Text"/>
    <w:basedOn w:val="Normalny"/>
    <w:pPr>
      <w:spacing w:line="240" w:lineRule="auto"/>
    </w:pPr>
    <w:rPr>
      <w:rFonts w:ascii="Lucida Grande CE" w:hAnsi="Lucida Grande CE" w:cs="Lucida Grande CE"/>
      <w:sz w:val="18"/>
      <w:szCs w:val="18"/>
    </w:rPr>
  </w:style>
  <w:style w:type="paragraph" w:customStyle="1" w:styleId="Tekstkomentarza20">
    <w:name w:val="Tekst komentarza2"/>
    <w:basedOn w:val="Normalny"/>
  </w:style>
  <w:style w:type="paragraph" w:styleId="Tematkomentarza">
    <w:name w:val="annotation subject"/>
    <w:basedOn w:val="Tekstkomentarza20"/>
    <w:next w:val="Tekstkomentarza20"/>
    <w:rPr>
      <w:b/>
      <w:bCs/>
    </w:rPr>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L1"/>
    <w:basedOn w:val="Normalny"/>
    <w:qFormat/>
    <w:pPr>
      <w:widowControl w:val="0"/>
      <w:suppressAutoHyphens w:val="0"/>
      <w:autoSpaceDE w:val="0"/>
      <w:spacing w:line="240" w:lineRule="auto"/>
      <w:ind w:left="708"/>
    </w:pPr>
    <w:rPr>
      <w:rFonts w:ascii="Arial" w:hAnsi="Arial" w:cs="Arial"/>
    </w:rPr>
  </w:style>
  <w:style w:type="paragraph" w:styleId="Tekstprzypisukocowego">
    <w:name w:val="endnote text"/>
    <w:basedOn w:val="Normalny"/>
  </w:style>
  <w:style w:type="paragraph" w:customStyle="1" w:styleId="Bezodstpw1">
    <w:name w:val="Bez odstępów1"/>
    <w:basedOn w:val="Normalny"/>
    <w:pPr>
      <w:suppressAutoHyphens w:val="0"/>
      <w:spacing w:line="240" w:lineRule="auto"/>
      <w:jc w:val="both"/>
    </w:pPr>
    <w:rPr>
      <w:rFonts w:eastAsia="Calibri"/>
      <w:sz w:val="24"/>
      <w:szCs w:val="24"/>
    </w:rPr>
  </w:style>
  <w:style w:type="paragraph" w:styleId="Poprawka">
    <w:name w:val="Revision"/>
    <w:pPr>
      <w:suppressAutoHyphens/>
    </w:pPr>
    <w:rPr>
      <w:lang w:eastAsia="zh-CN"/>
    </w:rPr>
  </w:style>
  <w:style w:type="paragraph" w:customStyle="1" w:styleId="Default">
    <w:name w:val="Default"/>
    <w:pPr>
      <w:suppressAutoHyphens/>
      <w:autoSpaceDE w:val="0"/>
    </w:pPr>
    <w:rPr>
      <w:rFonts w:eastAsia="Calibri"/>
      <w:color w:val="000000"/>
      <w:sz w:val="24"/>
      <w:szCs w:val="24"/>
      <w:lang w:eastAsia="zh-CN"/>
    </w:rPr>
  </w:style>
  <w:style w:type="paragraph" w:styleId="NormalnyWeb">
    <w:name w:val="Normal (Web)"/>
    <w:basedOn w:val="Normalny"/>
    <w:pPr>
      <w:spacing w:before="280" w:after="119" w:line="240" w:lineRule="auto"/>
    </w:pPr>
    <w:rPr>
      <w:rFonts w:ascii="Liberation Serif" w:eastAsia="SimSun" w:hAnsi="Liberation Serif" w:cs="Arial"/>
      <w:kern w:val="2"/>
      <w:sz w:val="24"/>
      <w:szCs w:val="24"/>
      <w:lang w:bidi="hi-IN"/>
    </w:rPr>
  </w:style>
  <w:style w:type="paragraph" w:customStyle="1" w:styleId="Tekstkomentarza3">
    <w:name w:val="Tekst komentarza3"/>
    <w:basedOn w:val="Normalny"/>
  </w:style>
  <w:style w:type="character" w:styleId="Odwoaniedokomentarza">
    <w:name w:val="annotation reference"/>
    <w:uiPriority w:val="99"/>
    <w:semiHidden/>
    <w:unhideWhenUsed/>
    <w:rsid w:val="00AA22ED"/>
    <w:rPr>
      <w:sz w:val="16"/>
      <w:szCs w:val="16"/>
    </w:rPr>
  </w:style>
  <w:style w:type="paragraph" w:styleId="Tekstkomentarza">
    <w:name w:val="annotation text"/>
    <w:basedOn w:val="Normalny"/>
    <w:link w:val="TekstkomentarzaZnak4"/>
    <w:uiPriority w:val="99"/>
    <w:semiHidden/>
    <w:unhideWhenUsed/>
    <w:rsid w:val="00AA22ED"/>
    <w:rPr>
      <w:lang w:val="x-none"/>
    </w:rPr>
  </w:style>
  <w:style w:type="character" w:customStyle="1" w:styleId="TekstkomentarzaZnak4">
    <w:name w:val="Tekst komentarza Znak4"/>
    <w:link w:val="Tekstkomentarza"/>
    <w:uiPriority w:val="99"/>
    <w:semiHidden/>
    <w:rsid w:val="00AA22ED"/>
    <w:rPr>
      <w:lang w:eastAsia="zh-CN"/>
    </w:rPr>
  </w:style>
  <w:style w:type="paragraph" w:customStyle="1" w:styleId="default0">
    <w:name w:val="default"/>
    <w:basedOn w:val="Normalny"/>
    <w:rsid w:val="00E06F76"/>
    <w:pPr>
      <w:suppressAutoHyphens w:val="0"/>
      <w:spacing w:before="100" w:beforeAutospacing="1" w:after="100" w:afterAutospacing="1" w:line="240" w:lineRule="auto"/>
    </w:pPr>
    <w:rPr>
      <w:sz w:val="24"/>
      <w:szCs w:val="24"/>
      <w:lang w:val="en-US" w:eastAsia="en-US"/>
    </w:rPr>
  </w:style>
  <w:style w:type="character" w:customStyle="1" w:styleId="Nagwek1Znak">
    <w:name w:val="Nagłówek 1 Znak"/>
    <w:basedOn w:val="Domylnaczcionkaakapitu"/>
    <w:link w:val="Nagwek1"/>
    <w:uiPriority w:val="9"/>
    <w:rsid w:val="001E34F8"/>
    <w:rPr>
      <w:rFonts w:asciiTheme="majorHAnsi" w:eastAsiaTheme="majorEastAsia" w:hAnsiTheme="majorHAnsi" w:cstheme="majorBidi"/>
      <w:b/>
      <w:bCs/>
      <w:color w:val="365F91" w:themeColor="accent1" w:themeShade="BF"/>
      <w:sz w:val="28"/>
      <w:szCs w:val="28"/>
      <w:lang w:eastAsia="zh-CN"/>
    </w:rPr>
  </w:style>
  <w:style w:type="character" w:styleId="Hipercze">
    <w:name w:val="Hyperlink"/>
    <w:uiPriority w:val="99"/>
    <w:rsid w:val="009334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273752">
      <w:bodyDiv w:val="1"/>
      <w:marLeft w:val="0"/>
      <w:marRight w:val="0"/>
      <w:marTop w:val="0"/>
      <w:marBottom w:val="0"/>
      <w:divBdr>
        <w:top w:val="none" w:sz="0" w:space="0" w:color="auto"/>
        <w:left w:val="none" w:sz="0" w:space="0" w:color="auto"/>
        <w:bottom w:val="none" w:sz="0" w:space="0" w:color="auto"/>
        <w:right w:val="none" w:sz="0" w:space="0" w:color="auto"/>
      </w:divBdr>
    </w:div>
    <w:div w:id="867257034">
      <w:bodyDiv w:val="1"/>
      <w:marLeft w:val="0"/>
      <w:marRight w:val="0"/>
      <w:marTop w:val="0"/>
      <w:marBottom w:val="0"/>
      <w:divBdr>
        <w:top w:val="none" w:sz="0" w:space="0" w:color="auto"/>
        <w:left w:val="none" w:sz="0" w:space="0" w:color="auto"/>
        <w:bottom w:val="none" w:sz="0" w:space="0" w:color="auto"/>
        <w:right w:val="none" w:sz="0" w:space="0" w:color="auto"/>
      </w:divBdr>
    </w:div>
    <w:div w:id="1651136525">
      <w:bodyDiv w:val="1"/>
      <w:marLeft w:val="0"/>
      <w:marRight w:val="0"/>
      <w:marTop w:val="0"/>
      <w:marBottom w:val="0"/>
      <w:divBdr>
        <w:top w:val="none" w:sz="0" w:space="0" w:color="auto"/>
        <w:left w:val="none" w:sz="0" w:space="0" w:color="auto"/>
        <w:bottom w:val="none" w:sz="0" w:space="0" w:color="auto"/>
        <w:right w:val="none" w:sz="0" w:space="0" w:color="auto"/>
      </w:divBdr>
    </w:div>
    <w:div w:id="1997219995">
      <w:bodyDiv w:val="1"/>
      <w:marLeft w:val="0"/>
      <w:marRight w:val="0"/>
      <w:marTop w:val="0"/>
      <w:marBottom w:val="0"/>
      <w:divBdr>
        <w:top w:val="none" w:sz="0" w:space="0" w:color="auto"/>
        <w:left w:val="none" w:sz="0" w:space="0" w:color="auto"/>
        <w:bottom w:val="none" w:sz="0" w:space="0" w:color="auto"/>
        <w:right w:val="none" w:sz="0" w:space="0" w:color="auto"/>
      </w:divBdr>
    </w:div>
    <w:div w:id="206394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iod@muzeumkolbuszowa.pl"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83EEA-41D2-4A29-8DA1-F3293E0B9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37</Pages>
  <Words>13805</Words>
  <Characters>82835</Characters>
  <Application>Microsoft Office Word</Application>
  <DocSecurity>0</DocSecurity>
  <Lines>690</Lines>
  <Paragraphs>192</Paragraphs>
  <ScaleCrop>false</ScaleCrop>
  <HeadingPairs>
    <vt:vector size="2" baseType="variant">
      <vt:variant>
        <vt:lpstr>Tytuł</vt:lpstr>
      </vt:variant>
      <vt:variant>
        <vt:i4>1</vt:i4>
      </vt:variant>
    </vt:vector>
  </HeadingPairs>
  <TitlesOfParts>
    <vt:vector size="1" baseType="lpstr">
      <vt:lpstr>Załącznik nr 8 do SWZ</vt:lpstr>
    </vt:vector>
  </TitlesOfParts>
  <Company/>
  <LinksUpToDate>false</LinksUpToDate>
  <CharactersWithSpaces>96448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SWZ</dc:title>
  <dc:subject>Budowa recepcji PE MKL</dc:subject>
  <dc:creator>Marek Polczak</dc:creator>
  <cp:keywords>Recepcja - MKL</cp:keywords>
  <cp:lastModifiedBy>Iwona Wlazło</cp:lastModifiedBy>
  <cp:revision>10</cp:revision>
  <cp:lastPrinted>2025-04-14T07:21:00Z</cp:lastPrinted>
  <dcterms:created xsi:type="dcterms:W3CDTF">2025-05-22T13:27:00Z</dcterms:created>
  <dcterms:modified xsi:type="dcterms:W3CDTF">2025-07-04T08:06:00Z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ECM Group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